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8697C" w14:textId="77777777" w:rsidR="00302D6E" w:rsidRPr="00712BC8" w:rsidRDefault="00302D6E" w:rsidP="00647031">
      <w:pPr>
        <w:keepNext/>
        <w:keepLines/>
        <w:spacing w:after="0" w:line="240" w:lineRule="auto"/>
        <w:ind w:right="1274"/>
        <w:jc w:val="both"/>
        <w:rPr>
          <w:rFonts w:ascii="Tahoma" w:eastAsia="Times New Roman" w:hAnsi="Tahoma" w:cs="Tahoma"/>
          <w:b/>
          <w:lang w:eastAsia="sl-SI"/>
        </w:rPr>
      </w:pPr>
    </w:p>
    <w:p w14:paraId="51E39216" w14:textId="77777777" w:rsidR="00302D6E" w:rsidRPr="00712BC8" w:rsidRDefault="00302D6E" w:rsidP="00647031">
      <w:pPr>
        <w:keepNext/>
        <w:keepLines/>
        <w:spacing w:after="0" w:line="240" w:lineRule="auto"/>
        <w:ind w:right="1274"/>
        <w:jc w:val="both"/>
        <w:rPr>
          <w:rFonts w:ascii="Tahoma" w:eastAsia="Times New Roman" w:hAnsi="Tahoma" w:cs="Tahoma"/>
          <w:b/>
          <w:lang w:eastAsia="sl-SI"/>
        </w:rPr>
      </w:pPr>
    </w:p>
    <w:p w14:paraId="2268403E" w14:textId="77777777" w:rsidR="00302D6E" w:rsidRPr="00712BC8" w:rsidRDefault="00302D6E" w:rsidP="00647031">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147553BB" w14:textId="77777777" w:rsidR="00302D6E" w:rsidRPr="00712BC8" w:rsidRDefault="00302D6E" w:rsidP="00647031">
      <w:pPr>
        <w:keepNext/>
        <w:keepLines/>
        <w:spacing w:after="0" w:line="240" w:lineRule="auto"/>
        <w:jc w:val="both"/>
        <w:rPr>
          <w:rFonts w:ascii="Tahoma" w:eastAsia="Times New Roman" w:hAnsi="Tahoma" w:cs="Tahoma"/>
          <w:b/>
          <w:lang w:eastAsia="sl-SI"/>
        </w:rPr>
      </w:pPr>
    </w:p>
    <w:p w14:paraId="7419F22A" w14:textId="77777777" w:rsidR="00712BC8" w:rsidRDefault="00AE1CE7" w:rsidP="00647031">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226C2F2B" w14:textId="77777777" w:rsidR="00712BC8" w:rsidRPr="00712BC8" w:rsidRDefault="00DE5313" w:rsidP="0064703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2B5A4C7B" w14:textId="77777777" w:rsidR="00C84B75" w:rsidRPr="00712BC8" w:rsidRDefault="00712BC8"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4234C594" w14:textId="77777777" w:rsidR="00712BC8" w:rsidRPr="00712BC8" w:rsidRDefault="00712BC8" w:rsidP="00647031">
      <w:pPr>
        <w:keepNext/>
        <w:keepLines/>
        <w:spacing w:after="0" w:line="240" w:lineRule="auto"/>
        <w:jc w:val="both"/>
        <w:rPr>
          <w:rFonts w:ascii="Tahoma" w:eastAsia="Times New Roman" w:hAnsi="Tahoma" w:cs="Tahoma"/>
          <w:b/>
          <w:lang w:eastAsia="sl-SI"/>
        </w:rPr>
      </w:pPr>
    </w:p>
    <w:p w14:paraId="7D8C8FC2" w14:textId="77777777" w:rsidR="00C84B75" w:rsidRPr="00712BC8" w:rsidRDefault="00C84B75" w:rsidP="00647031">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1474133E" w14:textId="77777777" w:rsidR="00C84B75" w:rsidRPr="00712BC8" w:rsidRDefault="00C84B75" w:rsidP="00647031">
      <w:pPr>
        <w:keepNext/>
        <w:keepLines/>
        <w:spacing w:after="0" w:line="240" w:lineRule="auto"/>
        <w:jc w:val="both"/>
        <w:rPr>
          <w:rFonts w:ascii="Tahoma" w:eastAsia="Times New Roman" w:hAnsi="Tahoma" w:cs="Tahoma"/>
          <w:lang w:eastAsia="sl-SI"/>
        </w:rPr>
      </w:pPr>
    </w:p>
    <w:p w14:paraId="4412FE7A" w14:textId="77777777" w:rsidR="00C84B75" w:rsidRPr="00712BC8" w:rsidRDefault="00C84B75" w:rsidP="00647031">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27B956B4" w14:textId="77777777" w:rsidR="00C84B75" w:rsidRPr="00712BC8" w:rsidRDefault="00C84B75"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0C3FFCB4" w14:textId="77777777" w:rsidR="00C84B75" w:rsidRPr="00712BC8" w:rsidRDefault="00C84B75"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0DCE398B" w14:textId="77777777" w:rsidR="00C84B75" w:rsidRPr="00712BC8" w:rsidRDefault="00C84B75" w:rsidP="00647031">
      <w:pPr>
        <w:keepNext/>
        <w:keepLines/>
        <w:spacing w:after="0" w:line="240" w:lineRule="auto"/>
        <w:jc w:val="both"/>
        <w:rPr>
          <w:rFonts w:ascii="Tahoma" w:eastAsia="Times New Roman" w:hAnsi="Tahoma" w:cs="Tahoma"/>
          <w:lang w:eastAsia="sl-SI"/>
        </w:rPr>
      </w:pPr>
    </w:p>
    <w:p w14:paraId="3B824D28" w14:textId="77777777" w:rsidR="00C84B75" w:rsidRPr="00712BC8" w:rsidRDefault="00C84B75" w:rsidP="00647031">
      <w:pPr>
        <w:keepNext/>
        <w:keepLines/>
        <w:spacing w:after="0" w:line="240" w:lineRule="auto"/>
        <w:jc w:val="both"/>
        <w:rPr>
          <w:rFonts w:ascii="Tahoma" w:eastAsia="Times New Roman" w:hAnsi="Tahoma" w:cs="Tahoma"/>
          <w:lang w:eastAsia="sl-SI"/>
        </w:rPr>
      </w:pPr>
    </w:p>
    <w:p w14:paraId="10D6D233" w14:textId="56AED1D4" w:rsidR="00AA03F5" w:rsidRPr="00712BC8" w:rsidRDefault="00AA03F5"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Pr>
          <w:rFonts w:ascii="Tahoma" w:eastAsia="Times New Roman" w:hAnsi="Tahoma" w:cs="Tahoma"/>
          <w:lang w:eastAsia="sl-SI"/>
        </w:rPr>
        <w:t xml:space="preserve"> </w:t>
      </w:r>
      <w:r w:rsidR="00BA2DA9">
        <w:rPr>
          <w:rFonts w:ascii="Tahoma" w:eastAsia="Times New Roman" w:hAnsi="Tahoma" w:cs="Tahoma"/>
          <w:b/>
          <w:noProof/>
          <w:lang w:eastAsia="sl-SI"/>
        </w:rPr>
        <w:t>ENLJ-VOD-VPD-284/25</w:t>
      </w:r>
      <w:r>
        <w:rPr>
          <w:rFonts w:ascii="Tahoma" w:eastAsia="Times New Roman" w:hAnsi="Tahoma" w:cs="Tahoma"/>
          <w:b/>
          <w:noProof/>
          <w:lang w:eastAsia="sl-SI"/>
        </w:rPr>
        <w:t xml:space="preserve"> </w:t>
      </w:r>
    </w:p>
    <w:p w14:paraId="1C4A99C3" w14:textId="0C29EA9E" w:rsidR="00AA03F5" w:rsidRPr="00AE17D6" w:rsidRDefault="00AA03F5" w:rsidP="00647031">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B7629F" w:rsidRPr="00B7629F">
        <w:rPr>
          <w:rFonts w:ascii="Tahoma" w:eastAsia="Times New Roman" w:hAnsi="Tahoma" w:cs="Tahoma"/>
          <w:noProof/>
          <w:lang w:eastAsia="sl-SI"/>
        </w:rPr>
        <w:t>JHL-216-0</w:t>
      </w:r>
      <w:r w:rsidR="00BA2DA9">
        <w:rPr>
          <w:rFonts w:ascii="Tahoma" w:eastAsia="Times New Roman" w:hAnsi="Tahoma" w:cs="Tahoma"/>
          <w:noProof/>
          <w:lang w:eastAsia="sl-SI"/>
        </w:rPr>
        <w:t>99</w:t>
      </w:r>
      <w:r w:rsidR="00B7629F" w:rsidRPr="00B7629F">
        <w:rPr>
          <w:rFonts w:ascii="Tahoma" w:eastAsia="Times New Roman" w:hAnsi="Tahoma" w:cs="Tahoma"/>
          <w:noProof/>
          <w:lang w:eastAsia="sl-SI"/>
        </w:rPr>
        <w:t>/2025</w:t>
      </w:r>
    </w:p>
    <w:p w14:paraId="74F9A042" w14:textId="77777777" w:rsidR="00B82C7A" w:rsidRPr="00712BC8" w:rsidRDefault="00B82C7A" w:rsidP="00647031">
      <w:pPr>
        <w:keepNext/>
        <w:keepLines/>
        <w:spacing w:after="0" w:line="240" w:lineRule="auto"/>
        <w:jc w:val="both"/>
        <w:rPr>
          <w:rFonts w:ascii="Tahoma" w:eastAsia="Times New Roman" w:hAnsi="Tahoma" w:cs="Tahoma"/>
          <w:lang w:eastAsia="sl-SI"/>
        </w:rPr>
      </w:pPr>
    </w:p>
    <w:p w14:paraId="2785FCB0" w14:textId="77777777" w:rsidR="00B82C7A" w:rsidRPr="00712BC8" w:rsidRDefault="00B82C7A" w:rsidP="00647031">
      <w:pPr>
        <w:keepNext/>
        <w:keepLines/>
        <w:spacing w:after="0" w:line="240" w:lineRule="auto"/>
        <w:jc w:val="both"/>
        <w:rPr>
          <w:rFonts w:ascii="Tahoma" w:eastAsia="Times New Roman" w:hAnsi="Tahoma" w:cs="Tahoma"/>
          <w:lang w:eastAsia="sl-SI"/>
        </w:rPr>
      </w:pPr>
    </w:p>
    <w:p w14:paraId="5A3BB764" w14:textId="77777777" w:rsidR="00B82C7A" w:rsidRPr="00712BC8" w:rsidRDefault="00B82C7A" w:rsidP="00647031">
      <w:pPr>
        <w:keepNext/>
        <w:keepLines/>
        <w:spacing w:after="0" w:line="240" w:lineRule="auto"/>
        <w:jc w:val="both"/>
        <w:rPr>
          <w:rFonts w:ascii="Tahoma" w:eastAsia="Times New Roman" w:hAnsi="Tahoma" w:cs="Tahoma"/>
          <w:lang w:eastAsia="sl-SI"/>
        </w:rPr>
      </w:pPr>
    </w:p>
    <w:p w14:paraId="3FF74DCC" w14:textId="77777777" w:rsidR="00B82C7A" w:rsidRPr="00712BC8" w:rsidRDefault="00B82C7A" w:rsidP="00647031">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29A4698F" w14:textId="77777777" w:rsidTr="00C84B75">
        <w:trPr>
          <w:trHeight w:val="851"/>
        </w:trPr>
        <w:tc>
          <w:tcPr>
            <w:tcW w:w="7094" w:type="dxa"/>
            <w:shd w:val="pct12" w:color="auto" w:fill="FFFFFF"/>
            <w:vAlign w:val="center"/>
          </w:tcPr>
          <w:p w14:paraId="0D70561E" w14:textId="77777777" w:rsidR="00302D6E" w:rsidRPr="00712BC8" w:rsidRDefault="00302D6E" w:rsidP="00647031">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23725051" w14:textId="77777777" w:rsidR="00302D6E" w:rsidRPr="00712BC8" w:rsidRDefault="00302D6E" w:rsidP="00647031">
      <w:pPr>
        <w:keepNext/>
        <w:keepLines/>
        <w:spacing w:after="0" w:line="240" w:lineRule="auto"/>
        <w:ind w:right="-284"/>
        <w:jc w:val="center"/>
        <w:rPr>
          <w:rFonts w:ascii="Tahoma" w:eastAsia="Times New Roman" w:hAnsi="Tahoma" w:cs="Tahoma"/>
          <w:b/>
          <w:lang w:eastAsia="sl-SI"/>
        </w:rPr>
      </w:pPr>
    </w:p>
    <w:p w14:paraId="73800432" w14:textId="77777777" w:rsidR="00302D6E" w:rsidRPr="00C04B74" w:rsidRDefault="00302D6E" w:rsidP="00647031">
      <w:pPr>
        <w:keepNext/>
        <w:keepLines/>
        <w:spacing w:after="0" w:line="240" w:lineRule="auto"/>
        <w:ind w:right="-284"/>
        <w:jc w:val="center"/>
        <w:rPr>
          <w:rFonts w:ascii="Tahoma" w:eastAsia="Times New Roman" w:hAnsi="Tahoma" w:cs="Tahoma"/>
          <w:b/>
          <w:lang w:eastAsia="sl-SI"/>
        </w:rPr>
      </w:pPr>
    </w:p>
    <w:p w14:paraId="112DEB07" w14:textId="77777777" w:rsidR="00B93B22" w:rsidRPr="00B93B22" w:rsidRDefault="00B93B22" w:rsidP="00647031">
      <w:pPr>
        <w:keepNext/>
        <w:keepLines/>
        <w:spacing w:after="0" w:line="240" w:lineRule="auto"/>
        <w:ind w:right="424"/>
        <w:jc w:val="center"/>
        <w:rPr>
          <w:rFonts w:ascii="Tahoma" w:hAnsi="Tahoma" w:cs="Tahoma"/>
        </w:rPr>
      </w:pPr>
      <w:r w:rsidRPr="00B93B22">
        <w:rPr>
          <w:rFonts w:ascii="Tahoma" w:hAnsi="Tahoma" w:cs="Tahoma"/>
        </w:rPr>
        <w:t>ZA ODDAJO JAVNEGA NAROČILA PO POSTOPKU ODDAJE NAROČILA MALE VREDNOSTI</w:t>
      </w:r>
    </w:p>
    <w:p w14:paraId="299E1E92" w14:textId="77777777" w:rsidR="00302D6E" w:rsidRPr="00712BC8" w:rsidRDefault="00302D6E" w:rsidP="00647031">
      <w:pPr>
        <w:keepNext/>
        <w:keepLines/>
        <w:spacing w:after="0" w:line="240" w:lineRule="auto"/>
        <w:ind w:right="424"/>
        <w:jc w:val="center"/>
        <w:rPr>
          <w:rFonts w:ascii="Tahoma" w:eastAsia="Times New Roman" w:hAnsi="Tahoma" w:cs="Tahoma"/>
          <w:lang w:eastAsia="sl-SI"/>
        </w:rPr>
      </w:pPr>
    </w:p>
    <w:p w14:paraId="32079544" w14:textId="77777777" w:rsidR="00B6119F" w:rsidRPr="00712BC8" w:rsidRDefault="00B6119F" w:rsidP="00647031">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67F61D74" w14:textId="77777777" w:rsidR="00B6119F" w:rsidRPr="00712BC8" w:rsidRDefault="00B6119F" w:rsidP="00647031">
      <w:pPr>
        <w:keepNext/>
        <w:keepLines/>
        <w:spacing w:after="0" w:line="240" w:lineRule="auto"/>
        <w:ind w:right="424"/>
        <w:jc w:val="center"/>
        <w:rPr>
          <w:rFonts w:ascii="Tahoma" w:eastAsia="Times New Roman" w:hAnsi="Tahoma" w:cs="Tahoma"/>
          <w:b/>
          <w:color w:val="000000"/>
          <w:lang w:eastAsia="sl-SI"/>
        </w:rPr>
      </w:pPr>
    </w:p>
    <w:p w14:paraId="67D4DD7B" w14:textId="7B8E843F" w:rsidR="00302D6E" w:rsidRPr="00DE5313" w:rsidRDefault="00AF0D71" w:rsidP="00647031">
      <w:pPr>
        <w:keepNext/>
        <w:keepLines/>
        <w:spacing w:after="0" w:line="240" w:lineRule="auto"/>
        <w:ind w:right="424" w:firstLine="709"/>
        <w:jc w:val="center"/>
        <w:rPr>
          <w:rFonts w:ascii="Tahoma" w:eastAsia="Times New Roman" w:hAnsi="Tahoma" w:cs="Tahoma"/>
          <w:b/>
          <w:sz w:val="28"/>
          <w:lang w:eastAsia="sl-SI"/>
        </w:rPr>
      </w:pPr>
      <w:r>
        <w:rPr>
          <w:rFonts w:ascii="Tahoma" w:eastAsia="Times New Roman" w:hAnsi="Tahoma" w:cs="Tahoma"/>
          <w:b/>
          <w:color w:val="000000"/>
          <w:sz w:val="28"/>
          <w:lang w:eastAsia="sl-SI"/>
        </w:rPr>
        <w:t xml:space="preserve">Dobava </w:t>
      </w:r>
      <w:r w:rsidR="00BA2DA9">
        <w:rPr>
          <w:rFonts w:ascii="Tahoma" w:eastAsia="Times New Roman" w:hAnsi="Tahoma" w:cs="Tahoma"/>
          <w:b/>
          <w:color w:val="000000"/>
          <w:sz w:val="28"/>
          <w:lang w:eastAsia="sl-SI"/>
        </w:rPr>
        <w:t>osebne varovalne opreme</w:t>
      </w:r>
      <w:r>
        <w:rPr>
          <w:rFonts w:ascii="Tahoma" w:eastAsia="Times New Roman" w:hAnsi="Tahoma" w:cs="Tahoma"/>
          <w:b/>
          <w:color w:val="000000"/>
          <w:sz w:val="28"/>
          <w:lang w:eastAsia="sl-SI"/>
        </w:rPr>
        <w:t xml:space="preserve"> po sklopih</w:t>
      </w:r>
    </w:p>
    <w:bookmarkEnd w:id="0"/>
    <w:bookmarkEnd w:id="1"/>
    <w:p w14:paraId="6C419890" w14:textId="77777777" w:rsidR="00302D6E" w:rsidRPr="00712BC8" w:rsidRDefault="00302D6E" w:rsidP="00647031">
      <w:pPr>
        <w:keepNext/>
        <w:keepLines/>
        <w:spacing w:after="0" w:line="240" w:lineRule="auto"/>
        <w:ind w:right="424"/>
        <w:jc w:val="center"/>
        <w:rPr>
          <w:rFonts w:ascii="Tahoma" w:eastAsia="Times New Roman" w:hAnsi="Tahoma" w:cs="Tahoma"/>
          <w:b/>
          <w:lang w:eastAsia="sl-SI"/>
        </w:rPr>
      </w:pPr>
    </w:p>
    <w:p w14:paraId="2B86C732" w14:textId="77777777" w:rsidR="00302D6E" w:rsidRPr="00712BC8" w:rsidRDefault="00302D6E" w:rsidP="00647031">
      <w:pPr>
        <w:keepNext/>
        <w:keepLines/>
        <w:spacing w:after="0" w:line="240" w:lineRule="auto"/>
        <w:ind w:right="424"/>
        <w:jc w:val="center"/>
        <w:rPr>
          <w:rFonts w:ascii="Tahoma" w:eastAsia="Times New Roman" w:hAnsi="Tahoma" w:cs="Tahoma"/>
          <w:b/>
          <w:lang w:eastAsia="sl-SI"/>
        </w:rPr>
      </w:pPr>
    </w:p>
    <w:p w14:paraId="6C949ECE" w14:textId="77777777" w:rsidR="00302D6E" w:rsidRPr="00712BC8" w:rsidRDefault="00302D6E" w:rsidP="00647031">
      <w:pPr>
        <w:keepNext/>
        <w:keepLines/>
        <w:spacing w:after="0" w:line="240" w:lineRule="auto"/>
        <w:ind w:right="424"/>
        <w:jc w:val="center"/>
        <w:rPr>
          <w:rFonts w:ascii="Tahoma" w:eastAsia="Times New Roman" w:hAnsi="Tahoma" w:cs="Tahoma"/>
          <w:b/>
          <w:lang w:eastAsia="sl-SI"/>
        </w:rPr>
      </w:pPr>
    </w:p>
    <w:p w14:paraId="1C9D3648" w14:textId="77777777" w:rsidR="0031663C" w:rsidRPr="00712BC8" w:rsidRDefault="0031663C" w:rsidP="00647031">
      <w:pPr>
        <w:keepNext/>
        <w:keepLines/>
        <w:spacing w:after="0" w:line="240" w:lineRule="auto"/>
        <w:ind w:right="424"/>
        <w:jc w:val="center"/>
        <w:rPr>
          <w:rFonts w:ascii="Tahoma" w:eastAsia="Times New Roman" w:hAnsi="Tahoma" w:cs="Tahoma"/>
          <w:noProof/>
          <w:lang w:eastAsia="sl-SI"/>
        </w:rPr>
      </w:pPr>
    </w:p>
    <w:p w14:paraId="56381BEE" w14:textId="77777777" w:rsidR="00302D6E" w:rsidRPr="00712BC8" w:rsidRDefault="00302D6E" w:rsidP="00647031">
      <w:pPr>
        <w:keepNext/>
        <w:keepLines/>
        <w:spacing w:after="0" w:line="240" w:lineRule="auto"/>
        <w:ind w:right="424"/>
        <w:jc w:val="center"/>
        <w:rPr>
          <w:rFonts w:ascii="Tahoma" w:eastAsia="Times New Roman" w:hAnsi="Tahoma" w:cs="Tahoma"/>
          <w:noProof/>
          <w:lang w:eastAsia="sl-SI"/>
        </w:rPr>
      </w:pPr>
    </w:p>
    <w:p w14:paraId="41946702" w14:textId="77777777" w:rsidR="00302D6E" w:rsidRPr="00712BC8" w:rsidRDefault="00302D6E" w:rsidP="00647031">
      <w:pPr>
        <w:keepNext/>
        <w:keepLines/>
        <w:spacing w:after="0" w:line="240" w:lineRule="auto"/>
        <w:ind w:right="424"/>
        <w:jc w:val="center"/>
        <w:rPr>
          <w:rFonts w:ascii="Tahoma" w:eastAsia="Times New Roman" w:hAnsi="Tahoma" w:cs="Tahoma"/>
          <w:noProof/>
          <w:lang w:eastAsia="sl-SI"/>
        </w:rPr>
      </w:pPr>
    </w:p>
    <w:p w14:paraId="754080A1" w14:textId="63D24E57" w:rsidR="00DC663E" w:rsidRDefault="00B6119F" w:rsidP="00647031">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723B8D">
        <w:rPr>
          <w:rFonts w:ascii="Tahoma" w:eastAsia="Times New Roman" w:hAnsi="Tahoma" w:cs="Tahoma"/>
          <w:noProof/>
          <w:lang w:eastAsia="sl-SI"/>
        </w:rPr>
        <w:t xml:space="preserve"> novembe</w:t>
      </w:r>
      <w:r w:rsidR="001D5ADB">
        <w:rPr>
          <w:rFonts w:ascii="Tahoma" w:eastAsia="Times New Roman" w:hAnsi="Tahoma" w:cs="Tahoma"/>
          <w:noProof/>
          <w:lang w:eastAsia="sl-SI"/>
        </w:rPr>
        <w:t>r</w:t>
      </w:r>
      <w:r w:rsidR="006E2E2D">
        <w:rPr>
          <w:rFonts w:ascii="Tahoma" w:eastAsia="Times New Roman" w:hAnsi="Tahoma" w:cs="Tahoma"/>
          <w:noProof/>
          <w:lang w:eastAsia="sl-SI"/>
        </w:rPr>
        <w:t xml:space="preserve"> </w:t>
      </w:r>
      <w:r w:rsidR="00CD2AAE">
        <w:rPr>
          <w:rFonts w:ascii="Tahoma" w:eastAsia="Times New Roman" w:hAnsi="Tahoma" w:cs="Tahoma"/>
          <w:noProof/>
          <w:lang w:eastAsia="sl-SI"/>
        </w:rPr>
        <w:t>202</w:t>
      </w:r>
      <w:r w:rsidR="00013502">
        <w:rPr>
          <w:rFonts w:ascii="Tahoma" w:eastAsia="Times New Roman" w:hAnsi="Tahoma" w:cs="Tahoma"/>
          <w:noProof/>
          <w:lang w:eastAsia="sl-SI"/>
        </w:rPr>
        <w:t>5</w:t>
      </w:r>
      <w:bookmarkStart w:id="2" w:name="_Toc178483388"/>
    </w:p>
    <w:p w14:paraId="46939693" w14:textId="77777777" w:rsidR="00DC663E" w:rsidRDefault="00DC663E" w:rsidP="00647031">
      <w:pPr>
        <w:keepNext/>
        <w:keepLines/>
        <w:tabs>
          <w:tab w:val="left" w:pos="567"/>
        </w:tabs>
        <w:spacing w:after="0" w:line="240" w:lineRule="auto"/>
        <w:jc w:val="both"/>
        <w:rPr>
          <w:rFonts w:ascii="Tahoma" w:eastAsia="Times New Roman" w:hAnsi="Tahoma" w:cs="Tahoma"/>
          <w:noProof/>
          <w:lang w:eastAsia="sl-SI"/>
        </w:rPr>
      </w:pPr>
    </w:p>
    <w:p w14:paraId="2704696F" w14:textId="77777777" w:rsidR="00302D6E" w:rsidRPr="00712BC8" w:rsidRDefault="00302D6E" w:rsidP="00647031">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6F4D8D9B" w14:textId="77777777" w:rsidR="00302D6E" w:rsidRPr="00712BC8" w:rsidRDefault="00302D6E" w:rsidP="00647031">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0D3E5BB0"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2C502377" w14:textId="2899DFE8" w:rsidR="00302D6E" w:rsidRPr="00712BC8" w:rsidRDefault="00302D6E"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w:t>
      </w:r>
      <w:r w:rsidR="00B7629F">
        <w:rPr>
          <w:rFonts w:ascii="Tahoma" w:eastAsia="Times New Roman" w:hAnsi="Tahoma" w:cs="Tahoma"/>
          <w:lang w:eastAsia="sl-SI"/>
        </w:rPr>
        <w:t xml:space="preserve">1000 </w:t>
      </w:r>
      <w:r w:rsidRPr="00712BC8">
        <w:rPr>
          <w:rFonts w:ascii="Tahoma" w:eastAsia="Times New Roman" w:hAnsi="Tahoma" w:cs="Tahoma"/>
          <w:lang w:eastAsia="sl-SI"/>
        </w:rPr>
        <w:t xml:space="preserve">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BA2DA9">
        <w:rPr>
          <w:rFonts w:ascii="Tahoma" w:eastAsia="Times New Roman" w:hAnsi="Tahoma" w:cs="Tahoma"/>
          <w:lang w:eastAsia="sl-SI"/>
        </w:rPr>
        <w:t>ENLJ-VOD-VPD-284/25</w:t>
      </w:r>
      <w:r w:rsidR="00C04B74">
        <w:rPr>
          <w:rFonts w:ascii="Tahoma" w:eastAsia="Times New Roman" w:hAnsi="Tahoma" w:cs="Tahoma"/>
          <w:lang w:eastAsia="sl-SI"/>
        </w:rPr>
        <w:t xml:space="preserve"> </w:t>
      </w:r>
    </w:p>
    <w:p w14:paraId="196D4C5F"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11179E93" w14:textId="77777777" w:rsidR="00302D6E" w:rsidRPr="00712BC8" w:rsidRDefault="00302D6E" w:rsidP="00647031">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522B1A82"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5AA4D467"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007551D5" w14:textId="77777777" w:rsidR="00302D6E" w:rsidRPr="00712BC8" w:rsidRDefault="00302D6E"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2FD106C3"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00FD2B08"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0B6875C3"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417A7D3D"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13236E1F" w14:textId="5ED386B9" w:rsidR="00D51B22" w:rsidRPr="00D51B22" w:rsidRDefault="00D51B22" w:rsidP="00647031">
      <w:pPr>
        <w:keepNext/>
        <w:keepLines/>
        <w:spacing w:after="0" w:line="240" w:lineRule="auto"/>
        <w:ind w:right="424"/>
        <w:jc w:val="both"/>
        <w:rPr>
          <w:rFonts w:ascii="Tahoma" w:eastAsia="Times New Roman" w:hAnsi="Tahoma" w:cs="Tahoma"/>
          <w:b/>
          <w:sz w:val="28"/>
          <w:lang w:eastAsia="sl-SI"/>
        </w:rPr>
      </w:pPr>
      <w:r w:rsidRPr="00D51B22">
        <w:rPr>
          <w:rFonts w:ascii="Tahoma" w:eastAsia="Times New Roman" w:hAnsi="Tahoma" w:cs="Tahoma"/>
          <w:b/>
          <w:sz w:val="28"/>
          <w:lang w:eastAsia="sl-SI"/>
        </w:rPr>
        <w:t xml:space="preserve">Dobava </w:t>
      </w:r>
      <w:r w:rsidR="00BA2DA9">
        <w:rPr>
          <w:rFonts w:ascii="Tahoma" w:eastAsia="Times New Roman" w:hAnsi="Tahoma" w:cs="Tahoma"/>
          <w:b/>
          <w:sz w:val="28"/>
          <w:lang w:eastAsia="sl-SI"/>
        </w:rPr>
        <w:t>osebne varovalne opreme</w:t>
      </w:r>
      <w:r>
        <w:rPr>
          <w:rFonts w:ascii="Tahoma" w:eastAsia="Times New Roman" w:hAnsi="Tahoma" w:cs="Tahoma"/>
          <w:b/>
          <w:sz w:val="28"/>
          <w:lang w:eastAsia="sl-SI"/>
        </w:rPr>
        <w:t xml:space="preserve"> </w:t>
      </w:r>
      <w:r w:rsidRPr="00D51B22">
        <w:rPr>
          <w:rFonts w:ascii="Tahoma" w:eastAsia="Times New Roman" w:hAnsi="Tahoma" w:cs="Tahoma"/>
          <w:b/>
          <w:sz w:val="28"/>
          <w:lang w:eastAsia="sl-SI"/>
        </w:rPr>
        <w:t>po naslednjih sklopih:</w:t>
      </w:r>
    </w:p>
    <w:p w14:paraId="3637B5C1" w14:textId="77777777" w:rsidR="00BA2DA9" w:rsidRPr="00BA2DA9" w:rsidRDefault="00BA2DA9" w:rsidP="00BA2DA9">
      <w:pPr>
        <w:keepNext/>
        <w:keepLines/>
        <w:spacing w:after="0" w:line="240" w:lineRule="auto"/>
        <w:ind w:right="565"/>
        <w:jc w:val="both"/>
        <w:rPr>
          <w:rFonts w:ascii="Tahoma" w:eastAsia="Times New Roman" w:hAnsi="Tahoma" w:cs="Tahoma"/>
          <w:b/>
          <w:sz w:val="28"/>
          <w:lang w:eastAsia="sl-SI"/>
        </w:rPr>
      </w:pPr>
      <w:r w:rsidRPr="00BA2DA9">
        <w:rPr>
          <w:rFonts w:ascii="Tahoma" w:eastAsia="Times New Roman" w:hAnsi="Tahoma" w:cs="Tahoma"/>
          <w:b/>
          <w:sz w:val="28"/>
          <w:lang w:eastAsia="sl-SI"/>
        </w:rPr>
        <w:t>4.   sklop: EX oprema</w:t>
      </w:r>
    </w:p>
    <w:p w14:paraId="12448F6C" w14:textId="77777777" w:rsidR="00BA2DA9" w:rsidRPr="00BA2DA9" w:rsidRDefault="00BA2DA9" w:rsidP="00BA2DA9">
      <w:pPr>
        <w:keepNext/>
        <w:keepLines/>
        <w:spacing w:after="0" w:line="240" w:lineRule="auto"/>
        <w:ind w:right="565"/>
        <w:jc w:val="both"/>
        <w:rPr>
          <w:rFonts w:ascii="Tahoma" w:eastAsia="Times New Roman" w:hAnsi="Tahoma" w:cs="Tahoma"/>
          <w:b/>
          <w:sz w:val="28"/>
          <w:lang w:eastAsia="sl-SI"/>
        </w:rPr>
      </w:pPr>
      <w:r w:rsidRPr="00BA2DA9">
        <w:rPr>
          <w:rFonts w:ascii="Tahoma" w:eastAsia="Times New Roman" w:hAnsi="Tahoma" w:cs="Tahoma"/>
          <w:b/>
          <w:sz w:val="28"/>
          <w:lang w:eastAsia="sl-SI"/>
        </w:rPr>
        <w:t>5.   sklop: Bunde, obleke dežne, plašči</w:t>
      </w:r>
    </w:p>
    <w:p w14:paraId="5ABDE56D" w14:textId="77777777" w:rsidR="00BA2DA9" w:rsidRPr="00BA2DA9" w:rsidRDefault="00BA2DA9" w:rsidP="00BA2DA9">
      <w:pPr>
        <w:keepNext/>
        <w:keepLines/>
        <w:spacing w:after="0" w:line="240" w:lineRule="auto"/>
        <w:ind w:right="565"/>
        <w:jc w:val="both"/>
        <w:rPr>
          <w:rFonts w:ascii="Tahoma" w:eastAsia="Times New Roman" w:hAnsi="Tahoma" w:cs="Tahoma"/>
          <w:b/>
          <w:sz w:val="28"/>
          <w:lang w:eastAsia="sl-SI"/>
        </w:rPr>
      </w:pPr>
      <w:r w:rsidRPr="00BA2DA9">
        <w:rPr>
          <w:rFonts w:ascii="Tahoma" w:eastAsia="Times New Roman" w:hAnsi="Tahoma" w:cs="Tahoma"/>
          <w:b/>
          <w:sz w:val="28"/>
          <w:lang w:eastAsia="sl-SI"/>
        </w:rPr>
        <w:t>8.   sklop: Obleke za teren</w:t>
      </w:r>
    </w:p>
    <w:p w14:paraId="364E3271" w14:textId="42177857" w:rsidR="00302D6E" w:rsidRPr="00712BC8" w:rsidRDefault="00BA2DA9" w:rsidP="00BA2DA9">
      <w:pPr>
        <w:keepNext/>
        <w:keepLines/>
        <w:spacing w:after="0" w:line="240" w:lineRule="auto"/>
        <w:ind w:right="565"/>
        <w:jc w:val="both"/>
        <w:rPr>
          <w:rFonts w:ascii="Tahoma" w:eastAsia="Times New Roman" w:hAnsi="Tahoma" w:cs="Tahoma"/>
          <w:b/>
          <w:noProof/>
          <w:lang w:eastAsia="sl-SI"/>
        </w:rPr>
      </w:pPr>
      <w:r w:rsidRPr="00BA2DA9">
        <w:rPr>
          <w:rFonts w:ascii="Tahoma" w:eastAsia="Times New Roman" w:hAnsi="Tahoma" w:cs="Tahoma"/>
          <w:b/>
          <w:sz w:val="28"/>
          <w:lang w:eastAsia="sl-SI"/>
        </w:rPr>
        <w:t>9.   sklop: Zaščita glave in višina</w:t>
      </w:r>
    </w:p>
    <w:p w14:paraId="70F1E33A"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0AA72188" w14:textId="77777777" w:rsidR="00302D6E" w:rsidRPr="00712BC8" w:rsidRDefault="00302D6E" w:rsidP="00647031">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00723C22" w:rsidRPr="00723C22">
        <w:rPr>
          <w:rFonts w:ascii="Tahoma" w:eastAsia="Times New Roman" w:hAnsi="Tahoma" w:cs="Tahoma"/>
          <w:lang w:eastAsia="sl-SI"/>
        </w:rPr>
        <w:t>s katerim bo sklenjen okvirni sporazum za posamezni sklop predmeta javnega naročila</w:t>
      </w:r>
      <w:r w:rsidRPr="00712BC8">
        <w:rPr>
          <w:rFonts w:ascii="Tahoma" w:eastAsia="Times New Roman" w:hAnsi="Tahoma" w:cs="Tahoma"/>
          <w:lang w:eastAsia="sl-SI"/>
        </w:rPr>
        <w:t xml:space="preserve">. </w:t>
      </w:r>
    </w:p>
    <w:p w14:paraId="48BE22D1" w14:textId="77777777" w:rsidR="00302D6E" w:rsidRPr="00941BDE" w:rsidRDefault="00302D6E" w:rsidP="00647031">
      <w:pPr>
        <w:keepNext/>
        <w:keepLines/>
        <w:spacing w:after="0" w:line="240" w:lineRule="auto"/>
        <w:jc w:val="both"/>
        <w:rPr>
          <w:rFonts w:ascii="Tahoma" w:eastAsia="Times New Roman" w:hAnsi="Tahoma" w:cs="Tahoma"/>
          <w:lang w:eastAsia="sl-SI"/>
        </w:rPr>
      </w:pPr>
    </w:p>
    <w:p w14:paraId="414A7F8C" w14:textId="77777777" w:rsidR="00302D6E" w:rsidRPr="00941BDE" w:rsidRDefault="00302D6E" w:rsidP="00647031">
      <w:pPr>
        <w:keepNext/>
        <w:keepLines/>
        <w:spacing w:after="0" w:line="240" w:lineRule="auto"/>
        <w:jc w:val="both"/>
        <w:rPr>
          <w:rFonts w:ascii="Tahoma" w:eastAsia="Times New Roman" w:hAnsi="Tahoma" w:cs="Tahoma"/>
          <w:lang w:eastAsia="sl-SI"/>
        </w:rPr>
      </w:pPr>
    </w:p>
    <w:p w14:paraId="620BEC9B" w14:textId="77777777" w:rsidR="00302D6E" w:rsidRPr="00941BDE" w:rsidRDefault="00302D6E" w:rsidP="00647031">
      <w:pPr>
        <w:keepNext/>
        <w:keepLines/>
        <w:spacing w:after="0" w:line="240" w:lineRule="auto"/>
        <w:jc w:val="both"/>
        <w:rPr>
          <w:rFonts w:ascii="Tahoma" w:eastAsia="Times New Roman" w:hAnsi="Tahoma" w:cs="Tahoma"/>
          <w:lang w:eastAsia="sl-SI"/>
        </w:rPr>
      </w:pPr>
    </w:p>
    <w:p w14:paraId="7E80F2D6" w14:textId="77777777" w:rsidR="00302D6E" w:rsidRPr="00941BDE" w:rsidRDefault="00302D6E" w:rsidP="00647031">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33F0F79A" w14:textId="77777777" w:rsidR="00302D6E" w:rsidRPr="00941BDE" w:rsidRDefault="00302D6E" w:rsidP="00647031">
      <w:pPr>
        <w:keepNext/>
        <w:keepLines/>
        <w:autoSpaceDE w:val="0"/>
        <w:autoSpaceDN w:val="0"/>
        <w:adjustRightInd w:val="0"/>
        <w:spacing w:after="0" w:line="240" w:lineRule="auto"/>
        <w:jc w:val="both"/>
        <w:rPr>
          <w:rFonts w:ascii="Tahoma" w:eastAsia="Times New Roman" w:hAnsi="Tahoma" w:cs="Tahoma"/>
          <w:lang w:eastAsia="sl-SI"/>
        </w:rPr>
      </w:pPr>
    </w:p>
    <w:p w14:paraId="3E578C2A" w14:textId="77777777" w:rsidR="00302D6E" w:rsidRPr="00712BC8" w:rsidRDefault="00302D6E" w:rsidP="00647031">
      <w:pPr>
        <w:keepNext/>
        <w:keepLines/>
        <w:autoSpaceDE w:val="0"/>
        <w:autoSpaceDN w:val="0"/>
        <w:adjustRightInd w:val="0"/>
        <w:spacing w:after="0" w:line="240" w:lineRule="auto"/>
        <w:jc w:val="both"/>
        <w:rPr>
          <w:rFonts w:ascii="Tahoma" w:eastAsia="Times New Roman" w:hAnsi="Tahoma" w:cs="Tahoma"/>
          <w:bCs/>
          <w:lang w:eastAsia="sl-SI"/>
        </w:rPr>
      </w:pPr>
    </w:p>
    <w:p w14:paraId="3FA8EA18" w14:textId="77777777" w:rsidR="00302D6E" w:rsidRPr="00712BC8" w:rsidRDefault="00302D6E" w:rsidP="00647031">
      <w:pPr>
        <w:keepNext/>
        <w:keepLines/>
        <w:autoSpaceDE w:val="0"/>
        <w:autoSpaceDN w:val="0"/>
        <w:adjustRightInd w:val="0"/>
        <w:spacing w:after="0" w:line="240" w:lineRule="auto"/>
        <w:jc w:val="both"/>
        <w:rPr>
          <w:rFonts w:ascii="Tahoma" w:eastAsia="Times New Roman" w:hAnsi="Tahoma" w:cs="Tahoma"/>
          <w:bCs/>
          <w:lang w:eastAsia="sl-SI"/>
        </w:rPr>
      </w:pPr>
    </w:p>
    <w:p w14:paraId="4E297575" w14:textId="77777777" w:rsidR="00302D6E" w:rsidRPr="00712BC8" w:rsidRDefault="00302D6E" w:rsidP="00647031">
      <w:pPr>
        <w:keepNext/>
        <w:keepLines/>
        <w:autoSpaceDE w:val="0"/>
        <w:autoSpaceDN w:val="0"/>
        <w:adjustRightInd w:val="0"/>
        <w:spacing w:after="0" w:line="240" w:lineRule="auto"/>
        <w:jc w:val="both"/>
        <w:rPr>
          <w:rFonts w:ascii="Tahoma" w:eastAsia="Times New Roman" w:hAnsi="Tahoma" w:cs="Tahoma"/>
          <w:bCs/>
          <w:lang w:eastAsia="sl-SI"/>
        </w:rPr>
      </w:pPr>
    </w:p>
    <w:p w14:paraId="278BE212" w14:textId="77777777" w:rsidR="000E20A0" w:rsidRPr="00376D1A" w:rsidRDefault="000E20A0" w:rsidP="00647031">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3C6C9AD7" w14:textId="77777777" w:rsidR="000E20A0" w:rsidRPr="00712BC8" w:rsidRDefault="000E20A0" w:rsidP="00647031">
      <w:pPr>
        <w:keepNext/>
        <w:keepLines/>
        <w:spacing w:after="0" w:line="240" w:lineRule="auto"/>
        <w:ind w:left="5670"/>
        <w:jc w:val="both"/>
        <w:rPr>
          <w:rFonts w:ascii="Tahoma" w:eastAsia="Times New Roman" w:hAnsi="Tahoma" w:cs="Tahoma"/>
          <w:lang w:eastAsia="sl-SI"/>
        </w:rPr>
      </w:pPr>
      <w:proofErr w:type="spellStart"/>
      <w:r w:rsidRPr="00376D1A">
        <w:rPr>
          <w:rFonts w:ascii="Tahoma" w:eastAsia="Times New Roman" w:hAnsi="Tahoma" w:cs="Tahoma"/>
          <w:bCs/>
          <w:lang w:eastAsia="sl-SI"/>
        </w:rPr>
        <w:t>l.r</w:t>
      </w:r>
      <w:proofErr w:type="spellEnd"/>
      <w:r w:rsidRPr="00376D1A">
        <w:rPr>
          <w:rFonts w:ascii="Tahoma" w:eastAsia="Times New Roman" w:hAnsi="Tahoma" w:cs="Tahoma"/>
          <w:bCs/>
          <w:lang w:eastAsia="sl-SI"/>
        </w:rPr>
        <w:t>. Krištof MLAKAR</w:t>
      </w:r>
    </w:p>
    <w:p w14:paraId="2D7CFCD4"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2EFC18E0" w14:textId="77777777" w:rsidR="00302D6E" w:rsidRPr="00712BC8" w:rsidRDefault="00302D6E" w:rsidP="00647031">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18530445" w14:textId="77777777" w:rsidR="00302D6E" w:rsidRPr="00712BC8" w:rsidRDefault="00302D6E" w:rsidP="00647031">
      <w:pPr>
        <w:keepNext/>
        <w:keepLines/>
        <w:spacing w:after="0" w:line="240" w:lineRule="auto"/>
        <w:jc w:val="both"/>
        <w:rPr>
          <w:rFonts w:ascii="Tahoma" w:eastAsia="Times New Roman" w:hAnsi="Tahoma" w:cs="Tahoma"/>
          <w:b/>
          <w:lang w:eastAsia="sl-SI"/>
        </w:rPr>
      </w:pPr>
    </w:p>
    <w:p w14:paraId="43D79C10" w14:textId="77777777" w:rsidR="00302D6E" w:rsidRPr="00FE3E46" w:rsidRDefault="00302D6E" w:rsidP="00647031">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418AF937" w14:textId="77777777" w:rsidR="00302D6E" w:rsidRPr="00712BC8" w:rsidRDefault="00302D6E" w:rsidP="00647031">
      <w:pPr>
        <w:keepNext/>
        <w:keepLines/>
        <w:spacing w:after="0" w:line="240" w:lineRule="auto"/>
        <w:jc w:val="both"/>
        <w:rPr>
          <w:rFonts w:ascii="Tahoma" w:eastAsia="Times New Roman" w:hAnsi="Tahoma" w:cs="Tahoma"/>
          <w:b/>
          <w:lang w:eastAsia="sl-SI"/>
        </w:rPr>
      </w:pPr>
    </w:p>
    <w:p w14:paraId="0B877FEF" w14:textId="5771D750" w:rsidR="00597F39" w:rsidRPr="00B64A3F" w:rsidRDefault="00CA6D4D" w:rsidP="00647031">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 xml:space="preserve">Predmet javnega naročila </w:t>
      </w:r>
      <w:r w:rsidR="00B7629F" w:rsidRPr="00CA6D4D">
        <w:rPr>
          <w:rFonts w:ascii="Tahoma" w:eastAsia="Times New Roman" w:hAnsi="Tahoma" w:cs="Tahoma"/>
          <w:lang w:eastAsia="sl-SI"/>
        </w:rPr>
        <w:t xml:space="preserve">je </w:t>
      </w:r>
      <w:r w:rsidR="00B7629F">
        <w:rPr>
          <w:rFonts w:ascii="Tahoma" w:eastAsia="Times New Roman" w:hAnsi="Tahoma" w:cs="Tahoma"/>
          <w:lang w:eastAsia="sl-SI"/>
        </w:rPr>
        <w:t>izbira izvajalca za</w:t>
      </w:r>
      <w:r w:rsidRPr="00CA6D4D">
        <w:rPr>
          <w:rFonts w:ascii="Tahoma" w:eastAsia="Times New Roman" w:hAnsi="Tahoma" w:cs="Tahoma"/>
          <w:lang w:eastAsia="sl-SI"/>
        </w:rPr>
        <w:t xml:space="preserve"> </w:t>
      </w:r>
      <w:r w:rsidR="00B7629F">
        <w:rPr>
          <w:rFonts w:ascii="Tahoma" w:eastAsia="Times New Roman" w:hAnsi="Tahoma" w:cs="Tahoma"/>
          <w:lang w:eastAsia="sl-SI"/>
        </w:rPr>
        <w:t>d</w:t>
      </w:r>
      <w:r w:rsidR="00AF0D71">
        <w:rPr>
          <w:rFonts w:ascii="Tahoma" w:eastAsia="Times New Roman" w:hAnsi="Tahoma" w:cs="Tahoma"/>
          <w:lang w:eastAsia="sl-SI"/>
        </w:rPr>
        <w:t>obav</w:t>
      </w:r>
      <w:r w:rsidR="00B7629F">
        <w:rPr>
          <w:rFonts w:ascii="Tahoma" w:eastAsia="Times New Roman" w:hAnsi="Tahoma" w:cs="Tahoma"/>
          <w:lang w:eastAsia="sl-SI"/>
        </w:rPr>
        <w:t>o</w:t>
      </w:r>
      <w:r w:rsidR="00AF0D71">
        <w:rPr>
          <w:rFonts w:ascii="Tahoma" w:eastAsia="Times New Roman" w:hAnsi="Tahoma" w:cs="Tahoma"/>
          <w:lang w:eastAsia="sl-SI"/>
        </w:rPr>
        <w:t xml:space="preserve"> </w:t>
      </w:r>
      <w:r w:rsidR="00BA2DA9">
        <w:rPr>
          <w:rFonts w:ascii="Tahoma" w:eastAsia="Times New Roman" w:hAnsi="Tahoma" w:cs="Tahoma"/>
          <w:lang w:eastAsia="sl-SI"/>
        </w:rPr>
        <w:t>osebne varovalne opreme</w:t>
      </w:r>
      <w:r w:rsidR="00AF0D71">
        <w:rPr>
          <w:rFonts w:ascii="Tahoma" w:eastAsia="Times New Roman" w:hAnsi="Tahoma" w:cs="Tahoma"/>
          <w:lang w:eastAsia="sl-SI"/>
        </w:rPr>
        <w:t xml:space="preserve"> po sklopih</w:t>
      </w:r>
      <w:r w:rsidRPr="00CA6D4D">
        <w:rPr>
          <w:rFonts w:ascii="Tahoma" w:eastAsia="Times New Roman" w:hAnsi="Tahoma" w:cs="Tahoma"/>
          <w:lang w:eastAsia="sl-SI"/>
        </w:rPr>
        <w:t xml:space="preserve">« </w:t>
      </w:r>
      <w:r w:rsidR="0061427B" w:rsidRPr="00CB257C">
        <w:rPr>
          <w:rFonts w:ascii="Tahoma" w:eastAsia="Times New Roman" w:hAnsi="Tahoma" w:cs="Tahoma"/>
          <w:lang w:eastAsia="sl-SI"/>
        </w:rPr>
        <w:t>in sicer od</w:t>
      </w:r>
      <w:r w:rsidR="0061427B">
        <w:rPr>
          <w:rFonts w:ascii="Tahoma" w:eastAsia="Times New Roman" w:hAnsi="Tahoma" w:cs="Tahoma"/>
          <w:lang w:eastAsia="sl-SI"/>
        </w:rPr>
        <w:t xml:space="preserve"> dneva</w:t>
      </w:r>
      <w:r w:rsidR="0061427B" w:rsidRPr="00CB257C">
        <w:rPr>
          <w:rFonts w:ascii="Tahoma" w:eastAsia="Times New Roman" w:hAnsi="Tahoma" w:cs="Tahoma"/>
          <w:lang w:eastAsia="sl-SI"/>
        </w:rPr>
        <w:t xml:space="preserve"> </w:t>
      </w:r>
      <w:r w:rsidR="0061427B">
        <w:rPr>
          <w:rFonts w:ascii="Tahoma" w:eastAsia="Times New Roman" w:hAnsi="Tahoma" w:cs="Tahoma"/>
          <w:lang w:eastAsia="sl-SI"/>
        </w:rPr>
        <w:t xml:space="preserve">sklenitve </w:t>
      </w:r>
      <w:r w:rsidR="0061427B" w:rsidRPr="00CB257C">
        <w:rPr>
          <w:rFonts w:ascii="Tahoma" w:eastAsia="Times New Roman" w:hAnsi="Tahoma" w:cs="Tahoma"/>
          <w:lang w:eastAsia="sl-SI"/>
        </w:rPr>
        <w:t xml:space="preserve">okvirnega sporazuma </w:t>
      </w:r>
      <w:r w:rsidR="0061427B" w:rsidRPr="001C37F1">
        <w:rPr>
          <w:rFonts w:ascii="Tahoma" w:eastAsia="Times New Roman" w:hAnsi="Tahoma" w:cs="Tahoma"/>
          <w:lang w:eastAsia="sl-SI"/>
        </w:rPr>
        <w:t xml:space="preserve">do vključno </w:t>
      </w:r>
      <w:r w:rsidR="0024704E">
        <w:rPr>
          <w:rFonts w:ascii="Tahoma" w:eastAsia="Times New Roman" w:hAnsi="Tahoma" w:cs="Tahoma"/>
          <w:lang w:eastAsia="sl-SI"/>
        </w:rPr>
        <w:t>2</w:t>
      </w:r>
      <w:r w:rsidR="0061427B">
        <w:rPr>
          <w:rFonts w:ascii="Tahoma" w:eastAsia="Times New Roman" w:hAnsi="Tahoma" w:cs="Tahoma"/>
          <w:lang w:eastAsia="sl-SI"/>
        </w:rPr>
        <w:t xml:space="preserve">1. </w:t>
      </w:r>
      <w:r w:rsidR="0024704E">
        <w:rPr>
          <w:rFonts w:ascii="Tahoma" w:eastAsia="Times New Roman" w:hAnsi="Tahoma" w:cs="Tahoma"/>
          <w:lang w:eastAsia="sl-SI"/>
        </w:rPr>
        <w:t>8</w:t>
      </w:r>
      <w:r w:rsidR="0061427B">
        <w:rPr>
          <w:rFonts w:ascii="Tahoma" w:eastAsia="Times New Roman" w:hAnsi="Tahoma" w:cs="Tahoma"/>
          <w:lang w:eastAsia="sl-SI"/>
        </w:rPr>
        <w:t>. 202</w:t>
      </w:r>
      <w:r w:rsidR="00B51708">
        <w:rPr>
          <w:rFonts w:ascii="Tahoma" w:eastAsia="Times New Roman" w:hAnsi="Tahoma" w:cs="Tahoma"/>
          <w:lang w:eastAsia="sl-SI"/>
        </w:rPr>
        <w:t>7</w:t>
      </w:r>
      <w:r w:rsidR="0061427B">
        <w:rPr>
          <w:rFonts w:ascii="Tahoma" w:eastAsia="Times New Roman" w:hAnsi="Tahoma" w:cs="Tahoma"/>
          <w:lang w:eastAsia="sl-SI"/>
        </w:rPr>
        <w:t xml:space="preserve"> </w:t>
      </w:r>
      <w:r w:rsidR="0061427B" w:rsidRPr="00CB257C">
        <w:rPr>
          <w:rFonts w:ascii="Tahoma" w:eastAsia="Times New Roman" w:hAnsi="Tahoma" w:cs="Tahoma"/>
          <w:lang w:eastAsia="sl-SI"/>
        </w:rPr>
        <w:t xml:space="preserve">oziroma do izčrpanja </w:t>
      </w:r>
      <w:r w:rsidR="0061427B">
        <w:rPr>
          <w:rFonts w:ascii="Tahoma" w:eastAsia="Times New Roman" w:hAnsi="Tahoma" w:cs="Tahoma"/>
          <w:lang w:eastAsia="sl-SI"/>
        </w:rPr>
        <w:t xml:space="preserve">ocenjene </w:t>
      </w:r>
      <w:r w:rsidR="0061427B" w:rsidRPr="00CB257C">
        <w:rPr>
          <w:rFonts w:ascii="Tahoma" w:eastAsia="Times New Roman" w:hAnsi="Tahoma" w:cs="Tahoma"/>
          <w:lang w:eastAsia="sl-SI"/>
        </w:rPr>
        <w:t>vrednosti iz prvega odstavka 4. člena okvirnega sporazuma, kar nastopi prej</w:t>
      </w:r>
      <w:r w:rsidR="00597F39" w:rsidRPr="00EA0465">
        <w:rPr>
          <w:rFonts w:ascii="Tahoma" w:eastAsia="Times New Roman" w:hAnsi="Tahoma" w:cs="Tahoma"/>
          <w:lang w:eastAsia="sl-SI"/>
        </w:rPr>
        <w:t>.</w:t>
      </w:r>
    </w:p>
    <w:p w14:paraId="6843BC34" w14:textId="77777777" w:rsidR="00CA6D4D" w:rsidRPr="00CA6D4D" w:rsidRDefault="00CA6D4D" w:rsidP="00647031">
      <w:pPr>
        <w:keepNext/>
        <w:keepLines/>
        <w:spacing w:after="0" w:line="240" w:lineRule="auto"/>
        <w:jc w:val="both"/>
        <w:rPr>
          <w:rFonts w:ascii="Tahoma" w:eastAsia="Times New Roman" w:hAnsi="Tahoma" w:cs="Tahoma"/>
          <w:lang w:eastAsia="sl-SI"/>
        </w:rPr>
      </w:pPr>
    </w:p>
    <w:p w14:paraId="09980291" w14:textId="77777777" w:rsidR="00CA6D4D" w:rsidRPr="00CA6D4D" w:rsidRDefault="00CA6D4D" w:rsidP="00647031">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razdeljen na naslednje sklope:</w:t>
      </w:r>
    </w:p>
    <w:p w14:paraId="5FB00FA1" w14:textId="6BF2DFEA" w:rsidR="00B51708" w:rsidRPr="00F97E51" w:rsidRDefault="00B51708" w:rsidP="00B51708">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1. (D.)</w:t>
      </w:r>
      <w:r w:rsidRPr="00F97E51">
        <w:rPr>
          <w:rFonts w:ascii="Tahoma" w:eastAsia="Times New Roman" w:hAnsi="Tahoma" w:cs="Tahoma"/>
          <w:b/>
          <w:lang w:eastAsia="sl-SI"/>
        </w:rPr>
        <w:t>: EX oprema</w:t>
      </w:r>
      <w:r>
        <w:rPr>
          <w:rFonts w:ascii="Tahoma" w:eastAsia="Times New Roman" w:hAnsi="Tahoma" w:cs="Tahoma"/>
          <w:b/>
          <w:lang w:eastAsia="sl-SI"/>
        </w:rPr>
        <w:t xml:space="preserve"> (v nadaljevanju: 4. sklop: EX oprema)</w:t>
      </w:r>
    </w:p>
    <w:p w14:paraId="42437D91" w14:textId="4ABB10C0" w:rsidR="00B51708" w:rsidRPr="00F97E51" w:rsidRDefault="00B51708" w:rsidP="00B51708">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2. (E.)</w:t>
      </w:r>
      <w:r w:rsidRPr="00F97E51">
        <w:rPr>
          <w:rFonts w:ascii="Tahoma" w:eastAsia="Times New Roman" w:hAnsi="Tahoma" w:cs="Tahoma"/>
          <w:b/>
          <w:lang w:eastAsia="sl-SI"/>
        </w:rPr>
        <w:t>: Bunde, obleke dežne, plašči</w:t>
      </w:r>
      <w:r>
        <w:rPr>
          <w:rFonts w:ascii="Tahoma" w:eastAsia="Times New Roman" w:hAnsi="Tahoma" w:cs="Tahoma"/>
          <w:b/>
          <w:lang w:eastAsia="sl-SI"/>
        </w:rPr>
        <w:t xml:space="preserve"> (v nadaljevanju: 5. sklop: </w:t>
      </w:r>
      <w:r w:rsidRPr="00F97E51">
        <w:rPr>
          <w:rFonts w:ascii="Tahoma" w:eastAsia="Times New Roman" w:hAnsi="Tahoma" w:cs="Tahoma"/>
          <w:b/>
          <w:lang w:eastAsia="sl-SI"/>
        </w:rPr>
        <w:t>Bunde, obleke dežne, plašči</w:t>
      </w:r>
      <w:r>
        <w:rPr>
          <w:rFonts w:ascii="Tahoma" w:eastAsia="Times New Roman" w:hAnsi="Tahoma" w:cs="Tahoma"/>
          <w:b/>
          <w:lang w:eastAsia="sl-SI"/>
        </w:rPr>
        <w:t>)</w:t>
      </w:r>
    </w:p>
    <w:p w14:paraId="6EE59828" w14:textId="2FDF4EF9" w:rsidR="00B51708" w:rsidRPr="00F97E51" w:rsidRDefault="00B51708" w:rsidP="00B51708">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3. (H.)</w:t>
      </w:r>
      <w:r w:rsidRPr="00F97E51">
        <w:rPr>
          <w:rFonts w:ascii="Tahoma" w:eastAsia="Times New Roman" w:hAnsi="Tahoma" w:cs="Tahoma"/>
          <w:b/>
          <w:lang w:eastAsia="sl-SI"/>
        </w:rPr>
        <w:t>: Obleke za teren</w:t>
      </w:r>
      <w:r>
        <w:rPr>
          <w:rFonts w:ascii="Tahoma" w:eastAsia="Times New Roman" w:hAnsi="Tahoma" w:cs="Tahoma"/>
          <w:b/>
          <w:lang w:eastAsia="sl-SI"/>
        </w:rPr>
        <w:t xml:space="preserve"> (v nadaljevanju: 8. sklop: </w:t>
      </w:r>
      <w:r w:rsidRPr="00F97E51">
        <w:rPr>
          <w:rFonts w:ascii="Tahoma" w:eastAsia="Times New Roman" w:hAnsi="Tahoma" w:cs="Tahoma"/>
          <w:b/>
          <w:lang w:eastAsia="sl-SI"/>
        </w:rPr>
        <w:t>Obleke za teren</w:t>
      </w:r>
      <w:r>
        <w:rPr>
          <w:rFonts w:ascii="Tahoma" w:eastAsia="Times New Roman" w:hAnsi="Tahoma" w:cs="Tahoma"/>
          <w:b/>
          <w:lang w:eastAsia="sl-SI"/>
        </w:rPr>
        <w:t>)</w:t>
      </w:r>
    </w:p>
    <w:p w14:paraId="7D340220" w14:textId="057E78BC" w:rsidR="00B51708" w:rsidRPr="00F97E51" w:rsidRDefault="00B51708" w:rsidP="00B51708">
      <w:pPr>
        <w:keepNext/>
        <w:keepLines/>
        <w:spacing w:after="0" w:line="240" w:lineRule="auto"/>
        <w:ind w:right="424"/>
        <w:jc w:val="both"/>
        <w:rPr>
          <w:rFonts w:ascii="Tahoma" w:eastAsia="Times New Roman" w:hAnsi="Tahoma" w:cs="Tahoma"/>
          <w:b/>
          <w:lang w:eastAsia="sl-SI"/>
        </w:rPr>
      </w:pPr>
      <w:r>
        <w:rPr>
          <w:rFonts w:ascii="Tahoma" w:eastAsia="Times New Roman" w:hAnsi="Tahoma" w:cs="Tahoma"/>
          <w:b/>
          <w:lang w:eastAsia="sl-SI"/>
        </w:rPr>
        <w:t>4. (I.)</w:t>
      </w:r>
      <w:r w:rsidRPr="00F97E51">
        <w:rPr>
          <w:rFonts w:ascii="Tahoma" w:eastAsia="Times New Roman" w:hAnsi="Tahoma" w:cs="Tahoma"/>
          <w:b/>
          <w:lang w:eastAsia="sl-SI"/>
        </w:rPr>
        <w:t>: Zaščita glave in višina</w:t>
      </w:r>
      <w:r>
        <w:rPr>
          <w:rFonts w:ascii="Tahoma" w:eastAsia="Times New Roman" w:hAnsi="Tahoma" w:cs="Tahoma"/>
          <w:b/>
          <w:lang w:eastAsia="sl-SI"/>
        </w:rPr>
        <w:t xml:space="preserve"> (v nadaljevanju: 9. sklop: </w:t>
      </w:r>
      <w:r w:rsidRPr="00F97E51">
        <w:rPr>
          <w:rFonts w:ascii="Tahoma" w:eastAsia="Times New Roman" w:hAnsi="Tahoma" w:cs="Tahoma"/>
          <w:b/>
          <w:lang w:eastAsia="sl-SI"/>
        </w:rPr>
        <w:t>Zaščita glave in višina</w:t>
      </w:r>
      <w:r>
        <w:rPr>
          <w:rFonts w:ascii="Tahoma" w:eastAsia="Times New Roman" w:hAnsi="Tahoma" w:cs="Tahoma"/>
          <w:b/>
          <w:lang w:eastAsia="sl-SI"/>
        </w:rPr>
        <w:t>)</w:t>
      </w:r>
    </w:p>
    <w:p w14:paraId="2963E61E" w14:textId="77777777" w:rsidR="00CA6D4D" w:rsidRPr="00CA6D4D" w:rsidRDefault="00CA6D4D" w:rsidP="00647031">
      <w:pPr>
        <w:keepNext/>
        <w:keepLines/>
        <w:spacing w:after="0" w:line="240" w:lineRule="auto"/>
        <w:jc w:val="both"/>
        <w:rPr>
          <w:rFonts w:ascii="Tahoma" w:eastAsia="Times New Roman" w:hAnsi="Tahoma" w:cs="Tahoma"/>
          <w:lang w:eastAsia="sl-SI"/>
        </w:rPr>
      </w:pPr>
    </w:p>
    <w:p w14:paraId="69112A58" w14:textId="77777777" w:rsidR="00B7629F" w:rsidRPr="00CA6D4D" w:rsidRDefault="00B7629F" w:rsidP="00B7629F">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 xml:space="preserve">Predmet javnega naročila je podrobno opredeljen </w:t>
      </w:r>
      <w:r>
        <w:rPr>
          <w:rFonts w:ascii="Tahoma" w:eastAsia="Times New Roman" w:hAnsi="Tahoma" w:cs="Tahoma"/>
          <w:lang w:eastAsia="sl-SI"/>
        </w:rPr>
        <w:t xml:space="preserve">v </w:t>
      </w:r>
      <w:r w:rsidRPr="00805FAA">
        <w:rPr>
          <w:rFonts w:ascii="Tahoma" w:eastAsia="Times New Roman" w:hAnsi="Tahoma" w:cs="Tahoma"/>
          <w:lang w:eastAsia="sl-SI"/>
        </w:rPr>
        <w:t>ponudbenem predračunu za posamezni sklop predmeta javnega naročila, ki je kot priloga sestavni del razpisne dokumentacije.</w:t>
      </w:r>
      <w:r w:rsidRPr="00CA6D4D">
        <w:rPr>
          <w:rFonts w:ascii="Tahoma" w:eastAsia="Times New Roman" w:hAnsi="Tahoma" w:cs="Tahoma"/>
          <w:lang w:eastAsia="sl-SI"/>
        </w:rPr>
        <w:t xml:space="preserve"> </w:t>
      </w:r>
    </w:p>
    <w:p w14:paraId="52926A87" w14:textId="77777777" w:rsidR="00B7629F" w:rsidRPr="00CA6D4D" w:rsidRDefault="00B7629F" w:rsidP="00B7629F">
      <w:pPr>
        <w:keepNext/>
        <w:keepLines/>
        <w:spacing w:after="0" w:line="240" w:lineRule="auto"/>
        <w:jc w:val="both"/>
        <w:rPr>
          <w:rFonts w:ascii="Tahoma" w:eastAsia="Times New Roman" w:hAnsi="Tahoma" w:cs="Tahoma"/>
          <w:lang w:eastAsia="sl-SI"/>
        </w:rPr>
      </w:pPr>
    </w:p>
    <w:p w14:paraId="560DA0D9" w14:textId="77777777" w:rsidR="00B7629F" w:rsidRPr="00CA6D4D" w:rsidRDefault="00B7629F" w:rsidP="00B7629F">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 xml:space="preserve">Ponujeni predmet javnega naročila mora izpolnjevati ali presegati obvezne minimalne tehnične zahteve, ki so navedene v </w:t>
      </w:r>
      <w:r>
        <w:rPr>
          <w:rFonts w:ascii="Tahoma" w:eastAsia="Times New Roman" w:hAnsi="Tahoma" w:cs="Tahoma"/>
          <w:lang w:eastAsia="sl-SI"/>
        </w:rPr>
        <w:t>ponudbenem predračunu</w:t>
      </w:r>
      <w:r w:rsidRPr="00805FAA">
        <w:rPr>
          <w:rFonts w:ascii="Tahoma" w:eastAsia="Times New Roman" w:hAnsi="Tahoma" w:cs="Tahoma"/>
          <w:lang w:eastAsia="sl-SI"/>
        </w:rPr>
        <w:t>. V primeru, da ponujeni predmeti ne bodo izpolnjevali minimalnih tehničnih zahtev, bo naročnik tako ponudbo kot neprimerno izločil iz nadaljnje obravnave.</w:t>
      </w:r>
    </w:p>
    <w:p w14:paraId="5BA18AE7" w14:textId="27E75065" w:rsidR="008A58E8" w:rsidRPr="005C1969" w:rsidRDefault="008A58E8" w:rsidP="00647031">
      <w:pPr>
        <w:keepNext/>
        <w:keepLines/>
        <w:spacing w:after="0" w:line="240" w:lineRule="auto"/>
        <w:jc w:val="both"/>
        <w:rPr>
          <w:rFonts w:ascii="Tahoma" w:eastAsia="Times New Roman" w:hAnsi="Tahoma" w:cs="Tahoma"/>
          <w:lang w:eastAsia="sl-SI"/>
        </w:rPr>
      </w:pPr>
    </w:p>
    <w:p w14:paraId="63FA6AC1" w14:textId="380EB2C4" w:rsidR="00BA2DA9" w:rsidRPr="005C1969" w:rsidRDefault="00BA2DA9" w:rsidP="005C1969">
      <w:pPr>
        <w:keepNext/>
        <w:keepLines/>
        <w:spacing w:after="0" w:line="240" w:lineRule="auto"/>
        <w:jc w:val="both"/>
        <w:rPr>
          <w:rFonts w:ascii="Tahoma" w:eastAsia="Times New Roman" w:hAnsi="Tahoma" w:cs="Tahoma"/>
          <w:lang w:eastAsia="sl-SI"/>
        </w:rPr>
      </w:pPr>
      <w:r w:rsidRPr="005C1969">
        <w:rPr>
          <w:rFonts w:ascii="Tahoma" w:eastAsia="Times New Roman" w:hAnsi="Tahoma" w:cs="Tahoma"/>
          <w:lang w:eastAsia="sl-SI"/>
        </w:rPr>
        <w:t xml:space="preserve">Naročnik v predhodno izvedenem </w:t>
      </w:r>
      <w:r w:rsidR="005C1969" w:rsidRPr="005C1969">
        <w:rPr>
          <w:rFonts w:ascii="Tahoma" w:eastAsia="Times New Roman" w:hAnsi="Tahoma" w:cs="Tahoma"/>
          <w:lang w:eastAsia="sl-SI"/>
        </w:rPr>
        <w:t xml:space="preserve">odprtem </w:t>
      </w:r>
      <w:r w:rsidRPr="005C1969">
        <w:rPr>
          <w:rFonts w:ascii="Tahoma" w:eastAsia="Times New Roman" w:hAnsi="Tahoma" w:cs="Tahoma"/>
          <w:lang w:eastAsia="sl-SI"/>
        </w:rPr>
        <w:t xml:space="preserve">postopku št. </w:t>
      </w:r>
      <w:r w:rsidR="005C1969" w:rsidRPr="005C1969">
        <w:rPr>
          <w:rFonts w:ascii="Tahoma" w:eastAsia="Times New Roman" w:hAnsi="Tahoma" w:cs="Tahoma"/>
          <w:lang w:eastAsia="sl-SI"/>
        </w:rPr>
        <w:t>ENLJ-VOD-VPD-30/25</w:t>
      </w:r>
      <w:r w:rsidRPr="005C1969">
        <w:rPr>
          <w:rFonts w:ascii="Tahoma" w:eastAsia="Times New Roman" w:hAnsi="Tahoma" w:cs="Tahoma"/>
          <w:lang w:eastAsia="sl-SI"/>
        </w:rPr>
        <w:t xml:space="preserve"> za </w:t>
      </w:r>
      <w:r w:rsidR="005C1969" w:rsidRPr="005C1969">
        <w:rPr>
          <w:rFonts w:ascii="Tahoma" w:eastAsia="Times New Roman" w:hAnsi="Tahoma" w:cs="Tahoma"/>
          <w:lang w:eastAsia="sl-SI"/>
        </w:rPr>
        <w:t>4</w:t>
      </w:r>
      <w:r w:rsidRPr="005C1969">
        <w:rPr>
          <w:rFonts w:ascii="Tahoma" w:eastAsia="Times New Roman" w:hAnsi="Tahoma" w:cs="Tahoma"/>
          <w:lang w:eastAsia="sl-SI"/>
        </w:rPr>
        <w:t>. sklop</w:t>
      </w:r>
      <w:r w:rsidR="005C1969" w:rsidRPr="005C1969">
        <w:rPr>
          <w:rFonts w:ascii="Tahoma" w:eastAsia="Times New Roman" w:hAnsi="Tahoma" w:cs="Tahoma"/>
          <w:lang w:eastAsia="sl-SI"/>
        </w:rPr>
        <w:t>, 5. sklop, 8. sklop in 9. sklop</w:t>
      </w:r>
      <w:r w:rsidRPr="005C1969">
        <w:rPr>
          <w:rFonts w:ascii="Tahoma" w:eastAsia="Times New Roman" w:hAnsi="Tahoma" w:cs="Tahoma"/>
          <w:lang w:eastAsia="sl-SI"/>
        </w:rPr>
        <w:t xml:space="preserve"> ni pridobil dopustne ponudbe. </w:t>
      </w:r>
    </w:p>
    <w:p w14:paraId="7003FC7E" w14:textId="77777777" w:rsidR="00BA2DA9" w:rsidRPr="009F0FB2" w:rsidRDefault="00BA2DA9" w:rsidP="00647031">
      <w:pPr>
        <w:keepNext/>
        <w:keepLines/>
        <w:spacing w:after="0" w:line="240" w:lineRule="auto"/>
        <w:jc w:val="both"/>
        <w:rPr>
          <w:rFonts w:ascii="Tahoma" w:hAnsi="Tahoma" w:cs="Tahoma"/>
        </w:rPr>
      </w:pPr>
    </w:p>
    <w:p w14:paraId="5F5AA90A" w14:textId="77777777" w:rsidR="00302D6E" w:rsidRPr="00712BC8" w:rsidRDefault="00302D6E" w:rsidP="00647031">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3413DEC4"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7955E1E3" w14:textId="5FB28C1D" w:rsidR="00CA6D4D" w:rsidRPr="00CA6D4D" w:rsidRDefault="008A2E30" w:rsidP="00647031">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BA2DA9">
        <w:rPr>
          <w:rFonts w:ascii="Tahoma" w:eastAsia="Times New Roman" w:hAnsi="Tahoma" w:cs="Tahoma"/>
          <w:noProof/>
          <w:lang w:eastAsia="sl-SI"/>
        </w:rPr>
        <w:t>ENLJ-VOD-VPD-284/25</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AF0D71">
        <w:rPr>
          <w:rFonts w:ascii="Tahoma" w:eastAsia="Times New Roman" w:hAnsi="Tahoma" w:cs="Tahoma"/>
          <w:lang w:eastAsia="sl-SI"/>
        </w:rPr>
        <w:t xml:space="preserve">Dobavo </w:t>
      </w:r>
      <w:r w:rsidR="00BA2DA9">
        <w:rPr>
          <w:rFonts w:ascii="Tahoma" w:eastAsia="Times New Roman" w:hAnsi="Tahoma" w:cs="Tahoma"/>
          <w:lang w:eastAsia="sl-SI"/>
        </w:rPr>
        <w:t>osebne varovalne opreme</w:t>
      </w:r>
      <w:r w:rsidR="00AF0D71">
        <w:rPr>
          <w:rFonts w:ascii="Tahoma" w:eastAsia="Times New Roman" w:hAnsi="Tahoma" w:cs="Tahoma"/>
          <w:lang w:eastAsia="sl-SI"/>
        </w:rPr>
        <w:t xml:space="preserve"> po sklopih</w:t>
      </w:r>
      <w:r w:rsidR="00B35FC8" w:rsidRPr="00F76312">
        <w:rPr>
          <w:rFonts w:ascii="Tahoma" w:eastAsia="Times New Roman" w:hAnsi="Tahoma" w:cs="Tahoma"/>
          <w:color w:val="000000"/>
          <w:lang w:eastAsia="sl-SI"/>
        </w:rPr>
        <w:t xml:space="preserve">« </w:t>
      </w:r>
      <w:r w:rsidR="00B7629F" w:rsidRPr="00F76312">
        <w:rPr>
          <w:rFonts w:ascii="Tahoma" w:eastAsia="Times New Roman" w:hAnsi="Tahoma" w:cs="Tahoma"/>
          <w:lang w:eastAsia="sl-SI"/>
        </w:rPr>
        <w:t xml:space="preserve">na JAVNI HOLDING Ljubljana, d.o.o., Verovškova ulica 70, 1000 Ljubljana. </w:t>
      </w:r>
      <w:r w:rsidR="00B7629F" w:rsidRPr="00CA6D4D">
        <w:rPr>
          <w:rFonts w:ascii="Tahoma" w:eastAsia="Times New Roman" w:hAnsi="Tahoma" w:cs="Tahoma"/>
          <w:lang w:eastAsia="sl-SI"/>
        </w:rPr>
        <w:t>Okvirni sporazum za posamezni sklop z izbranim ponudnikom podpiše naročnik</w:t>
      </w:r>
      <w:r w:rsidRPr="00F76312">
        <w:rPr>
          <w:rFonts w:ascii="Tahoma" w:eastAsia="Times New Roman" w:hAnsi="Tahoma" w:cs="Tahoma"/>
          <w:lang w:eastAsia="sl-SI"/>
        </w:rPr>
        <w:t>.</w:t>
      </w:r>
    </w:p>
    <w:p w14:paraId="6EC7B5C0" w14:textId="77777777" w:rsidR="00F76312" w:rsidRPr="00712BC8" w:rsidRDefault="00F76312" w:rsidP="00647031">
      <w:pPr>
        <w:keepNext/>
        <w:keepLines/>
        <w:spacing w:after="0" w:line="240" w:lineRule="auto"/>
        <w:ind w:right="-2"/>
        <w:jc w:val="both"/>
        <w:rPr>
          <w:rFonts w:ascii="Tahoma" w:eastAsia="Times New Roman" w:hAnsi="Tahoma" w:cs="Tahoma"/>
          <w:lang w:eastAsia="sl-SI"/>
        </w:rPr>
      </w:pPr>
    </w:p>
    <w:p w14:paraId="7E94835A" w14:textId="77777777" w:rsidR="00302D6E" w:rsidRPr="00712BC8" w:rsidRDefault="00302D6E" w:rsidP="00647031">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14:paraId="22801699"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7F63F685" w14:textId="77777777" w:rsidR="00292929" w:rsidRPr="00712BC8" w:rsidRDefault="00292929" w:rsidP="00292929">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38F54A1F" w14:textId="77777777" w:rsidR="00292929" w:rsidRPr="0060556A" w:rsidRDefault="00292929" w:rsidP="00292929">
      <w:pPr>
        <w:keepNext/>
        <w:keepLines/>
        <w:numPr>
          <w:ilvl w:val="0"/>
          <w:numId w:val="6"/>
        </w:numPr>
        <w:spacing w:after="0" w:line="240" w:lineRule="auto"/>
        <w:ind w:left="426" w:hanging="426"/>
        <w:jc w:val="both"/>
        <w:rPr>
          <w:rFonts w:ascii="Tahoma" w:hAnsi="Tahoma" w:cs="Tahoma"/>
        </w:rPr>
      </w:pPr>
      <w:r w:rsidRPr="0060556A">
        <w:rPr>
          <w:rFonts w:ascii="Tahoma" w:hAnsi="Tahoma" w:cs="Tahoma"/>
        </w:rPr>
        <w:t>Zakona o javnem naročanju (Ur. l. RS, št. 91/15</w:t>
      </w:r>
      <w:r w:rsidRPr="0060556A">
        <w:rPr>
          <w:rFonts w:ascii="Tahoma" w:eastAsia="Times New Roman" w:hAnsi="Tahoma" w:cs="Tahoma"/>
          <w:lang w:eastAsia="sl-SI"/>
        </w:rPr>
        <w:t xml:space="preserve"> </w:t>
      </w:r>
      <w:r>
        <w:rPr>
          <w:rFonts w:ascii="Tahoma" w:eastAsia="Times New Roman" w:hAnsi="Tahoma" w:cs="Tahoma"/>
          <w:lang w:eastAsia="sl-SI"/>
        </w:rPr>
        <w:t>s spremembami</w:t>
      </w:r>
      <w:r w:rsidRPr="0060556A">
        <w:rPr>
          <w:rFonts w:ascii="Tahoma" w:hAnsi="Tahoma" w:cs="Tahoma"/>
        </w:rPr>
        <w:t>; v nadaljevanju: ZJN-3),</w:t>
      </w:r>
    </w:p>
    <w:p w14:paraId="35296034" w14:textId="77777777" w:rsidR="00292929" w:rsidRPr="006A2C24" w:rsidRDefault="00292929" w:rsidP="00292929">
      <w:pPr>
        <w:keepNext/>
        <w:keepLines/>
        <w:numPr>
          <w:ilvl w:val="0"/>
          <w:numId w:val="6"/>
        </w:numPr>
        <w:spacing w:after="0" w:line="240" w:lineRule="auto"/>
        <w:ind w:left="426" w:hanging="426"/>
        <w:jc w:val="both"/>
        <w:rPr>
          <w:rFonts w:ascii="Tahoma" w:hAnsi="Tahoma" w:cs="Tahoma"/>
        </w:rPr>
      </w:pPr>
      <w:r w:rsidRPr="006A2C24">
        <w:rPr>
          <w:rFonts w:ascii="Tahoma" w:hAnsi="Tahoma" w:cs="Tahoma"/>
        </w:rPr>
        <w:t xml:space="preserve">Pravilnika </w:t>
      </w:r>
      <w:bookmarkStart w:id="8" w:name="_Hlk197518951"/>
      <w:r w:rsidRPr="006A2C24">
        <w:rPr>
          <w:rFonts w:ascii="Tahoma" w:hAnsi="Tahoma" w:cs="Tahoma"/>
        </w:rPr>
        <w:t>o osebni varovalni opremi, ki jo delavci uporabljajo pri delu (</w:t>
      </w:r>
      <w:proofErr w:type="spellStart"/>
      <w:r w:rsidRPr="006A2C24">
        <w:rPr>
          <w:rFonts w:ascii="Tahoma" w:hAnsi="Tahoma" w:cs="Tahoma"/>
        </w:rPr>
        <w:t>Ur.l</w:t>
      </w:r>
      <w:proofErr w:type="spellEnd"/>
      <w:r w:rsidRPr="006A2C24">
        <w:rPr>
          <w:rFonts w:ascii="Tahoma" w:hAnsi="Tahoma" w:cs="Tahoma"/>
        </w:rPr>
        <w:t>. RS, št. 89/99, 39/05, 43/11 – ZVZD-1 in 181/21)</w:t>
      </w:r>
      <w:bookmarkEnd w:id="8"/>
      <w:r w:rsidRPr="006A2C24">
        <w:rPr>
          <w:rFonts w:ascii="Tahoma" w:hAnsi="Tahoma" w:cs="Tahoma"/>
        </w:rPr>
        <w:t>,</w:t>
      </w:r>
    </w:p>
    <w:p w14:paraId="0F5C75AC" w14:textId="77777777" w:rsidR="00292929" w:rsidRPr="00107DF3" w:rsidRDefault="00292929" w:rsidP="00292929">
      <w:pPr>
        <w:keepNext/>
        <w:keepLines/>
        <w:numPr>
          <w:ilvl w:val="0"/>
          <w:numId w:val="6"/>
        </w:numPr>
        <w:spacing w:after="0" w:line="240" w:lineRule="auto"/>
        <w:ind w:left="426" w:hanging="426"/>
        <w:jc w:val="both"/>
        <w:rPr>
          <w:rFonts w:ascii="Tahoma" w:hAnsi="Tahoma" w:cs="Tahoma"/>
        </w:rPr>
      </w:pPr>
      <w:r w:rsidRPr="00107DF3">
        <w:rPr>
          <w:rFonts w:ascii="Tahoma" w:hAnsi="Tahoma" w:cs="Tahoma"/>
        </w:rPr>
        <w:t>Uredb</w:t>
      </w:r>
      <w:r>
        <w:rPr>
          <w:rFonts w:ascii="Tahoma" w:hAnsi="Tahoma" w:cs="Tahoma"/>
        </w:rPr>
        <w:t>e</w:t>
      </w:r>
      <w:r w:rsidRPr="00107DF3">
        <w:rPr>
          <w:rFonts w:ascii="Tahoma" w:hAnsi="Tahoma" w:cs="Tahoma"/>
        </w:rPr>
        <w:t xml:space="preserve"> o zelenem javnem naročanju (Ur. l. RS</w:t>
      </w:r>
      <w:r>
        <w:rPr>
          <w:rFonts w:ascii="Tahoma" w:hAnsi="Tahoma" w:cs="Tahoma"/>
        </w:rPr>
        <w:t>, št.</w:t>
      </w:r>
      <w:r w:rsidRPr="00107DF3">
        <w:rPr>
          <w:rFonts w:ascii="Tahoma" w:hAnsi="Tahoma" w:cs="Tahoma"/>
        </w:rPr>
        <w:t xml:space="preserve"> 51/17</w:t>
      </w:r>
      <w:r>
        <w:rPr>
          <w:rFonts w:ascii="Tahoma" w:hAnsi="Tahoma" w:cs="Tahoma"/>
        </w:rPr>
        <w:t xml:space="preserve"> </w:t>
      </w:r>
      <w:r>
        <w:rPr>
          <w:rFonts w:ascii="Tahoma" w:eastAsia="Times New Roman" w:hAnsi="Tahoma" w:cs="Tahoma"/>
          <w:lang w:eastAsia="sl-SI"/>
        </w:rPr>
        <w:t>s spremembami</w:t>
      </w:r>
      <w:r w:rsidRPr="00107DF3">
        <w:rPr>
          <w:rFonts w:ascii="Tahoma" w:hAnsi="Tahoma" w:cs="Tahoma"/>
        </w:rPr>
        <w:t>)</w:t>
      </w:r>
      <w:r>
        <w:rPr>
          <w:rFonts w:ascii="Tahoma" w:hAnsi="Tahoma" w:cs="Tahoma"/>
        </w:rPr>
        <w:t>,</w:t>
      </w:r>
    </w:p>
    <w:p w14:paraId="691B0599" w14:textId="77777777" w:rsidR="00292929" w:rsidRPr="00A1489B" w:rsidRDefault="00292929" w:rsidP="00292929">
      <w:pPr>
        <w:keepNext/>
        <w:keepLines/>
        <w:numPr>
          <w:ilvl w:val="0"/>
          <w:numId w:val="6"/>
        </w:numPr>
        <w:spacing w:after="0" w:line="240" w:lineRule="auto"/>
        <w:ind w:left="426" w:hanging="426"/>
        <w:jc w:val="both"/>
        <w:rPr>
          <w:rFonts w:ascii="Tahoma" w:hAnsi="Tahoma" w:cs="Tahoma"/>
        </w:rPr>
      </w:pPr>
      <w:r w:rsidRPr="00A1489B">
        <w:rPr>
          <w:rFonts w:ascii="Tahoma" w:hAnsi="Tahoma" w:cs="Tahoma"/>
        </w:rPr>
        <w:t>Obligacijsk</w:t>
      </w:r>
      <w:r>
        <w:rPr>
          <w:rFonts w:ascii="Tahoma" w:hAnsi="Tahoma" w:cs="Tahoma"/>
        </w:rPr>
        <w:t>ega</w:t>
      </w:r>
      <w:r w:rsidRPr="00A1489B">
        <w:rPr>
          <w:rFonts w:ascii="Tahoma" w:hAnsi="Tahoma" w:cs="Tahoma"/>
        </w:rPr>
        <w:t xml:space="preserve"> zakonik</w:t>
      </w:r>
      <w:r>
        <w:rPr>
          <w:rFonts w:ascii="Tahoma" w:hAnsi="Tahoma" w:cs="Tahoma"/>
        </w:rPr>
        <w:t>a</w:t>
      </w:r>
      <w:r w:rsidRPr="00A1489B">
        <w:rPr>
          <w:rFonts w:ascii="Tahoma" w:hAnsi="Tahoma" w:cs="Tahoma"/>
        </w:rPr>
        <w:t xml:space="preserve"> (Uradni list RS, št. 97/07 – uradno prečiščeno besedilo, 64/16 – </w:t>
      </w:r>
      <w:proofErr w:type="spellStart"/>
      <w:r w:rsidRPr="00A1489B">
        <w:rPr>
          <w:rFonts w:ascii="Tahoma" w:hAnsi="Tahoma" w:cs="Tahoma"/>
        </w:rPr>
        <w:t>odl</w:t>
      </w:r>
      <w:proofErr w:type="spellEnd"/>
      <w:r w:rsidRPr="00A1489B">
        <w:rPr>
          <w:rFonts w:ascii="Tahoma" w:hAnsi="Tahoma" w:cs="Tahoma"/>
        </w:rPr>
        <w:t>. US in 20/18 – OROZ631, v nadaljevanju: Obligacijski zakonik),</w:t>
      </w:r>
    </w:p>
    <w:p w14:paraId="4CB2AEAD" w14:textId="77777777" w:rsidR="00292929" w:rsidRPr="00D3323D" w:rsidRDefault="00292929" w:rsidP="00292929">
      <w:pPr>
        <w:keepNext/>
        <w:keepLines/>
        <w:numPr>
          <w:ilvl w:val="0"/>
          <w:numId w:val="6"/>
        </w:numPr>
        <w:spacing w:after="0" w:line="240" w:lineRule="auto"/>
        <w:ind w:left="426" w:hanging="426"/>
        <w:jc w:val="both"/>
        <w:rPr>
          <w:rFonts w:ascii="Tahoma" w:hAnsi="Tahoma" w:cs="Tahoma"/>
        </w:rPr>
      </w:pPr>
      <w:r w:rsidRPr="00D3323D">
        <w:rPr>
          <w:rFonts w:ascii="Tahoma" w:hAnsi="Tahoma" w:cs="Tahoma"/>
        </w:rPr>
        <w:t>Zakona o pravnem varstvu v postopkih javnega naročanja (Ur. l. RS, št. 43/11 in nadaljnji; v nadaljevanju: ZPVPJN),</w:t>
      </w:r>
    </w:p>
    <w:p w14:paraId="7DE3F27E" w14:textId="77777777" w:rsidR="00292929" w:rsidRPr="00712BC8" w:rsidRDefault="00292929" w:rsidP="00292929">
      <w:pPr>
        <w:keepNext/>
        <w:keepLines/>
        <w:numPr>
          <w:ilvl w:val="0"/>
          <w:numId w:val="6"/>
        </w:numPr>
        <w:spacing w:after="0" w:line="240" w:lineRule="auto"/>
        <w:ind w:left="426" w:hanging="426"/>
        <w:jc w:val="both"/>
        <w:rPr>
          <w:rFonts w:ascii="Tahoma" w:hAnsi="Tahoma" w:cs="Tahoma"/>
        </w:rPr>
      </w:pPr>
      <w:r w:rsidRPr="00712BC8">
        <w:rPr>
          <w:rFonts w:ascii="Tahoma" w:hAnsi="Tahoma" w:cs="Tahoma"/>
        </w:rPr>
        <w:t>ostalih predpisov, ki temeljijo na zgoraj navedenih zakonih ter veljavno zakonodajo, ki se nanaša na predmet javnega naročila.</w:t>
      </w:r>
    </w:p>
    <w:p w14:paraId="39C2DCC2" w14:textId="77777777" w:rsidR="00302D6E" w:rsidRPr="00712BC8" w:rsidRDefault="00302D6E" w:rsidP="00647031">
      <w:pPr>
        <w:pStyle w:val="BESEDILO"/>
        <w:keepNext/>
        <w:widowControl/>
        <w:tabs>
          <w:tab w:val="clear" w:pos="2155"/>
        </w:tabs>
        <w:rPr>
          <w:rFonts w:ascii="Tahoma" w:hAnsi="Tahoma" w:cs="Tahoma"/>
          <w:kern w:val="0"/>
          <w:sz w:val="22"/>
          <w:szCs w:val="22"/>
        </w:rPr>
      </w:pPr>
    </w:p>
    <w:p w14:paraId="2050AEC4" w14:textId="77777777" w:rsidR="00871C46" w:rsidRDefault="00871C46">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039BE0B6" w14:textId="3BCF71E2" w:rsidR="00302D6E" w:rsidRPr="00712BC8" w:rsidRDefault="00302D6E" w:rsidP="00647031">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lastRenderedPageBreak/>
        <w:t>Jezik in denarna enota</w:t>
      </w:r>
    </w:p>
    <w:p w14:paraId="0E085E9E" w14:textId="77777777" w:rsidR="00302D6E" w:rsidRPr="00712BC8" w:rsidRDefault="00302D6E" w:rsidP="00647031">
      <w:pPr>
        <w:keepNext/>
        <w:keepLines/>
        <w:spacing w:after="0" w:line="240" w:lineRule="auto"/>
        <w:jc w:val="both"/>
        <w:rPr>
          <w:rFonts w:ascii="Tahoma" w:eastAsia="Times New Roman" w:hAnsi="Tahoma" w:cs="Tahoma"/>
          <w:b/>
          <w:lang w:eastAsia="sl-SI"/>
        </w:rPr>
      </w:pPr>
    </w:p>
    <w:p w14:paraId="09F5A819" w14:textId="77777777" w:rsidR="00292929" w:rsidRPr="00FF0EF1" w:rsidRDefault="00292929" w:rsidP="00292929">
      <w:pPr>
        <w:keepNext/>
        <w:keepLines/>
        <w:spacing w:after="0" w:line="240" w:lineRule="auto"/>
        <w:jc w:val="both"/>
        <w:rPr>
          <w:rFonts w:ascii="Tahoma" w:eastAsia="Times New Roman" w:hAnsi="Tahoma" w:cs="Tahoma"/>
          <w:lang w:eastAsia="sl-SI"/>
        </w:rPr>
      </w:pPr>
      <w:r w:rsidRPr="001338AC">
        <w:rPr>
          <w:rFonts w:ascii="Tahoma" w:eastAsia="Times New Roman" w:hAnsi="Tahoma" w:cs="Tahoma"/>
          <w:lang w:eastAsia="sl-SI"/>
        </w:rPr>
        <w:t>Postopek javnega naročanja poteka v slovenskem jeziku. 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r w:rsidRPr="00FF0EF1">
        <w:rPr>
          <w:rFonts w:ascii="Tahoma" w:eastAsia="Times New Roman" w:hAnsi="Tahoma" w:cs="Tahoma"/>
          <w:lang w:eastAsia="sl-SI"/>
        </w:rPr>
        <w:t>.</w:t>
      </w:r>
    </w:p>
    <w:p w14:paraId="303E7A2F" w14:textId="77777777" w:rsidR="00292929" w:rsidRPr="00FF0EF1" w:rsidRDefault="00292929" w:rsidP="00292929">
      <w:pPr>
        <w:keepNext/>
        <w:keepLines/>
        <w:spacing w:after="0" w:line="240" w:lineRule="auto"/>
        <w:jc w:val="both"/>
        <w:rPr>
          <w:rFonts w:ascii="Tahoma" w:eastAsia="Times New Roman" w:hAnsi="Tahoma" w:cs="Tahoma"/>
          <w:lang w:eastAsia="sl-SI"/>
        </w:rPr>
      </w:pPr>
    </w:p>
    <w:p w14:paraId="7796B927" w14:textId="67E23244" w:rsidR="008C67F4" w:rsidRPr="00FF0EF1" w:rsidRDefault="00292929" w:rsidP="00292929">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r w:rsidR="008C67F4" w:rsidRPr="00FF0EF1">
        <w:rPr>
          <w:rFonts w:ascii="Tahoma" w:eastAsia="Times New Roman" w:hAnsi="Tahoma" w:cs="Tahoma"/>
          <w:lang w:eastAsia="sl-SI"/>
        </w:rPr>
        <w:t>.</w:t>
      </w:r>
    </w:p>
    <w:p w14:paraId="6C49F983" w14:textId="77777777" w:rsidR="008A58E8" w:rsidRPr="009F0FB2" w:rsidRDefault="008A58E8" w:rsidP="00647031">
      <w:pPr>
        <w:keepNext/>
        <w:keepLines/>
        <w:spacing w:after="0" w:line="240" w:lineRule="auto"/>
        <w:ind w:right="56"/>
        <w:jc w:val="both"/>
        <w:rPr>
          <w:rFonts w:ascii="Tahoma" w:hAnsi="Tahoma" w:cs="Tahoma"/>
        </w:rPr>
      </w:pPr>
    </w:p>
    <w:p w14:paraId="6CF6099A" w14:textId="77777777" w:rsidR="008A58E8" w:rsidRPr="009F0FB2" w:rsidRDefault="008A58E8" w:rsidP="00647031">
      <w:pPr>
        <w:keepNext/>
        <w:keepLines/>
        <w:numPr>
          <w:ilvl w:val="1"/>
          <w:numId w:val="2"/>
        </w:numPr>
        <w:spacing w:after="0" w:line="240" w:lineRule="auto"/>
        <w:jc w:val="both"/>
        <w:rPr>
          <w:rFonts w:ascii="Tahoma" w:hAnsi="Tahoma" w:cs="Tahoma"/>
          <w:b/>
        </w:rPr>
      </w:pPr>
      <w:r w:rsidRPr="009F0FB2">
        <w:rPr>
          <w:rFonts w:ascii="Tahoma" w:hAnsi="Tahoma" w:cs="Tahoma"/>
          <w:b/>
        </w:rPr>
        <w:t>Opredelitev postopka in odločitev o oddaji naročila</w:t>
      </w:r>
    </w:p>
    <w:p w14:paraId="35DB5241" w14:textId="77777777" w:rsidR="008A58E8" w:rsidRPr="009F0FB2" w:rsidRDefault="008A58E8" w:rsidP="00647031">
      <w:pPr>
        <w:keepNext/>
        <w:keepLines/>
        <w:spacing w:after="0" w:line="240" w:lineRule="auto"/>
        <w:jc w:val="both"/>
        <w:rPr>
          <w:rFonts w:ascii="Tahoma" w:hAnsi="Tahoma" w:cs="Tahoma"/>
          <w:b/>
          <w:highlight w:val="yellow"/>
        </w:rPr>
      </w:pPr>
    </w:p>
    <w:bookmarkEnd w:id="3"/>
    <w:bookmarkEnd w:id="4"/>
    <w:bookmarkEnd w:id="5"/>
    <w:bookmarkEnd w:id="6"/>
    <w:bookmarkEnd w:id="7"/>
    <w:p w14:paraId="2DE9C3F4" w14:textId="77777777" w:rsidR="00B57D5F" w:rsidRPr="009F0FB2" w:rsidRDefault="00B57D5F" w:rsidP="00B57D5F">
      <w:pPr>
        <w:keepNext/>
        <w:keepLines/>
        <w:tabs>
          <w:tab w:val="left" w:pos="2155"/>
        </w:tabs>
        <w:spacing w:after="0" w:line="240" w:lineRule="auto"/>
        <w:jc w:val="both"/>
        <w:rPr>
          <w:rFonts w:ascii="Tahoma" w:hAnsi="Tahoma" w:cs="Tahoma"/>
          <w:kern w:val="16"/>
          <w:lang w:val="x-none"/>
        </w:rPr>
      </w:pPr>
      <w:r w:rsidRPr="009F0FB2">
        <w:rPr>
          <w:rFonts w:ascii="Tahoma" w:hAnsi="Tahoma" w:cs="Tahoma"/>
        </w:rPr>
        <w:t xml:space="preserve">Naročnik izvaja javno naročilo po postopku oddaje naročila male vrednosti v skladu s 47. členom ZJN-3. </w:t>
      </w:r>
      <w:r w:rsidRPr="009F0FB2">
        <w:rPr>
          <w:rFonts w:ascii="Tahoma" w:hAnsi="Tahoma" w:cs="Tahoma"/>
          <w:kern w:val="16"/>
          <w:lang w:val="x-none"/>
        </w:rPr>
        <w:t>Naročnik bo po pregledu, preveritvi</w:t>
      </w:r>
      <w:r>
        <w:rPr>
          <w:rFonts w:ascii="Tahoma" w:hAnsi="Tahoma" w:cs="Tahoma"/>
          <w:kern w:val="16"/>
        </w:rPr>
        <w:t xml:space="preserve"> </w:t>
      </w:r>
      <w:r w:rsidRPr="009F0FB2">
        <w:rPr>
          <w:rFonts w:ascii="Tahoma" w:hAnsi="Tahoma" w:cs="Tahoma"/>
          <w:kern w:val="16"/>
          <w:lang w:val="x-none"/>
        </w:rPr>
        <w:t>in ocenjevanju ponudb, izbral ponudnika z najugodnejš</w:t>
      </w:r>
      <w:r w:rsidRPr="009F0FB2">
        <w:rPr>
          <w:rFonts w:ascii="Tahoma" w:hAnsi="Tahoma" w:cs="Tahoma"/>
          <w:kern w:val="16"/>
        </w:rPr>
        <w:t>o</w:t>
      </w:r>
      <w:r w:rsidRPr="009F0FB2">
        <w:rPr>
          <w:rFonts w:ascii="Tahoma" w:hAnsi="Tahoma" w:cs="Tahoma"/>
          <w:kern w:val="16"/>
          <w:lang w:val="x-none"/>
        </w:rPr>
        <w:t xml:space="preserve"> ponudbo</w:t>
      </w:r>
      <w:r w:rsidRPr="009F0FB2">
        <w:rPr>
          <w:rFonts w:ascii="Tahoma" w:hAnsi="Tahoma" w:cs="Tahoma"/>
          <w:kern w:val="16"/>
        </w:rPr>
        <w:t xml:space="preserve"> za posamezni sklop</w:t>
      </w:r>
      <w:r w:rsidRPr="009F0FB2">
        <w:rPr>
          <w:rFonts w:ascii="Tahoma" w:hAnsi="Tahoma" w:cs="Tahoma"/>
          <w:kern w:val="16"/>
          <w:lang w:val="x-none"/>
        </w:rPr>
        <w:t xml:space="preserve"> glede na postavljena merila.</w:t>
      </w:r>
    </w:p>
    <w:p w14:paraId="7C0F27A0" w14:textId="77777777" w:rsidR="00B57D5F" w:rsidRPr="009F0FB2" w:rsidRDefault="00B57D5F" w:rsidP="00B57D5F">
      <w:pPr>
        <w:keepNext/>
        <w:keepLines/>
        <w:tabs>
          <w:tab w:val="left" w:pos="2155"/>
        </w:tabs>
        <w:spacing w:after="0" w:line="240" w:lineRule="auto"/>
        <w:jc w:val="both"/>
        <w:rPr>
          <w:rFonts w:ascii="Tahoma" w:hAnsi="Tahoma" w:cs="Tahoma"/>
          <w:kern w:val="16"/>
        </w:rPr>
      </w:pPr>
    </w:p>
    <w:p w14:paraId="6C7029F8"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Naročnik bo o vseh odločitvah v skladu s 90. členom ZJN-3 obvestil ponudnike na način, da bo podpisano odločitev iz tega člena objavil na Portalu javnih naročil. </w:t>
      </w:r>
      <w:r w:rsidRPr="009F0FB2">
        <w:rPr>
          <w:rFonts w:ascii="Tahoma" w:hAnsi="Tahoma" w:cs="Tahoma"/>
          <w:kern w:val="16"/>
        </w:rPr>
        <w:t>Izbrani ponudnik bo pozvan k podpisu okvirnega sporazuma pisno.</w:t>
      </w:r>
    </w:p>
    <w:p w14:paraId="2607113F" w14:textId="77777777" w:rsidR="00B57D5F" w:rsidRPr="009F0FB2" w:rsidRDefault="00B57D5F" w:rsidP="00B57D5F">
      <w:pPr>
        <w:keepNext/>
        <w:keepLines/>
        <w:spacing w:after="0" w:line="240" w:lineRule="auto"/>
        <w:jc w:val="both"/>
        <w:rPr>
          <w:rFonts w:ascii="Tahoma" w:hAnsi="Tahoma" w:cs="Tahoma"/>
        </w:rPr>
      </w:pPr>
    </w:p>
    <w:p w14:paraId="782D64FE" w14:textId="77777777" w:rsidR="00B57D5F" w:rsidRPr="00C15739" w:rsidRDefault="00B57D5F" w:rsidP="00B57D5F">
      <w:pPr>
        <w:keepNext/>
        <w:keepLines/>
        <w:spacing w:after="0" w:line="240" w:lineRule="auto"/>
        <w:jc w:val="both"/>
        <w:rPr>
          <w:rFonts w:ascii="Tahoma" w:hAnsi="Tahoma" w:cs="Tahoma"/>
          <w:i/>
          <w:u w:val="single"/>
        </w:rPr>
      </w:pPr>
      <w:r w:rsidRPr="00C15739">
        <w:rPr>
          <w:rFonts w:ascii="Tahoma" w:hAnsi="Tahoma" w:cs="Tahoma"/>
          <w:i/>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00884C94" w14:textId="77777777" w:rsidR="00B57D5F" w:rsidRPr="009F0FB2" w:rsidRDefault="00B57D5F" w:rsidP="00B57D5F">
      <w:pPr>
        <w:keepNext/>
        <w:keepLines/>
        <w:spacing w:after="0" w:line="240" w:lineRule="auto"/>
        <w:jc w:val="both"/>
        <w:rPr>
          <w:rFonts w:ascii="Tahoma" w:hAnsi="Tahoma" w:cs="Tahoma"/>
          <w:b/>
        </w:rPr>
      </w:pPr>
    </w:p>
    <w:p w14:paraId="07EE7740"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Dodatna pojasnila ponudnikom</w:t>
      </w:r>
    </w:p>
    <w:p w14:paraId="62618F8A" w14:textId="77777777" w:rsidR="00B57D5F" w:rsidRPr="009F0FB2" w:rsidRDefault="00B57D5F" w:rsidP="00B57D5F">
      <w:pPr>
        <w:keepNext/>
        <w:keepLines/>
        <w:spacing w:after="0" w:line="240" w:lineRule="auto"/>
        <w:jc w:val="both"/>
        <w:rPr>
          <w:rFonts w:ascii="Tahoma" w:hAnsi="Tahoma" w:cs="Tahoma"/>
        </w:rPr>
      </w:pPr>
    </w:p>
    <w:p w14:paraId="53CC9CCD" w14:textId="36BA9F06" w:rsidR="00B57D5F" w:rsidRPr="00FA52EA" w:rsidRDefault="00B57D5F" w:rsidP="00B57D5F">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871C46">
        <w:rPr>
          <w:rFonts w:ascii="Tahoma" w:eastAsia="Times New Roman" w:hAnsi="Tahoma" w:cs="Tahoma"/>
          <w:b/>
          <w:bCs/>
          <w:lang w:eastAsia="sl-SI"/>
        </w:rPr>
        <w:t>13</w:t>
      </w:r>
      <w:r w:rsidR="00900723">
        <w:rPr>
          <w:rFonts w:ascii="Tahoma" w:eastAsia="Times New Roman" w:hAnsi="Tahoma" w:cs="Tahoma"/>
          <w:b/>
          <w:bCs/>
          <w:lang w:eastAsia="sl-SI"/>
        </w:rPr>
        <w:t>.</w:t>
      </w:r>
      <w:r w:rsidR="00871C46">
        <w:rPr>
          <w:rFonts w:ascii="Tahoma" w:eastAsia="Times New Roman" w:hAnsi="Tahoma" w:cs="Tahoma"/>
          <w:b/>
          <w:bCs/>
          <w:lang w:eastAsia="sl-SI"/>
        </w:rPr>
        <w:t xml:space="preserve"> 11</w:t>
      </w:r>
      <w:r w:rsidR="00900723" w:rsidRPr="00FB1BBD">
        <w:rPr>
          <w:rFonts w:ascii="Tahoma" w:eastAsia="Times New Roman" w:hAnsi="Tahoma" w:cs="Tahoma"/>
          <w:b/>
          <w:bCs/>
          <w:lang w:eastAsia="sl-SI"/>
        </w:rPr>
        <w:t>. 202</w:t>
      </w:r>
      <w:r w:rsidR="00900723">
        <w:rPr>
          <w:rFonts w:ascii="Tahoma" w:eastAsia="Times New Roman" w:hAnsi="Tahoma" w:cs="Tahoma"/>
          <w:b/>
          <w:bCs/>
          <w:lang w:eastAsia="sl-SI"/>
        </w:rPr>
        <w:t>5</w:t>
      </w:r>
      <w:r w:rsidR="00900723"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w:t>
      </w:r>
      <w:r>
        <w:rPr>
          <w:rFonts w:ascii="Tahoma" w:eastAsia="Times New Roman" w:hAnsi="Tahoma" w:cs="Tahoma"/>
          <w:b/>
          <w:bCs/>
          <w:lang w:eastAsia="sl-SI"/>
        </w:rPr>
        <w:t>. ure</w:t>
      </w:r>
      <w:r w:rsidRPr="00FA52EA">
        <w:rPr>
          <w:rFonts w:ascii="Tahoma" w:eastAsia="Times New Roman" w:hAnsi="Tahoma" w:cs="Tahoma"/>
          <w:lang w:eastAsia="sl-SI"/>
        </w:rPr>
        <w:t>. Odgovori oz. pojasnila bodo objavljeni na spletnem naslovu naročnika in podjetja JAVNI HOLDING Ljubljana, d.o.o.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xml:space="preserve">) na mestu, kjer je objavljena razpisna dokumentacija ter na Portalu javnih naročil,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6BA849C6" w14:textId="77777777" w:rsidR="00B57D5F" w:rsidRPr="009F0FB2" w:rsidRDefault="00B57D5F" w:rsidP="00B57D5F">
      <w:pPr>
        <w:keepNext/>
        <w:keepLines/>
        <w:spacing w:after="0" w:line="240" w:lineRule="auto"/>
        <w:jc w:val="both"/>
        <w:rPr>
          <w:rFonts w:ascii="Tahoma" w:hAnsi="Tahoma" w:cs="Tahoma"/>
        </w:rPr>
      </w:pPr>
    </w:p>
    <w:p w14:paraId="322320F3"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Predložitev ponudbe</w:t>
      </w:r>
    </w:p>
    <w:p w14:paraId="08B3D309" w14:textId="77777777" w:rsidR="00B57D5F" w:rsidRPr="009F0FB2" w:rsidRDefault="00B57D5F" w:rsidP="00B57D5F">
      <w:pPr>
        <w:keepNext/>
        <w:keepLines/>
        <w:spacing w:after="0" w:line="240" w:lineRule="auto"/>
        <w:jc w:val="both"/>
        <w:rPr>
          <w:rFonts w:ascii="Tahoma" w:hAnsi="Tahoma" w:cs="Tahoma"/>
          <w:b/>
        </w:rPr>
      </w:pPr>
    </w:p>
    <w:p w14:paraId="75B3C20E" w14:textId="536E0B8F" w:rsidR="00B57D5F" w:rsidRPr="009F0FB2" w:rsidRDefault="00B57D5F" w:rsidP="00B57D5F">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bookmarkStart w:id="9" w:name="_Hlk213056118"/>
      <w:r w:rsidR="00871C46">
        <w:rPr>
          <w:rFonts w:ascii="Tahoma" w:eastAsia="Times New Roman" w:hAnsi="Tahoma" w:cs="Tahoma"/>
          <w:b/>
          <w:bCs/>
          <w:lang w:eastAsia="sl-SI"/>
        </w:rPr>
        <w:t>19</w:t>
      </w:r>
      <w:r w:rsidR="00292929">
        <w:rPr>
          <w:rFonts w:ascii="Tahoma" w:eastAsia="Times New Roman" w:hAnsi="Tahoma" w:cs="Tahoma"/>
          <w:b/>
          <w:bCs/>
          <w:lang w:eastAsia="sl-SI"/>
        </w:rPr>
        <w:t xml:space="preserve">. </w:t>
      </w:r>
      <w:r w:rsidR="00871C46">
        <w:rPr>
          <w:rFonts w:ascii="Tahoma" w:eastAsia="Times New Roman" w:hAnsi="Tahoma" w:cs="Tahoma"/>
          <w:b/>
          <w:bCs/>
          <w:lang w:eastAsia="sl-SI"/>
        </w:rPr>
        <w:t>11</w:t>
      </w:r>
      <w:r w:rsidR="00292929" w:rsidRPr="00FB1BBD">
        <w:rPr>
          <w:rFonts w:ascii="Tahoma" w:eastAsia="Times New Roman" w:hAnsi="Tahoma" w:cs="Tahoma"/>
          <w:b/>
          <w:bCs/>
          <w:lang w:eastAsia="sl-SI"/>
        </w:rPr>
        <w:t>. 202</w:t>
      </w:r>
      <w:r w:rsidR="00292929">
        <w:rPr>
          <w:rFonts w:ascii="Tahoma" w:eastAsia="Times New Roman" w:hAnsi="Tahoma" w:cs="Tahoma"/>
          <w:b/>
          <w:bCs/>
          <w:lang w:eastAsia="sl-SI"/>
        </w:rPr>
        <w:t xml:space="preserve">5 </w:t>
      </w:r>
      <w:bookmarkEnd w:id="9"/>
      <w:r w:rsidRPr="009F0FB2">
        <w:rPr>
          <w:rFonts w:ascii="Tahoma" w:hAnsi="Tahoma" w:cs="Tahoma"/>
        </w:rPr>
        <w:t xml:space="preserve">do </w:t>
      </w:r>
      <w:r w:rsidRPr="009F0FB2">
        <w:rPr>
          <w:rFonts w:ascii="Tahoma" w:hAnsi="Tahoma" w:cs="Tahoma"/>
          <w:b/>
        </w:rPr>
        <w:t>10. ure</w:t>
      </w:r>
      <w:r w:rsidRPr="009F0FB2">
        <w:rPr>
          <w:rFonts w:ascii="Tahoma" w:hAnsi="Tahoma" w:cs="Tahoma"/>
        </w:rPr>
        <w:t>.</w:t>
      </w:r>
    </w:p>
    <w:p w14:paraId="0C287F5C" w14:textId="77777777" w:rsidR="00B57D5F" w:rsidRPr="009F0FB2" w:rsidRDefault="00B57D5F" w:rsidP="00B57D5F">
      <w:pPr>
        <w:keepNext/>
        <w:keepLines/>
        <w:tabs>
          <w:tab w:val="left" w:pos="142"/>
        </w:tabs>
        <w:spacing w:after="0" w:line="240" w:lineRule="auto"/>
        <w:jc w:val="both"/>
        <w:rPr>
          <w:rFonts w:ascii="Tahoma" w:hAnsi="Tahoma" w:cs="Tahoma"/>
        </w:rPr>
      </w:pPr>
    </w:p>
    <w:p w14:paraId="08AAB209" w14:textId="77777777" w:rsidR="00B57D5F" w:rsidRPr="009F0FB2" w:rsidRDefault="00B57D5F" w:rsidP="00B57D5F">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Ponudniki morajo ponudbe predložiti v informacijski sistem e-JN na spletnem naslovu </w:t>
      </w:r>
      <w:hyperlink r:id="rId9" w:history="1">
        <w:r w:rsidRPr="00E13276">
          <w:rPr>
            <w:rStyle w:val="Hiperpovezava"/>
            <w:rFonts w:ascii="Tahoma" w:hAnsi="Tahoma" w:cs="Tahoma"/>
            <w:lang w:val="x-none"/>
          </w:rPr>
          <w:t>https://ejn.gov.si</w:t>
        </w:r>
      </w:hyperlink>
      <w:r w:rsidRPr="009F0FB2">
        <w:rPr>
          <w:rFonts w:ascii="Tahoma" w:hAnsi="Tahoma" w:cs="Tahoma"/>
        </w:rPr>
        <w:t xml:space="preserve">, v skladu </w:t>
      </w:r>
      <w:r w:rsidRPr="00E93BE1">
        <w:rPr>
          <w:rFonts w:ascii="Tahoma" w:hAnsi="Tahoma" w:cs="Tahoma"/>
        </w:rPr>
        <w:t xml:space="preserve">s </w:t>
      </w:r>
      <w:r w:rsidRPr="009F0FB2">
        <w:rPr>
          <w:rFonts w:ascii="Tahoma" w:hAnsi="Tahoma" w:cs="Tahoma"/>
          <w:b/>
          <w:u w:val="single"/>
        </w:rPr>
        <w:t xml:space="preserve">poglavjem </w:t>
      </w:r>
      <w:r>
        <w:rPr>
          <w:rFonts w:ascii="Tahoma" w:hAnsi="Tahoma" w:cs="Tahoma"/>
          <w:b/>
          <w:u w:val="single"/>
        </w:rPr>
        <w:t>6</w:t>
      </w:r>
      <w:r w:rsidRPr="009F0FB2">
        <w:rPr>
          <w:rFonts w:ascii="Tahoma" w:hAnsi="Tahoma" w:cs="Tahoma"/>
          <w:u w:val="single"/>
        </w:rPr>
        <w:t xml:space="preserve"> te razpisne dokumentacije</w:t>
      </w:r>
      <w:r w:rsidRPr="009F0FB2">
        <w:rPr>
          <w:rFonts w:ascii="Tahoma" w:hAnsi="Tahoma" w:cs="Tahoma"/>
        </w:rPr>
        <w:t>.</w:t>
      </w:r>
    </w:p>
    <w:p w14:paraId="177CACEF" w14:textId="77777777" w:rsidR="00B57D5F" w:rsidRPr="009F0FB2" w:rsidRDefault="00B57D5F" w:rsidP="00B57D5F">
      <w:pPr>
        <w:keepNext/>
        <w:keepLines/>
        <w:spacing w:after="0" w:line="240" w:lineRule="auto"/>
        <w:jc w:val="both"/>
        <w:rPr>
          <w:rFonts w:ascii="Tahoma" w:hAnsi="Tahoma" w:cs="Tahoma"/>
          <w:lang w:val="x-none"/>
        </w:rPr>
      </w:pPr>
    </w:p>
    <w:p w14:paraId="25030001" w14:textId="77777777" w:rsidR="00B57D5F" w:rsidRPr="009F0FB2" w:rsidRDefault="00B57D5F" w:rsidP="00B57D5F">
      <w:pPr>
        <w:keepNext/>
        <w:keepLines/>
        <w:numPr>
          <w:ilvl w:val="1"/>
          <w:numId w:val="2"/>
        </w:numPr>
        <w:spacing w:after="0" w:line="240" w:lineRule="auto"/>
        <w:jc w:val="both"/>
        <w:rPr>
          <w:rFonts w:ascii="Tahoma" w:hAnsi="Tahoma" w:cs="Tahoma"/>
          <w:b/>
        </w:rPr>
      </w:pPr>
      <w:bookmarkStart w:id="10" w:name="_Toc116720500"/>
      <w:bookmarkStart w:id="11" w:name="_Toc116720564"/>
      <w:bookmarkStart w:id="12" w:name="_Toc116783473"/>
      <w:bookmarkStart w:id="13" w:name="_Toc116792907"/>
      <w:bookmarkStart w:id="14" w:name="_Toc136417479"/>
      <w:r w:rsidRPr="009F0FB2">
        <w:rPr>
          <w:rFonts w:ascii="Tahoma" w:hAnsi="Tahoma" w:cs="Tahoma"/>
          <w:b/>
        </w:rPr>
        <w:t>Odpiranje ponudb</w:t>
      </w:r>
      <w:bookmarkEnd w:id="10"/>
      <w:bookmarkEnd w:id="11"/>
      <w:bookmarkEnd w:id="12"/>
      <w:bookmarkEnd w:id="13"/>
      <w:bookmarkEnd w:id="14"/>
    </w:p>
    <w:p w14:paraId="7F23DC29" w14:textId="77777777" w:rsidR="00B57D5F" w:rsidRPr="009F0FB2" w:rsidRDefault="00B57D5F" w:rsidP="00B57D5F">
      <w:pPr>
        <w:keepNext/>
        <w:keepLines/>
        <w:spacing w:after="0" w:line="240" w:lineRule="auto"/>
        <w:jc w:val="both"/>
        <w:rPr>
          <w:rFonts w:ascii="Tahoma" w:hAnsi="Tahoma" w:cs="Tahoma"/>
          <w:b/>
        </w:rPr>
      </w:pPr>
    </w:p>
    <w:p w14:paraId="1DC1FAC5" w14:textId="3EC9587F"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Odpiranje ponudb bo potekalo avtomatično v informacijskem sistemu e-JN dne </w:t>
      </w:r>
      <w:r w:rsidR="00871C46">
        <w:rPr>
          <w:rFonts w:ascii="Tahoma" w:eastAsia="Times New Roman" w:hAnsi="Tahoma" w:cs="Tahoma"/>
          <w:b/>
          <w:bCs/>
          <w:lang w:eastAsia="sl-SI"/>
        </w:rPr>
        <w:t>19. 11</w:t>
      </w:r>
      <w:r w:rsidR="00871C46" w:rsidRPr="00FB1BBD">
        <w:rPr>
          <w:rFonts w:ascii="Tahoma" w:eastAsia="Times New Roman" w:hAnsi="Tahoma" w:cs="Tahoma"/>
          <w:b/>
          <w:bCs/>
          <w:lang w:eastAsia="sl-SI"/>
        </w:rPr>
        <w:t>. 202</w:t>
      </w:r>
      <w:r w:rsidR="00871C46">
        <w:rPr>
          <w:rFonts w:ascii="Tahoma" w:eastAsia="Times New Roman" w:hAnsi="Tahoma" w:cs="Tahoma"/>
          <w:b/>
          <w:bCs/>
          <w:lang w:eastAsia="sl-SI"/>
        </w:rPr>
        <w:t xml:space="preserve">5 </w:t>
      </w:r>
      <w:r w:rsidRPr="009F0FB2">
        <w:rPr>
          <w:rFonts w:ascii="Tahoma" w:hAnsi="Tahoma" w:cs="Tahoma"/>
        </w:rPr>
        <w:t xml:space="preserve">in se bo začelo </w:t>
      </w:r>
      <w:r w:rsidRPr="009F0FB2">
        <w:rPr>
          <w:rFonts w:ascii="Tahoma" w:hAnsi="Tahoma" w:cs="Tahoma"/>
          <w:b/>
        </w:rPr>
        <w:t>ob 1</w:t>
      </w:r>
      <w:r>
        <w:rPr>
          <w:rFonts w:ascii="Tahoma" w:hAnsi="Tahoma" w:cs="Tahoma"/>
          <w:b/>
        </w:rPr>
        <w:t>1</w:t>
      </w:r>
      <w:r w:rsidRPr="009F0FB2">
        <w:rPr>
          <w:rFonts w:ascii="Tahoma" w:hAnsi="Tahoma" w:cs="Tahoma"/>
          <w:b/>
        </w:rPr>
        <w:t>. uri</w:t>
      </w:r>
      <w:r w:rsidRPr="009F0FB2">
        <w:rPr>
          <w:rFonts w:ascii="Tahoma" w:hAnsi="Tahoma" w:cs="Tahoma"/>
        </w:rPr>
        <w:t xml:space="preserve"> na spletnem naslovu </w:t>
      </w:r>
      <w:hyperlink r:id="rId10" w:history="1">
        <w:r w:rsidRPr="00E13276">
          <w:rPr>
            <w:rStyle w:val="Hiperpovezava"/>
            <w:rFonts w:ascii="Tahoma" w:hAnsi="Tahoma" w:cs="Tahoma"/>
          </w:rPr>
          <w:t>https://ejn.gov.si</w:t>
        </w:r>
      </w:hyperlink>
      <w:r w:rsidRPr="009F0FB2">
        <w:rPr>
          <w:rFonts w:ascii="Tahoma" w:hAnsi="Tahoma" w:cs="Tahoma"/>
        </w:rPr>
        <w:t xml:space="preserve">. </w:t>
      </w:r>
    </w:p>
    <w:p w14:paraId="35BE245E" w14:textId="77777777" w:rsidR="00B57D5F" w:rsidRPr="009F0FB2" w:rsidRDefault="00B57D5F" w:rsidP="00B57D5F">
      <w:pPr>
        <w:keepNext/>
        <w:keepLines/>
        <w:spacing w:after="0" w:line="240" w:lineRule="auto"/>
        <w:rPr>
          <w:rFonts w:ascii="Tahoma" w:hAnsi="Tahoma" w:cs="Tahoma"/>
        </w:rPr>
      </w:pPr>
    </w:p>
    <w:p w14:paraId="5A860AF4"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635F268E" w14:textId="77777777" w:rsidR="00B57D5F" w:rsidRPr="009F0FB2" w:rsidRDefault="00B57D5F" w:rsidP="00B57D5F">
      <w:pPr>
        <w:keepNext/>
        <w:keepLines/>
        <w:spacing w:after="0" w:line="240" w:lineRule="auto"/>
        <w:jc w:val="both"/>
        <w:rPr>
          <w:rFonts w:ascii="Tahoma" w:hAnsi="Tahoma" w:cs="Tahoma"/>
        </w:rPr>
      </w:pPr>
    </w:p>
    <w:p w14:paraId="5456EF59" w14:textId="77777777" w:rsidR="00B57D5F" w:rsidRPr="006A6A83" w:rsidRDefault="00B57D5F" w:rsidP="00B57D5F">
      <w:pPr>
        <w:keepNext/>
        <w:keepLines/>
        <w:numPr>
          <w:ilvl w:val="1"/>
          <w:numId w:val="2"/>
        </w:numPr>
        <w:spacing w:after="0" w:line="240" w:lineRule="auto"/>
        <w:jc w:val="both"/>
        <w:rPr>
          <w:rFonts w:ascii="Tahoma" w:hAnsi="Tahoma" w:cs="Tahoma"/>
          <w:b/>
        </w:rPr>
      </w:pPr>
      <w:r w:rsidRPr="006A6A83">
        <w:rPr>
          <w:rFonts w:ascii="Tahoma" w:hAnsi="Tahoma" w:cs="Tahoma"/>
          <w:b/>
        </w:rPr>
        <w:t>Pogajanja</w:t>
      </w:r>
    </w:p>
    <w:p w14:paraId="26291A67" w14:textId="77777777" w:rsidR="00B57D5F" w:rsidRPr="00B702D9" w:rsidRDefault="00B57D5F" w:rsidP="00B57D5F">
      <w:pPr>
        <w:keepNext/>
        <w:keepLines/>
        <w:spacing w:after="0" w:line="240" w:lineRule="auto"/>
        <w:ind w:firstLine="709"/>
        <w:jc w:val="both"/>
        <w:rPr>
          <w:rFonts w:ascii="Tahoma" w:hAnsi="Tahoma" w:cs="Tahoma"/>
          <w:highlight w:val="yellow"/>
        </w:rPr>
      </w:pPr>
    </w:p>
    <w:p w14:paraId="11E69891"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Naročnik s ponudnikom(i) </w:t>
      </w:r>
      <w:r w:rsidRPr="00BA05A7">
        <w:rPr>
          <w:rFonts w:ascii="Tahoma" w:hAnsi="Tahoma" w:cs="Tahoma"/>
          <w:b/>
          <w:u w:val="single"/>
        </w:rPr>
        <w:t>NE BO</w:t>
      </w:r>
      <w:r>
        <w:rPr>
          <w:rFonts w:ascii="Tahoma" w:hAnsi="Tahoma" w:cs="Tahoma"/>
        </w:rPr>
        <w:t xml:space="preserve"> </w:t>
      </w:r>
      <w:r w:rsidRPr="009F0FB2">
        <w:rPr>
          <w:rFonts w:ascii="Tahoma" w:hAnsi="Tahoma" w:cs="Tahoma"/>
        </w:rPr>
        <w:t>izvedel pogajanja</w:t>
      </w:r>
      <w:r>
        <w:rPr>
          <w:rFonts w:ascii="Tahoma" w:hAnsi="Tahoma" w:cs="Tahoma"/>
        </w:rPr>
        <w:t>.</w:t>
      </w:r>
      <w:r w:rsidRPr="009F0FB2">
        <w:rPr>
          <w:rFonts w:ascii="Tahoma" w:hAnsi="Tahoma" w:cs="Tahoma"/>
        </w:rPr>
        <w:t xml:space="preserve"> </w:t>
      </w:r>
    </w:p>
    <w:p w14:paraId="5677C086" w14:textId="77777777" w:rsidR="00B57D5F" w:rsidRPr="009F0FB2" w:rsidRDefault="00B57D5F" w:rsidP="00B57D5F">
      <w:pPr>
        <w:keepNext/>
        <w:keepLines/>
        <w:spacing w:after="0" w:line="240" w:lineRule="auto"/>
        <w:jc w:val="both"/>
        <w:rPr>
          <w:rFonts w:ascii="Tahoma" w:hAnsi="Tahoma" w:cs="Tahoma"/>
        </w:rPr>
      </w:pPr>
    </w:p>
    <w:p w14:paraId="4B21CA51"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Variantna ponudba</w:t>
      </w:r>
    </w:p>
    <w:p w14:paraId="6A5B6602" w14:textId="77777777" w:rsidR="00B57D5F" w:rsidRPr="009F0FB2" w:rsidRDefault="00B57D5F" w:rsidP="00B57D5F">
      <w:pPr>
        <w:keepNext/>
        <w:keepLines/>
        <w:spacing w:after="0" w:line="240" w:lineRule="auto"/>
        <w:jc w:val="both"/>
        <w:rPr>
          <w:rFonts w:ascii="Tahoma" w:hAnsi="Tahoma" w:cs="Tahoma"/>
        </w:rPr>
      </w:pPr>
    </w:p>
    <w:p w14:paraId="4F6539BC"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Naročnik ne dopušča predložitve variantne ponudbe. Naročnik bo ponudbo, ki bo vsebovala variantno ponudbo, zavrnil kot nedopustno.</w:t>
      </w:r>
    </w:p>
    <w:p w14:paraId="7964C76C" w14:textId="77777777" w:rsidR="00B57D5F" w:rsidRPr="009F0FB2" w:rsidRDefault="00B57D5F" w:rsidP="00B57D5F">
      <w:pPr>
        <w:keepNext/>
        <w:keepLines/>
        <w:spacing w:after="0" w:line="240" w:lineRule="auto"/>
        <w:jc w:val="both"/>
        <w:rPr>
          <w:rFonts w:ascii="Tahoma" w:hAnsi="Tahoma" w:cs="Tahoma"/>
        </w:rPr>
      </w:pPr>
    </w:p>
    <w:p w14:paraId="2A436A2E" w14:textId="7CBC58E6" w:rsidR="00B57D5F" w:rsidRPr="009F0FB2" w:rsidRDefault="00292929" w:rsidP="00B57D5F">
      <w:pPr>
        <w:keepNext/>
        <w:keepLines/>
        <w:numPr>
          <w:ilvl w:val="1"/>
          <w:numId w:val="2"/>
        </w:numPr>
        <w:spacing w:after="0" w:line="240" w:lineRule="auto"/>
        <w:ind w:right="56"/>
        <w:jc w:val="both"/>
        <w:rPr>
          <w:rFonts w:ascii="Tahoma" w:hAnsi="Tahoma" w:cs="Tahoma"/>
          <w:b/>
        </w:rPr>
      </w:pPr>
      <w:r>
        <w:rPr>
          <w:rFonts w:ascii="Tahoma" w:hAnsi="Tahoma" w:cs="Tahoma"/>
          <w:b/>
        </w:rPr>
        <w:t>Dopustnost, p</w:t>
      </w:r>
      <w:r w:rsidR="00B57D5F" w:rsidRPr="009F0FB2">
        <w:rPr>
          <w:rFonts w:ascii="Tahoma" w:hAnsi="Tahoma" w:cs="Tahoma"/>
          <w:b/>
        </w:rPr>
        <w:t>regled in ocenjevanje ponudb</w:t>
      </w:r>
    </w:p>
    <w:p w14:paraId="774D2892" w14:textId="77777777" w:rsidR="00B57D5F" w:rsidRPr="009F0FB2" w:rsidRDefault="00B57D5F" w:rsidP="00B57D5F">
      <w:pPr>
        <w:keepNext/>
        <w:keepLines/>
        <w:spacing w:after="0" w:line="240" w:lineRule="auto"/>
        <w:ind w:right="56"/>
        <w:jc w:val="both"/>
        <w:rPr>
          <w:rFonts w:ascii="Tahoma" w:hAnsi="Tahoma" w:cs="Tahoma"/>
        </w:rPr>
      </w:pPr>
    </w:p>
    <w:p w14:paraId="2465BF39" w14:textId="77777777" w:rsidR="00292929" w:rsidRPr="001338AC" w:rsidRDefault="00292929" w:rsidP="00292929">
      <w:pPr>
        <w:keepNext/>
        <w:keepLines/>
        <w:spacing w:after="0" w:line="240" w:lineRule="auto"/>
        <w:jc w:val="both"/>
        <w:rPr>
          <w:rFonts w:ascii="Tahoma" w:hAnsi="Tahoma" w:cs="Tahoma"/>
        </w:rPr>
      </w:pPr>
      <w:r w:rsidRPr="001338AC">
        <w:rPr>
          <w:rFonts w:ascii="Tahoma" w:hAnsi="Tahoma" w:cs="Tahoma"/>
          <w:u w:val="single"/>
        </w:rPr>
        <w:t>Predmet ponudbe za posamezni sklop mora biti v skladu s tehnično specifikacijo in opisom predmeta javnega naročila ter z vsemi ostalimi zahtevami in pogoji naročnika</w:t>
      </w:r>
      <w:r w:rsidRPr="001338AC">
        <w:rPr>
          <w:rFonts w:ascii="Tahoma" w:hAnsi="Tahoma" w:cs="Tahoma"/>
        </w:rPr>
        <w:t>, navedenimi v razpisni dokumentaciji,</w:t>
      </w:r>
      <w:r w:rsidRPr="001338AC">
        <w:rPr>
          <w:rFonts w:ascii="Tahoma" w:hAnsi="Tahoma" w:cs="Tahoma"/>
          <w:b/>
        </w:rPr>
        <w:t xml:space="preserve"> pri čemer mora ponudnik ponuditi vse razpisane storitve oz. blago </w:t>
      </w:r>
      <w:r w:rsidRPr="001338AC">
        <w:rPr>
          <w:rFonts w:ascii="Tahoma" w:hAnsi="Tahoma" w:cs="Tahoma"/>
        </w:rPr>
        <w:t>skladno z zahtevami razpisne dokumentacije</w:t>
      </w:r>
      <w:r w:rsidRPr="001338AC">
        <w:rPr>
          <w:rFonts w:ascii="Tahoma" w:hAnsi="Tahoma" w:cs="Tahoma"/>
          <w:b/>
        </w:rPr>
        <w:t xml:space="preserve"> (zahtevana je celovitost ponudbe za predmet javnega naročila).</w:t>
      </w:r>
    </w:p>
    <w:p w14:paraId="6E65C60C" w14:textId="77777777" w:rsidR="00292929" w:rsidRPr="001338AC" w:rsidRDefault="00292929" w:rsidP="00292929">
      <w:pPr>
        <w:keepNext/>
        <w:keepLines/>
        <w:spacing w:after="0" w:line="240" w:lineRule="auto"/>
        <w:jc w:val="both"/>
        <w:rPr>
          <w:rFonts w:ascii="Tahoma" w:hAnsi="Tahoma" w:cs="Tahoma"/>
        </w:rPr>
      </w:pPr>
      <w:r w:rsidRPr="001338AC">
        <w:rPr>
          <w:rFonts w:ascii="Tahoma" w:hAnsi="Tahoma" w:cs="Tahoma"/>
        </w:rPr>
        <w:t xml:space="preserve"> </w:t>
      </w:r>
    </w:p>
    <w:p w14:paraId="516B9A1E" w14:textId="77777777" w:rsidR="00292929" w:rsidRPr="001338AC" w:rsidRDefault="00292929" w:rsidP="00292929">
      <w:pPr>
        <w:keepNext/>
        <w:keepLines/>
        <w:spacing w:after="0" w:line="240" w:lineRule="auto"/>
        <w:jc w:val="both"/>
        <w:rPr>
          <w:rFonts w:ascii="Tahoma" w:hAnsi="Tahoma" w:cs="Tahoma"/>
        </w:rPr>
      </w:pPr>
      <w:r w:rsidRPr="001338AC">
        <w:rPr>
          <w:rFonts w:ascii="Tahoma" w:hAnsi="Tahoma" w:cs="Tahoma"/>
        </w:rPr>
        <w:t>V primeru, da ponudba ne bo v skladu z vsemi zahtevami in pogoji razpisne dokumentacije ter v skladu z ZJN-3, bo naročnik tako ponudbo izključil iz sodelovanja v postopku oddaje javnega naročila.</w:t>
      </w:r>
    </w:p>
    <w:p w14:paraId="28045022" w14:textId="77777777" w:rsidR="00292929" w:rsidRPr="001338AC" w:rsidRDefault="00292929" w:rsidP="00292929">
      <w:pPr>
        <w:keepNext/>
        <w:keepLines/>
        <w:spacing w:after="0" w:line="240" w:lineRule="auto"/>
        <w:jc w:val="both"/>
        <w:rPr>
          <w:rFonts w:ascii="Tahoma" w:hAnsi="Tahoma" w:cs="Tahoma"/>
        </w:rPr>
      </w:pPr>
    </w:p>
    <w:p w14:paraId="4882FD05" w14:textId="77777777" w:rsidR="00292929" w:rsidRPr="001338AC" w:rsidRDefault="00292929" w:rsidP="00292929">
      <w:pPr>
        <w:keepNext/>
        <w:keepLines/>
        <w:spacing w:after="0" w:line="240" w:lineRule="auto"/>
        <w:jc w:val="both"/>
        <w:rPr>
          <w:rFonts w:ascii="Tahoma" w:hAnsi="Tahoma" w:cs="Tahoma"/>
        </w:rPr>
      </w:pPr>
      <w:r w:rsidRPr="001338AC">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 Naročnik lahko od ponudnikov zahteva razčlembo (analizo) ponudbenih cen. Zahtevek za dodatna pojasnila kot tudi odgovor morata biti posredovana v enaki obliki kot dodatna pojasnila.</w:t>
      </w:r>
    </w:p>
    <w:p w14:paraId="64318C65" w14:textId="77777777" w:rsidR="00292929" w:rsidRPr="001338AC" w:rsidRDefault="00292929" w:rsidP="00292929">
      <w:pPr>
        <w:keepNext/>
        <w:keepLines/>
        <w:spacing w:after="0" w:line="240" w:lineRule="auto"/>
        <w:jc w:val="both"/>
        <w:rPr>
          <w:rFonts w:ascii="Tahoma" w:hAnsi="Tahoma" w:cs="Tahoma"/>
        </w:rPr>
      </w:pPr>
    </w:p>
    <w:p w14:paraId="661A5C47" w14:textId="5BE3E7E4" w:rsidR="00B57D5F" w:rsidRPr="009F0FB2" w:rsidRDefault="00292929" w:rsidP="00292929">
      <w:pPr>
        <w:keepNext/>
        <w:keepLines/>
        <w:spacing w:after="0" w:line="240" w:lineRule="auto"/>
        <w:jc w:val="both"/>
        <w:rPr>
          <w:rFonts w:ascii="Tahoma" w:hAnsi="Tahoma" w:cs="Tahoma"/>
        </w:rPr>
      </w:pPr>
      <w:r w:rsidRPr="001338AC">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r w:rsidR="00B57D5F" w:rsidRPr="009F0FB2">
        <w:rPr>
          <w:rFonts w:ascii="Tahoma" w:hAnsi="Tahoma" w:cs="Tahoma"/>
        </w:rPr>
        <w:t>.</w:t>
      </w:r>
    </w:p>
    <w:p w14:paraId="1C52F7B9" w14:textId="77777777" w:rsidR="00B57D5F" w:rsidRPr="009F0FB2" w:rsidRDefault="00B57D5F" w:rsidP="00B57D5F">
      <w:pPr>
        <w:keepNext/>
        <w:keepLines/>
        <w:spacing w:after="0" w:line="240" w:lineRule="auto"/>
        <w:jc w:val="both"/>
        <w:rPr>
          <w:rFonts w:ascii="Tahoma" w:hAnsi="Tahoma" w:cs="Tahoma"/>
        </w:rPr>
      </w:pPr>
    </w:p>
    <w:p w14:paraId="35F62536"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Okvirni sporazum</w:t>
      </w:r>
    </w:p>
    <w:p w14:paraId="3EFE5A84" w14:textId="77777777" w:rsidR="00B57D5F" w:rsidRPr="009F0FB2" w:rsidRDefault="00B57D5F" w:rsidP="00B57D5F">
      <w:pPr>
        <w:keepNext/>
        <w:keepLines/>
        <w:spacing w:after="0" w:line="240" w:lineRule="auto"/>
        <w:jc w:val="both"/>
        <w:rPr>
          <w:rFonts w:ascii="Tahoma" w:hAnsi="Tahoma" w:cs="Tahoma"/>
        </w:rPr>
      </w:pPr>
    </w:p>
    <w:p w14:paraId="3EE341E2"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Okvirni sporazum za posamezni sklop bo z izbranim ponudnikom podpisal naročnik.</w:t>
      </w:r>
    </w:p>
    <w:p w14:paraId="2F636354" w14:textId="77777777" w:rsidR="00B57D5F" w:rsidRPr="009F0FB2" w:rsidRDefault="00B57D5F" w:rsidP="00B57D5F">
      <w:pPr>
        <w:keepNext/>
        <w:keepLines/>
        <w:spacing w:after="0" w:line="240" w:lineRule="auto"/>
        <w:jc w:val="both"/>
        <w:rPr>
          <w:rFonts w:ascii="Tahoma" w:hAnsi="Tahoma" w:cs="Tahoma"/>
        </w:rPr>
      </w:pPr>
    </w:p>
    <w:p w14:paraId="12E65A65"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Okvirni sporazum se bo pred podpisom vsebinsko prilagodil le glede na to, ali bo izbrani ponudnik predložil skupno ponudbo, prijavil sodelovanje podizvajalcev in podobno.</w:t>
      </w:r>
    </w:p>
    <w:p w14:paraId="2A26961B" w14:textId="77777777" w:rsidR="00B57D5F" w:rsidRPr="009F0FB2" w:rsidRDefault="00B57D5F" w:rsidP="00B57D5F">
      <w:pPr>
        <w:keepNext/>
        <w:keepLines/>
        <w:spacing w:after="0" w:line="240" w:lineRule="auto"/>
        <w:jc w:val="both"/>
        <w:rPr>
          <w:rFonts w:ascii="Tahoma" w:hAnsi="Tahoma" w:cs="Tahoma"/>
        </w:rPr>
      </w:pPr>
    </w:p>
    <w:p w14:paraId="2559533E"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V skladu s šestim odstavkom 14. člena Zakona o integriteti in preprečevanju korupcije (Ur. l. RS, št. 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 xml:space="preserve">3/22 – </w:t>
      </w:r>
      <w:proofErr w:type="spellStart"/>
      <w:r w:rsidRPr="0012423F">
        <w:rPr>
          <w:rFonts w:ascii="Tahoma" w:hAnsi="Tahoma" w:cs="Tahoma"/>
        </w:rPr>
        <w:t>ZDeb</w:t>
      </w:r>
      <w:proofErr w:type="spellEnd"/>
      <w:r w:rsidRPr="0012423F">
        <w:rPr>
          <w:rFonts w:ascii="Tahoma" w:hAnsi="Tahoma" w:cs="Tahoma"/>
        </w:rPr>
        <w:t xml:space="preserve"> in 16/23 – </w:t>
      </w:r>
      <w:proofErr w:type="spellStart"/>
      <w:r w:rsidRPr="0012423F">
        <w:rPr>
          <w:rFonts w:ascii="Tahoma" w:hAnsi="Tahoma" w:cs="Tahoma"/>
        </w:rPr>
        <w:t>ZZPri</w:t>
      </w:r>
      <w:proofErr w:type="spellEnd"/>
      <w:r w:rsidRPr="009F0FB2">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Če bo gospodarski subjekt predložil lažno izjavo oziroma bo dal neresnične podatke o navedenih dejstvih, bo to imelo za posledico ničnost okvirnega sporazuma. Izjavo bodo morali podati tudi ostali gospodarski subjekti, ki nastopajo v ponudbi skupaj s ponudnikom.</w:t>
      </w:r>
    </w:p>
    <w:p w14:paraId="6EDB254C" w14:textId="77777777" w:rsidR="00B57D5F" w:rsidRPr="009F0FB2" w:rsidRDefault="00B57D5F" w:rsidP="00B57D5F">
      <w:pPr>
        <w:keepNext/>
        <w:keepLines/>
        <w:spacing w:after="0" w:line="240" w:lineRule="auto"/>
        <w:ind w:right="56"/>
        <w:jc w:val="both"/>
        <w:rPr>
          <w:rFonts w:ascii="Tahoma" w:hAnsi="Tahoma" w:cs="Tahoma"/>
        </w:rPr>
      </w:pPr>
    </w:p>
    <w:p w14:paraId="6832C227"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Vzorec okvirnega sporazuma je sestavni del te razpisne dokumentacije. Ponudnik s podpisom </w:t>
      </w:r>
      <w:r w:rsidRPr="009F0FB2">
        <w:rPr>
          <w:rFonts w:ascii="Tahoma" w:hAnsi="Tahoma" w:cs="Tahoma"/>
          <w:b/>
        </w:rPr>
        <w:t>Priloge A</w:t>
      </w:r>
      <w:r w:rsidRPr="009F0FB2">
        <w:rPr>
          <w:rFonts w:ascii="Tahoma" w:hAnsi="Tahoma" w:cs="Tahoma"/>
        </w:rPr>
        <w:t xml:space="preserve"> potrdi, da se strinja z vsebino okvirnega sporazuma. </w:t>
      </w:r>
    </w:p>
    <w:p w14:paraId="7E4F4195" w14:textId="77777777" w:rsidR="00B57D5F" w:rsidRPr="009F0FB2" w:rsidRDefault="00B57D5F" w:rsidP="00B57D5F">
      <w:pPr>
        <w:keepNext/>
        <w:keepLines/>
        <w:spacing w:after="0" w:line="240" w:lineRule="auto"/>
        <w:ind w:right="56"/>
        <w:jc w:val="both"/>
        <w:rPr>
          <w:rFonts w:ascii="Tahoma" w:hAnsi="Tahoma" w:cs="Tahoma"/>
        </w:rPr>
      </w:pPr>
    </w:p>
    <w:p w14:paraId="4193F527" w14:textId="77777777" w:rsidR="00B57D5F" w:rsidRPr="009F0FB2" w:rsidRDefault="00B57D5F" w:rsidP="00B57D5F">
      <w:pPr>
        <w:keepNext/>
        <w:keepLines/>
        <w:numPr>
          <w:ilvl w:val="1"/>
          <w:numId w:val="2"/>
        </w:numPr>
        <w:spacing w:after="0" w:line="240" w:lineRule="auto"/>
        <w:jc w:val="both"/>
        <w:rPr>
          <w:rFonts w:ascii="Tahoma" w:hAnsi="Tahoma" w:cs="Tahoma"/>
          <w:b/>
        </w:rPr>
      </w:pPr>
      <w:bookmarkStart w:id="15" w:name="_Toc116720524"/>
      <w:bookmarkStart w:id="16" w:name="_Toc116720588"/>
      <w:bookmarkStart w:id="17" w:name="_Toc116783499"/>
      <w:bookmarkStart w:id="18" w:name="_Toc116792933"/>
      <w:bookmarkStart w:id="19" w:name="_Toc136417505"/>
      <w:r w:rsidRPr="009F0FB2">
        <w:rPr>
          <w:rFonts w:ascii="Tahoma" w:hAnsi="Tahoma" w:cs="Tahoma"/>
          <w:b/>
        </w:rPr>
        <w:lastRenderedPageBreak/>
        <w:t>Prav</w:t>
      </w:r>
      <w:bookmarkEnd w:id="15"/>
      <w:bookmarkEnd w:id="16"/>
      <w:bookmarkEnd w:id="17"/>
      <w:bookmarkEnd w:id="18"/>
      <w:bookmarkEnd w:id="19"/>
      <w:r w:rsidRPr="009F0FB2">
        <w:rPr>
          <w:rFonts w:ascii="Tahoma" w:hAnsi="Tahoma" w:cs="Tahoma"/>
          <w:b/>
        </w:rPr>
        <w:t>no varstvo</w:t>
      </w:r>
    </w:p>
    <w:p w14:paraId="6430B51A" w14:textId="77777777" w:rsidR="00B57D5F" w:rsidRPr="009F0FB2" w:rsidRDefault="00B57D5F" w:rsidP="00B57D5F">
      <w:pPr>
        <w:keepNext/>
        <w:keepLines/>
        <w:spacing w:after="0" w:line="240" w:lineRule="auto"/>
        <w:jc w:val="both"/>
        <w:rPr>
          <w:rFonts w:ascii="Tahoma" w:hAnsi="Tahoma" w:cs="Tahoma"/>
          <w:b/>
        </w:rPr>
      </w:pPr>
    </w:p>
    <w:p w14:paraId="374FA058" w14:textId="77777777" w:rsidR="00A13347" w:rsidRPr="001338AC" w:rsidRDefault="00A13347" w:rsidP="00A13347">
      <w:pPr>
        <w:keepNext/>
        <w:keepLines/>
        <w:spacing w:after="0" w:line="240" w:lineRule="auto"/>
        <w:jc w:val="both"/>
        <w:rPr>
          <w:rFonts w:ascii="Tahoma" w:hAnsi="Tahoma" w:cs="Tahoma"/>
        </w:rPr>
      </w:pPr>
      <w:r w:rsidRPr="001338AC">
        <w:rPr>
          <w:rFonts w:ascii="Tahoma" w:hAnsi="Tahoma" w:cs="Tahoma"/>
        </w:rPr>
        <w:t xml:space="preserve">Ponudniku je zagotovljeno pravno varstvo, skladno z Zakonom o pravnem varstvu v postopkih javnega naročanja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04C72DC8" w14:textId="77777777" w:rsidR="00A13347" w:rsidRPr="001338AC" w:rsidRDefault="00A13347" w:rsidP="00A13347">
      <w:pPr>
        <w:keepNext/>
        <w:keepLines/>
        <w:spacing w:after="0" w:line="240" w:lineRule="auto"/>
        <w:jc w:val="both"/>
        <w:rPr>
          <w:rFonts w:ascii="Tahoma" w:hAnsi="Tahoma" w:cs="Tahoma"/>
        </w:rPr>
      </w:pPr>
    </w:p>
    <w:p w14:paraId="68341504" w14:textId="4CEC4950" w:rsidR="00A13347" w:rsidRPr="001338AC" w:rsidRDefault="00A13347" w:rsidP="00A13347">
      <w:pPr>
        <w:keepNext/>
        <w:keepLines/>
        <w:spacing w:after="0" w:line="240" w:lineRule="auto"/>
        <w:jc w:val="both"/>
        <w:rPr>
          <w:rFonts w:ascii="Tahoma" w:hAnsi="Tahoma" w:cs="Tahoma"/>
        </w:rPr>
      </w:pPr>
      <w:r w:rsidRPr="001338AC">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w:t>
      </w:r>
      <w:r>
        <w:rPr>
          <w:rFonts w:ascii="Tahoma" w:hAnsi="Tahoma" w:cs="Tahoma"/>
        </w:rPr>
        <w:t>2</w:t>
      </w:r>
      <w:r w:rsidRPr="001338AC">
        <w:rPr>
          <w:rFonts w:ascii="Tahoma" w:hAnsi="Tahoma" w:cs="Tahoma"/>
        </w:rPr>
        <w:t xml:space="preserve">.000,00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1171F9C" w14:textId="77777777" w:rsidR="00A13347" w:rsidRPr="001338AC" w:rsidRDefault="00A13347" w:rsidP="00A13347">
      <w:pPr>
        <w:keepNext/>
        <w:keepLines/>
        <w:spacing w:after="0" w:line="240" w:lineRule="auto"/>
        <w:jc w:val="both"/>
        <w:rPr>
          <w:rFonts w:ascii="Tahoma" w:hAnsi="Tahoma" w:cs="Tahoma"/>
        </w:rPr>
      </w:pPr>
    </w:p>
    <w:p w14:paraId="5F245F63" w14:textId="77777777" w:rsidR="00A13347" w:rsidRPr="001338AC" w:rsidRDefault="00A13347" w:rsidP="00A13347">
      <w:pPr>
        <w:keepNext/>
        <w:keepLines/>
        <w:spacing w:after="0" w:line="240" w:lineRule="auto"/>
        <w:jc w:val="both"/>
        <w:rPr>
          <w:rFonts w:ascii="Tahoma" w:hAnsi="Tahoma" w:cs="Tahoma"/>
        </w:rPr>
      </w:pPr>
      <w:r w:rsidRPr="001338AC">
        <w:rPr>
          <w:rFonts w:ascii="Tahoma" w:hAnsi="Tahoma" w:cs="Tahoma"/>
        </w:rPr>
        <w:t xml:space="preserve">Zahtevek za revizijo mora biti sestavljen v skladu z določili 15. člena ZPVPJN in se vloži preko portala </w:t>
      </w:r>
      <w:proofErr w:type="spellStart"/>
      <w:r w:rsidRPr="001338AC">
        <w:rPr>
          <w:rFonts w:ascii="Tahoma" w:hAnsi="Tahoma" w:cs="Tahoma"/>
        </w:rPr>
        <w:t>eRevizija</w:t>
      </w:r>
      <w:proofErr w:type="spellEnd"/>
      <w:r w:rsidRPr="001338AC">
        <w:rPr>
          <w:rFonts w:ascii="Tahoma" w:hAnsi="Tahoma" w:cs="Tahoma"/>
        </w:rPr>
        <w:t>. Vlagatelj mora zahtevku za revizijo priložiti potrdilo o plačilu takse. Zahtevek za revizijo se vloži v roku iz 25. člena ZPVPJN.</w:t>
      </w:r>
    </w:p>
    <w:p w14:paraId="1C6B2863" w14:textId="77777777" w:rsidR="00B57D5F" w:rsidRPr="009F0FB2" w:rsidRDefault="00B57D5F" w:rsidP="00B57D5F">
      <w:pPr>
        <w:keepNext/>
        <w:keepLines/>
        <w:autoSpaceDE w:val="0"/>
        <w:autoSpaceDN w:val="0"/>
        <w:adjustRightInd w:val="0"/>
        <w:spacing w:after="0" w:line="240" w:lineRule="auto"/>
        <w:jc w:val="both"/>
        <w:rPr>
          <w:rFonts w:ascii="Tahoma" w:hAnsi="Tahoma" w:cs="Tahoma"/>
        </w:rPr>
      </w:pPr>
    </w:p>
    <w:p w14:paraId="55F91051" w14:textId="77777777" w:rsidR="00B57D5F" w:rsidRPr="009F0FB2" w:rsidRDefault="00B57D5F" w:rsidP="00B57D5F">
      <w:pPr>
        <w:keepNext/>
        <w:keepLines/>
        <w:numPr>
          <w:ilvl w:val="1"/>
          <w:numId w:val="2"/>
        </w:numPr>
        <w:spacing w:after="0" w:line="240" w:lineRule="auto"/>
        <w:jc w:val="both"/>
        <w:rPr>
          <w:rFonts w:ascii="Tahoma" w:hAnsi="Tahoma" w:cs="Tahoma"/>
          <w:b/>
        </w:rPr>
      </w:pPr>
      <w:bookmarkStart w:id="20" w:name="_Toc163615935"/>
      <w:r w:rsidRPr="009F0FB2">
        <w:rPr>
          <w:rFonts w:ascii="Tahoma" w:hAnsi="Tahoma" w:cs="Tahoma"/>
          <w:b/>
        </w:rPr>
        <w:t>Zaupnost po</w:t>
      </w:r>
      <w:bookmarkEnd w:id="20"/>
      <w:r w:rsidRPr="009F0FB2">
        <w:rPr>
          <w:rFonts w:ascii="Tahoma" w:hAnsi="Tahoma" w:cs="Tahoma"/>
          <w:b/>
        </w:rPr>
        <w:t>datkov</w:t>
      </w:r>
    </w:p>
    <w:p w14:paraId="4EF3CFA9" w14:textId="77777777" w:rsidR="00B57D5F" w:rsidRPr="009F0FB2" w:rsidRDefault="00B57D5F" w:rsidP="00B57D5F">
      <w:pPr>
        <w:keepNext/>
        <w:keepLines/>
        <w:spacing w:after="0" w:line="240" w:lineRule="auto"/>
        <w:jc w:val="both"/>
        <w:rPr>
          <w:rFonts w:ascii="Tahoma" w:hAnsi="Tahoma" w:cs="Tahoma"/>
        </w:rPr>
      </w:pPr>
    </w:p>
    <w:p w14:paraId="40128F69" w14:textId="77777777" w:rsidR="00A13347" w:rsidRPr="001338AC" w:rsidRDefault="00A13347" w:rsidP="00A13347">
      <w:pPr>
        <w:keepNext/>
        <w:keepLines/>
        <w:spacing w:after="0" w:line="240" w:lineRule="auto"/>
        <w:jc w:val="both"/>
        <w:rPr>
          <w:rFonts w:ascii="Tahoma" w:hAnsi="Tahoma" w:cs="Tahoma"/>
        </w:rPr>
      </w:pPr>
      <w:r w:rsidRPr="001338AC">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231474AE" w14:textId="77777777" w:rsidR="00A13347" w:rsidRPr="001338AC" w:rsidRDefault="00A13347" w:rsidP="00A13347">
      <w:pPr>
        <w:keepNext/>
        <w:keepLines/>
        <w:spacing w:after="0" w:line="240" w:lineRule="auto"/>
        <w:jc w:val="both"/>
        <w:rPr>
          <w:rFonts w:ascii="Tahoma" w:hAnsi="Tahoma" w:cs="Tahoma"/>
        </w:rPr>
      </w:pPr>
    </w:p>
    <w:p w14:paraId="62CD0044" w14:textId="77777777" w:rsidR="00A13347" w:rsidRPr="001338AC" w:rsidRDefault="00A13347" w:rsidP="00A13347">
      <w:pPr>
        <w:keepNext/>
        <w:keepLines/>
        <w:spacing w:after="0" w:line="240" w:lineRule="auto"/>
        <w:jc w:val="both"/>
        <w:rPr>
          <w:rFonts w:ascii="Tahoma" w:hAnsi="Tahoma" w:cs="Tahoma"/>
          <w:i/>
        </w:rPr>
      </w:pPr>
      <w:r w:rsidRPr="001338AC">
        <w:rPr>
          <w:rFonts w:ascii="Tahoma" w:hAnsi="Tahoma" w:cs="Tahoma"/>
          <w:i/>
        </w:rPr>
        <w:t xml:space="preserve">Naročnik bo ponudnikom omogočil vpogled v ponudbo izbranega ponudnika v skladu s 35. člena ZJN-3. Ponudniki morajo zahtevo za vpogled pravočasno posredovati naročniku pisno na naslov: JAVNI HOLDING Ljubljana, </w:t>
      </w:r>
      <w:proofErr w:type="spellStart"/>
      <w:r w:rsidRPr="001338AC">
        <w:rPr>
          <w:rFonts w:ascii="Tahoma" w:hAnsi="Tahoma" w:cs="Tahoma"/>
          <w:i/>
        </w:rPr>
        <w:t>d.o.o</w:t>
      </w:r>
      <w:proofErr w:type="spellEnd"/>
      <w:r w:rsidRPr="001338AC">
        <w:rPr>
          <w:rFonts w:ascii="Tahoma" w:hAnsi="Tahoma" w:cs="Tahoma"/>
          <w:i/>
        </w:rPr>
        <w:t xml:space="preserve">., Verovškova ulica 70, 1000 Ljubljana ali po elektronski pošti na elektronski naslov: </w:t>
      </w:r>
      <w:hyperlink r:id="rId11" w:history="1">
        <w:r w:rsidRPr="001338AC">
          <w:rPr>
            <w:rStyle w:val="Hiperpovezava"/>
            <w:rFonts w:ascii="Tahoma" w:hAnsi="Tahoma" w:cs="Tahoma"/>
            <w:i/>
          </w:rPr>
          <w:t>sjn@jhl.si</w:t>
        </w:r>
      </w:hyperlink>
      <w:r w:rsidRPr="001338AC">
        <w:rPr>
          <w:rFonts w:ascii="Tahoma" w:hAnsi="Tahoma" w:cs="Tahoma"/>
          <w:i/>
        </w:rPr>
        <w:t xml:space="preserve"> ali na elektronski naslov kontaktne osebe, ki je navedena v Obvestilu o naročilu (Oddelek I: Javni naročnik), ki je objavljeno na Portalu javnih naročil.   </w:t>
      </w:r>
    </w:p>
    <w:p w14:paraId="32A1A908" w14:textId="77777777" w:rsidR="00B57D5F" w:rsidRPr="009F0FB2" w:rsidRDefault="00B57D5F" w:rsidP="00B57D5F">
      <w:pPr>
        <w:keepNext/>
        <w:keepLines/>
        <w:spacing w:after="0" w:line="240" w:lineRule="auto"/>
        <w:jc w:val="both"/>
        <w:rPr>
          <w:rFonts w:ascii="Tahoma" w:hAnsi="Tahoma" w:cs="Tahoma"/>
        </w:rPr>
      </w:pPr>
    </w:p>
    <w:p w14:paraId="373738A1"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Jamstvo za napake</w:t>
      </w:r>
    </w:p>
    <w:p w14:paraId="5C843E3F" w14:textId="77777777" w:rsidR="00B57D5F" w:rsidRPr="009F0FB2" w:rsidRDefault="00B57D5F" w:rsidP="00B57D5F">
      <w:pPr>
        <w:keepNext/>
        <w:keepLines/>
        <w:spacing w:after="0" w:line="240" w:lineRule="auto"/>
        <w:jc w:val="both"/>
        <w:rPr>
          <w:rFonts w:ascii="Tahoma" w:hAnsi="Tahoma" w:cs="Tahoma"/>
        </w:rPr>
      </w:pPr>
    </w:p>
    <w:p w14:paraId="5854D4D8"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Izbrani izvajalec, s katerim bo naročnik sklenil okvirni sporazum, bo moral jamčiti za odpravo vseh vrst napak, ki jih bo naredil z izvajanjem predmeta javnega naročila, skladno z določili Obligacijskega zakonika.</w:t>
      </w:r>
    </w:p>
    <w:p w14:paraId="49765A21" w14:textId="77777777" w:rsidR="00B57D5F" w:rsidRPr="00712BC8" w:rsidRDefault="00B57D5F" w:rsidP="00B57D5F">
      <w:pPr>
        <w:keepNext/>
        <w:keepLines/>
        <w:spacing w:after="0" w:line="240" w:lineRule="auto"/>
        <w:jc w:val="both"/>
        <w:rPr>
          <w:rFonts w:ascii="Tahoma" w:eastAsia="Times New Roman" w:hAnsi="Tahoma" w:cs="Tahoma"/>
          <w:lang w:eastAsia="sl-SI"/>
        </w:rPr>
      </w:pPr>
    </w:p>
    <w:p w14:paraId="5C6C80E6" w14:textId="77777777" w:rsidR="00B57D5F" w:rsidRPr="00712BC8" w:rsidRDefault="00B57D5F" w:rsidP="00B57D5F">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PONUDBENI POGOJI </w:t>
      </w:r>
    </w:p>
    <w:p w14:paraId="4999DA63" w14:textId="77777777" w:rsidR="00B57D5F" w:rsidRPr="00712BC8" w:rsidRDefault="00B57D5F" w:rsidP="00B57D5F">
      <w:pPr>
        <w:keepNext/>
        <w:keepLines/>
        <w:spacing w:after="0" w:line="240" w:lineRule="auto"/>
        <w:jc w:val="both"/>
        <w:rPr>
          <w:rFonts w:ascii="Tahoma" w:eastAsia="Times New Roman" w:hAnsi="Tahoma" w:cs="Tahoma"/>
          <w:b/>
          <w:lang w:eastAsia="sl-SI"/>
        </w:rPr>
      </w:pPr>
    </w:p>
    <w:p w14:paraId="2E5BD1D8" w14:textId="77777777" w:rsidR="00B57D5F" w:rsidRPr="00AE5196" w:rsidRDefault="00B57D5F" w:rsidP="00B57D5F">
      <w:pPr>
        <w:keepNext/>
        <w:keepLines/>
        <w:numPr>
          <w:ilvl w:val="1"/>
          <w:numId w:val="2"/>
        </w:numPr>
        <w:spacing w:after="0" w:line="240" w:lineRule="auto"/>
        <w:jc w:val="both"/>
        <w:rPr>
          <w:rFonts w:ascii="Tahoma" w:hAnsi="Tahoma" w:cs="Tahoma"/>
          <w:b/>
        </w:rPr>
      </w:pPr>
      <w:r w:rsidRPr="00AE5196">
        <w:rPr>
          <w:rFonts w:ascii="Tahoma" w:hAnsi="Tahoma" w:cs="Tahoma"/>
          <w:b/>
        </w:rPr>
        <w:t>Celovitost ponudbe</w:t>
      </w:r>
    </w:p>
    <w:p w14:paraId="138E290F" w14:textId="77777777" w:rsidR="00B57D5F" w:rsidRDefault="00B57D5F" w:rsidP="00B57D5F">
      <w:pPr>
        <w:keepNext/>
        <w:keepLines/>
        <w:spacing w:after="0" w:line="240" w:lineRule="auto"/>
        <w:jc w:val="both"/>
        <w:rPr>
          <w:rFonts w:ascii="Tahoma" w:eastAsia="Times New Roman" w:hAnsi="Tahoma" w:cs="Tahoma"/>
          <w:b/>
          <w:bCs/>
          <w:lang w:eastAsia="sl-SI"/>
        </w:rPr>
      </w:pPr>
    </w:p>
    <w:p w14:paraId="4FC9D2E7" w14:textId="3669F20D" w:rsidR="00B57D5F" w:rsidRPr="00BD3FEB" w:rsidRDefault="00B57D5F" w:rsidP="00B57D5F">
      <w:pPr>
        <w:keepNext/>
        <w:keepLines/>
        <w:spacing w:after="0" w:line="240" w:lineRule="auto"/>
        <w:jc w:val="both"/>
        <w:rPr>
          <w:rFonts w:ascii="Tahoma" w:eastAsia="Times New Roman" w:hAnsi="Tahoma" w:cs="Tahoma"/>
          <w:lang w:eastAsia="sl-SI"/>
        </w:rPr>
      </w:pPr>
      <w:r w:rsidRPr="00BD3FEB">
        <w:rPr>
          <w:rFonts w:ascii="Tahoma" w:eastAsia="Times New Roman" w:hAnsi="Tahoma" w:cs="Tahoma"/>
          <w:b/>
          <w:bCs/>
          <w:lang w:eastAsia="sl-SI"/>
        </w:rPr>
        <w:t>Ponudnik lahko odda svojo ponudbo za celotno naročilo ali samo za posamezen sklop</w:t>
      </w:r>
      <w:r>
        <w:rPr>
          <w:rFonts w:ascii="Tahoma" w:eastAsia="Times New Roman" w:hAnsi="Tahoma" w:cs="Tahoma"/>
          <w:lang w:eastAsia="sl-SI"/>
        </w:rPr>
        <w:t>,</w:t>
      </w:r>
      <w:r w:rsidRPr="008C67F4">
        <w:rPr>
          <w:rFonts w:ascii="Tahoma" w:eastAsia="Times New Roman" w:hAnsi="Tahoma" w:cs="Tahoma"/>
          <w:bCs/>
          <w:lang w:eastAsia="sl-SI"/>
        </w:rPr>
        <w:t xml:space="preserve"> </w:t>
      </w:r>
      <w:r w:rsidRPr="00345668">
        <w:rPr>
          <w:rFonts w:ascii="Tahoma" w:eastAsia="Times New Roman" w:hAnsi="Tahoma" w:cs="Tahoma"/>
          <w:bCs/>
          <w:lang w:eastAsia="sl-SI"/>
        </w:rPr>
        <w:t>v skladu s tehničnimi ter ostalimi zahtevami naročnika, navedenimi v razpisni dokumentaciji in njenih prilogah</w:t>
      </w:r>
      <w:r>
        <w:rPr>
          <w:rFonts w:ascii="Tahoma" w:eastAsia="Times New Roman" w:hAnsi="Tahoma" w:cs="Tahoma"/>
          <w:bCs/>
          <w:lang w:eastAsia="sl-SI"/>
        </w:rPr>
        <w:t>.</w:t>
      </w:r>
      <w:r w:rsidRPr="00BD3FEB">
        <w:rPr>
          <w:rFonts w:ascii="Tahoma" w:eastAsia="Times New Roman" w:hAnsi="Tahoma" w:cs="Tahoma"/>
          <w:lang w:eastAsia="sl-SI"/>
        </w:rPr>
        <w:t xml:space="preserve"> V primeru, da ponudnik ne bo ponudil najmanj celotnega sklopa (vseh zahtevanih </w:t>
      </w:r>
      <w:r w:rsidR="00A13347">
        <w:rPr>
          <w:rFonts w:ascii="Tahoma" w:eastAsia="Times New Roman" w:hAnsi="Tahoma" w:cs="Tahoma"/>
          <w:lang w:eastAsia="sl-SI"/>
        </w:rPr>
        <w:t>artiklov</w:t>
      </w:r>
      <w:r w:rsidRPr="00BD3FEB">
        <w:rPr>
          <w:rFonts w:ascii="Tahoma" w:eastAsia="Times New Roman" w:hAnsi="Tahoma" w:cs="Tahoma"/>
          <w:lang w:eastAsia="sl-SI"/>
        </w:rPr>
        <w:t xml:space="preserve"> v sklopu) bo izločen iz nadaljnje obravnave. (Naročnik torej ne bo upošteval ponudnika, ki bo znotraj posameznega sklopa ponudil zgolj posamezn</w:t>
      </w:r>
      <w:r w:rsidR="00A13347">
        <w:rPr>
          <w:rFonts w:ascii="Tahoma" w:eastAsia="Times New Roman" w:hAnsi="Tahoma" w:cs="Tahoma"/>
          <w:lang w:eastAsia="sl-SI"/>
        </w:rPr>
        <w:t>i artikel</w:t>
      </w:r>
      <w:r w:rsidRPr="00BD3FEB">
        <w:rPr>
          <w:rFonts w:ascii="Tahoma" w:eastAsia="Times New Roman" w:hAnsi="Tahoma" w:cs="Tahoma"/>
          <w:lang w:eastAsia="sl-SI"/>
        </w:rPr>
        <w:t xml:space="preserve">.) </w:t>
      </w:r>
    </w:p>
    <w:p w14:paraId="0CACD970" w14:textId="77777777" w:rsidR="00B57D5F" w:rsidRPr="00BD3FEB" w:rsidRDefault="00B57D5F" w:rsidP="00B57D5F">
      <w:pPr>
        <w:keepNext/>
        <w:keepLines/>
        <w:spacing w:after="0" w:line="240" w:lineRule="auto"/>
        <w:jc w:val="both"/>
        <w:rPr>
          <w:rFonts w:ascii="Tahoma" w:eastAsia="Times New Roman" w:hAnsi="Tahoma" w:cs="Tahoma"/>
          <w:lang w:eastAsia="sl-SI"/>
        </w:rPr>
      </w:pPr>
    </w:p>
    <w:p w14:paraId="5E1E5848" w14:textId="665C28E3" w:rsidR="00B57D5F" w:rsidRDefault="00A13347" w:rsidP="00B57D5F">
      <w:pPr>
        <w:keepNext/>
        <w:keepLines/>
        <w:spacing w:after="0" w:line="240" w:lineRule="auto"/>
        <w:jc w:val="both"/>
        <w:rPr>
          <w:rFonts w:ascii="Tahoma" w:eastAsia="Times New Roman" w:hAnsi="Tahoma" w:cs="Tahoma"/>
          <w:bCs/>
          <w:lang w:eastAsia="sl-SI"/>
        </w:rPr>
      </w:pPr>
      <w:r w:rsidRPr="00BD3FEB">
        <w:rPr>
          <w:rFonts w:ascii="Tahoma" w:eastAsia="Times New Roman" w:hAnsi="Tahoma" w:cs="Tahoma"/>
          <w:lang w:eastAsia="sl-SI"/>
        </w:rPr>
        <w:t>Naročnik bo oddal naročilo in sklenil okvirni sporazum s ponudnikom, ki bo ponudil najnižjo skupno ponudbeno vrednost za posamezni sklop za obdobje</w:t>
      </w:r>
      <w:r>
        <w:rPr>
          <w:rFonts w:ascii="Tahoma" w:eastAsia="Times New Roman" w:hAnsi="Tahoma" w:cs="Tahoma"/>
          <w:lang w:eastAsia="sl-SI"/>
        </w:rPr>
        <w:t xml:space="preserve"> veljavnosti okvirnega sporazuma</w:t>
      </w:r>
      <w:r w:rsidR="00B57D5F" w:rsidRPr="00345668">
        <w:rPr>
          <w:rFonts w:ascii="Tahoma" w:eastAsia="Times New Roman" w:hAnsi="Tahoma" w:cs="Tahoma"/>
          <w:bCs/>
          <w:lang w:eastAsia="sl-SI"/>
        </w:rPr>
        <w:t>. Količine, navedene v posameznih postavkah ponudbenega predračuna</w:t>
      </w:r>
      <w:r w:rsidR="00B57D5F">
        <w:rPr>
          <w:rFonts w:ascii="Tahoma" w:eastAsia="Times New Roman" w:hAnsi="Tahoma" w:cs="Tahoma"/>
          <w:bCs/>
          <w:lang w:eastAsia="sl-SI"/>
        </w:rPr>
        <w:t xml:space="preserve"> </w:t>
      </w:r>
      <w:r w:rsidR="00B57D5F" w:rsidRPr="00345668">
        <w:rPr>
          <w:rFonts w:ascii="Tahoma" w:eastAsia="Times New Roman" w:hAnsi="Tahoma" w:cs="Tahoma"/>
          <w:bCs/>
          <w:lang w:eastAsia="sl-SI"/>
        </w:rPr>
        <w:t>predmeta javnega naročila, so v času veljavnosti okvirnega sporazuma okvirne in odvisne od dejanskih potreb naročnika.</w:t>
      </w:r>
    </w:p>
    <w:p w14:paraId="4D2D9DA5" w14:textId="77777777" w:rsidR="00B57D5F" w:rsidRPr="009F0FB2" w:rsidRDefault="00B57D5F" w:rsidP="00B57D5F">
      <w:pPr>
        <w:keepNext/>
        <w:keepLines/>
        <w:spacing w:after="0" w:line="240" w:lineRule="auto"/>
        <w:jc w:val="both"/>
        <w:rPr>
          <w:rFonts w:ascii="Tahoma" w:hAnsi="Tahoma" w:cs="Tahoma"/>
        </w:rPr>
      </w:pPr>
    </w:p>
    <w:p w14:paraId="6A059476"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Skupna ponudba</w:t>
      </w:r>
    </w:p>
    <w:p w14:paraId="731D64AE" w14:textId="77777777" w:rsidR="00B57D5F" w:rsidRPr="009F0FB2" w:rsidRDefault="00B57D5F" w:rsidP="00B57D5F">
      <w:pPr>
        <w:keepNext/>
        <w:keepLines/>
        <w:spacing w:after="0" w:line="240" w:lineRule="auto"/>
        <w:ind w:left="851"/>
        <w:jc w:val="both"/>
        <w:rPr>
          <w:rFonts w:ascii="Tahoma" w:hAnsi="Tahoma" w:cs="Tahoma"/>
        </w:rPr>
      </w:pPr>
    </w:p>
    <w:p w14:paraId="49AC640B"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7586C525"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4E4623C3"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73D6CB79"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1248E6C8"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navedbo člana/ov skupine, kateremu naročnik vroči odločitev o oddaji naročila (v kolikor to ni navedeno, bo naročnik vročal odločitve vsem članom skupine ponudnikov),</w:t>
      </w:r>
    </w:p>
    <w:p w14:paraId="11CA4A05"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1886609C"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zavarovanja obveznosti po okvirnem sporazumu iz naslova dobre izvedbe del,</w:t>
      </w:r>
    </w:p>
    <w:p w14:paraId="7634FC63"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določila v primeru izstopa partnerja,</w:t>
      </w:r>
    </w:p>
    <w:p w14:paraId="69C35940"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pooblastilo vodilnemu partnerju,</w:t>
      </w:r>
    </w:p>
    <w:p w14:paraId="0643CCB0" w14:textId="77777777" w:rsidR="00B57D5F" w:rsidRPr="009F0FB2" w:rsidRDefault="00B57D5F" w:rsidP="00B57D5F">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opredelitev deležev in področje dela.</w:t>
      </w:r>
    </w:p>
    <w:p w14:paraId="721026A5" w14:textId="77777777" w:rsidR="00B57D5F" w:rsidRPr="009F0FB2" w:rsidRDefault="00B57D5F" w:rsidP="00B57D5F">
      <w:pPr>
        <w:keepNext/>
        <w:keepLines/>
        <w:spacing w:after="0" w:line="240" w:lineRule="auto"/>
        <w:jc w:val="both"/>
        <w:rPr>
          <w:rFonts w:ascii="Tahoma" w:hAnsi="Tahoma" w:cs="Tahoma"/>
        </w:rPr>
      </w:pPr>
    </w:p>
    <w:p w14:paraId="70A7764F"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V primeru skupne ponudbe, okvirni sporazum podpišejo vsi partnerji v skupni ponudbi. Vsak član skupine ponudnikov v okviru skupne ponudbe odgovarja naročniku neomejeno solidarno.</w:t>
      </w:r>
    </w:p>
    <w:p w14:paraId="6372A3F7" w14:textId="77777777" w:rsidR="00B57D5F" w:rsidRPr="009F0FB2" w:rsidRDefault="00B57D5F" w:rsidP="00B57D5F">
      <w:pPr>
        <w:keepNext/>
        <w:keepLines/>
        <w:spacing w:after="0" w:line="240" w:lineRule="auto"/>
        <w:jc w:val="both"/>
        <w:rPr>
          <w:rFonts w:ascii="Tahoma" w:hAnsi="Tahoma" w:cs="Tahoma"/>
          <w:b/>
        </w:rPr>
      </w:pPr>
    </w:p>
    <w:p w14:paraId="400930E5" w14:textId="5EB9F298" w:rsidR="00B57D5F" w:rsidRPr="009F0FB2" w:rsidRDefault="00A13347" w:rsidP="00B57D5F">
      <w:pPr>
        <w:keepNext/>
        <w:keepLines/>
        <w:spacing w:after="0" w:line="240" w:lineRule="auto"/>
        <w:jc w:val="both"/>
        <w:rPr>
          <w:rFonts w:ascii="Tahoma" w:hAnsi="Tahoma" w:cs="Tahoma"/>
        </w:rPr>
      </w:pPr>
      <w:r w:rsidRPr="001338AC">
        <w:rPr>
          <w:rFonts w:ascii="Tahoma" w:hAnsi="Tahoma" w:cs="Tahoma"/>
        </w:rPr>
        <w:t xml:space="preserve">V primeru skupne ponudbe mora glavni nosilec izvedbe obveznosti po okvirnem sporazumu za vse partnerje v skupni ponudbi k ponudbi v razdelek »Izjava – ostali sodelujoči« priložiti </w:t>
      </w:r>
      <w:r w:rsidRPr="001338AC">
        <w:rPr>
          <w:rFonts w:ascii="Tahoma" w:hAnsi="Tahoma" w:cs="Tahoma"/>
          <w:bCs/>
        </w:rPr>
        <w:t>v .</w:t>
      </w:r>
      <w:proofErr w:type="spellStart"/>
      <w:r w:rsidRPr="001338AC">
        <w:rPr>
          <w:rFonts w:ascii="Tahoma" w:hAnsi="Tahoma" w:cs="Tahoma"/>
          <w:bCs/>
        </w:rPr>
        <w:t>pdf</w:t>
      </w:r>
      <w:proofErr w:type="spellEnd"/>
      <w:r w:rsidRPr="001338AC">
        <w:rPr>
          <w:rFonts w:ascii="Tahoma" w:hAnsi="Tahoma" w:cs="Tahoma"/>
          <w:bCs/>
        </w:rPr>
        <w:t xml:space="preserve"> formatu</w:t>
      </w:r>
      <w:r w:rsidRPr="009F0FB2">
        <w:rPr>
          <w:rFonts w:ascii="Tahoma" w:hAnsi="Tahoma" w:cs="Tahoma"/>
          <w:kern w:val="16"/>
        </w:rPr>
        <w:t xml:space="preserve"> </w:t>
      </w:r>
      <w:r w:rsidR="00B57D5F" w:rsidRPr="009F0FB2">
        <w:rPr>
          <w:rFonts w:ascii="Tahoma" w:hAnsi="Tahoma" w:cs="Tahoma"/>
          <w:kern w:val="16"/>
        </w:rPr>
        <w:t xml:space="preserve">izpolnjeno, podpisano in žigosano </w:t>
      </w:r>
      <w:r w:rsidR="00B57D5F" w:rsidRPr="009F0FB2">
        <w:rPr>
          <w:rFonts w:ascii="Tahoma" w:hAnsi="Tahoma" w:cs="Tahoma"/>
          <w:b/>
          <w:kern w:val="16"/>
        </w:rPr>
        <w:t>Prilogo A</w:t>
      </w:r>
      <w:r w:rsidR="00B57D5F" w:rsidRPr="009F0FB2">
        <w:rPr>
          <w:rFonts w:ascii="Tahoma" w:hAnsi="Tahoma" w:cs="Tahoma"/>
          <w:kern w:val="16"/>
        </w:rPr>
        <w:t xml:space="preserve">, </w:t>
      </w:r>
      <w:r w:rsidRPr="001338AC">
        <w:rPr>
          <w:rFonts w:ascii="Tahoma" w:hAnsi="Tahoma" w:cs="Tahoma"/>
        </w:rPr>
        <w:t xml:space="preserve">ter v razdelek »Druge priloge« </w:t>
      </w:r>
      <w:r w:rsidRPr="001338AC">
        <w:rPr>
          <w:rFonts w:ascii="Tahoma" w:hAnsi="Tahoma" w:cs="Tahoma"/>
          <w:bCs/>
        </w:rPr>
        <w:t>v .</w:t>
      </w:r>
      <w:proofErr w:type="spellStart"/>
      <w:r w:rsidRPr="001338AC">
        <w:rPr>
          <w:rFonts w:ascii="Tahoma" w:hAnsi="Tahoma" w:cs="Tahoma"/>
          <w:bCs/>
        </w:rPr>
        <w:t>pdf</w:t>
      </w:r>
      <w:proofErr w:type="spellEnd"/>
      <w:r w:rsidRPr="001338AC">
        <w:rPr>
          <w:rFonts w:ascii="Tahoma" w:hAnsi="Tahoma" w:cs="Tahoma"/>
          <w:bCs/>
        </w:rPr>
        <w:t xml:space="preserve"> formatu</w:t>
      </w:r>
      <w:r w:rsidRPr="001338AC">
        <w:rPr>
          <w:rFonts w:ascii="Tahoma" w:hAnsi="Tahoma" w:cs="Tahoma"/>
        </w:rPr>
        <w:t xml:space="preserve"> izpolnjeno,  podpisano in žigosano</w:t>
      </w:r>
      <w:r w:rsidR="00B57D5F" w:rsidRPr="009F0FB2">
        <w:rPr>
          <w:rFonts w:ascii="Tahoma" w:hAnsi="Tahoma" w:cs="Tahoma"/>
          <w:kern w:val="16"/>
        </w:rPr>
        <w:t xml:space="preserve"> </w:t>
      </w:r>
      <w:r w:rsidRPr="001338AC">
        <w:rPr>
          <w:rFonts w:ascii="Tahoma" w:hAnsi="Tahoma" w:cs="Tahoma"/>
          <w:b/>
          <w:bCs/>
        </w:rPr>
        <w:t>Prilogo 1, Prilogo 1/1, Prilogo 3/1 in Prilogo 3/2</w:t>
      </w:r>
      <w:r>
        <w:rPr>
          <w:rFonts w:ascii="Tahoma" w:hAnsi="Tahoma" w:cs="Tahoma"/>
          <w:b/>
          <w:bCs/>
        </w:rPr>
        <w:t xml:space="preserve">, </w:t>
      </w:r>
      <w:r w:rsidRPr="001338AC">
        <w:rPr>
          <w:rFonts w:ascii="Tahoma" w:hAnsi="Tahoma" w:cs="Tahoma"/>
        </w:rPr>
        <w:t>ostala dokazila, v kolikor/kot to izhaja iz posameznih točk v nadaljevanju razpisne dokumentacije</w:t>
      </w:r>
      <w:r w:rsidR="00B57D5F" w:rsidRPr="009F0FB2">
        <w:rPr>
          <w:rFonts w:ascii="Tahoma" w:hAnsi="Tahoma" w:cs="Tahoma"/>
          <w:kern w:val="16"/>
        </w:rPr>
        <w:t>.</w:t>
      </w:r>
    </w:p>
    <w:p w14:paraId="3BA585D4" w14:textId="77777777" w:rsidR="00B57D5F" w:rsidRPr="009F0FB2" w:rsidRDefault="00B57D5F" w:rsidP="00B57D5F">
      <w:pPr>
        <w:keepNext/>
        <w:keepLines/>
        <w:spacing w:after="0" w:line="240" w:lineRule="auto"/>
        <w:jc w:val="both"/>
        <w:rPr>
          <w:rFonts w:ascii="Tahoma" w:hAnsi="Tahoma" w:cs="Tahoma"/>
        </w:rPr>
      </w:pPr>
    </w:p>
    <w:p w14:paraId="59711F19"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Ponudba s podizvajalci</w:t>
      </w:r>
    </w:p>
    <w:p w14:paraId="63C2D95F" w14:textId="77777777" w:rsidR="00B57D5F" w:rsidRPr="009F0FB2" w:rsidRDefault="00B57D5F" w:rsidP="00B57D5F">
      <w:pPr>
        <w:keepNext/>
        <w:keepLines/>
        <w:spacing w:after="0" w:line="240" w:lineRule="auto"/>
        <w:jc w:val="both"/>
        <w:rPr>
          <w:rFonts w:ascii="Tahoma" w:hAnsi="Tahoma" w:cs="Tahoma"/>
        </w:rPr>
      </w:pPr>
    </w:p>
    <w:p w14:paraId="451A02CE" w14:textId="77777777" w:rsidR="00B57D5F" w:rsidRPr="00672D8F" w:rsidRDefault="00B57D5F" w:rsidP="00B57D5F">
      <w:pPr>
        <w:keepNext/>
        <w:keepLines/>
        <w:spacing w:after="0" w:line="240" w:lineRule="auto"/>
        <w:jc w:val="both"/>
        <w:rPr>
          <w:rFonts w:ascii="Tahoma" w:hAnsi="Tahoma" w:cs="Tahoma"/>
          <w:b/>
        </w:rPr>
      </w:pPr>
      <w:r w:rsidRPr="009F0FB2">
        <w:rPr>
          <w:rFonts w:ascii="Tahoma" w:hAnsi="Tahoma" w:cs="Tahoma"/>
          <w:kern w:val="16"/>
        </w:rPr>
        <w:t>Ponudnik lahko del javnega naročila odda v podizvajanje.</w:t>
      </w:r>
      <w:r w:rsidRPr="007A29E9">
        <w:rPr>
          <w:rFonts w:ascii="Tahoma" w:hAnsi="Tahoma" w:cs="Tahoma"/>
          <w:b/>
        </w:rPr>
        <w:t xml:space="preserve"> </w:t>
      </w:r>
      <w:r w:rsidRPr="00672D8F">
        <w:rPr>
          <w:rFonts w:ascii="Tahoma" w:hAnsi="Tahoma" w:cs="Tahoma"/>
          <w:b/>
        </w:rPr>
        <w:t>Proizvajalca opreme naročnik NE ŠTEJE za PODIZVAJALCA.</w:t>
      </w:r>
    </w:p>
    <w:p w14:paraId="11EA64E4" w14:textId="77777777" w:rsidR="00B57D5F" w:rsidRDefault="00B57D5F" w:rsidP="00B57D5F">
      <w:pPr>
        <w:keepNext/>
        <w:keepLines/>
        <w:spacing w:after="0" w:line="240" w:lineRule="auto"/>
        <w:jc w:val="both"/>
        <w:rPr>
          <w:rFonts w:ascii="Tahoma" w:hAnsi="Tahoma" w:cs="Tahoma"/>
        </w:rPr>
      </w:pPr>
    </w:p>
    <w:p w14:paraId="682D4050" w14:textId="77777777" w:rsidR="00B57D5F" w:rsidRPr="009F0FB2" w:rsidRDefault="00B57D5F" w:rsidP="00B57D5F">
      <w:pPr>
        <w:keepNext/>
        <w:keepLines/>
        <w:spacing w:after="0" w:line="240" w:lineRule="auto"/>
        <w:jc w:val="both"/>
        <w:rPr>
          <w:rFonts w:ascii="Tahoma" w:hAnsi="Tahoma" w:cs="Tahoma"/>
        </w:rPr>
      </w:pPr>
      <w:r w:rsidRPr="009F0FB2">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B0933D3" w14:textId="77777777" w:rsidR="00B57D5F" w:rsidRPr="009F0FB2" w:rsidRDefault="00B57D5F" w:rsidP="00B57D5F">
      <w:pPr>
        <w:keepNext/>
        <w:keepLines/>
        <w:spacing w:after="0" w:line="240" w:lineRule="auto"/>
        <w:jc w:val="both"/>
        <w:rPr>
          <w:rFonts w:ascii="Tahoma" w:hAnsi="Tahoma" w:cs="Tahoma"/>
        </w:rPr>
      </w:pPr>
    </w:p>
    <w:p w14:paraId="1B15FBAC" w14:textId="77777777"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t>Ponudnik, kateremu bo javno naročilo oddano, bo v razmerju do naročnika v celoti odgovarjal za izvedbo prejetega naročila, ne glede na število podizvajalcev.</w:t>
      </w:r>
    </w:p>
    <w:p w14:paraId="3564BD0B" w14:textId="77777777" w:rsidR="00B57D5F" w:rsidRPr="009F0FB2" w:rsidRDefault="00B57D5F" w:rsidP="00B57D5F">
      <w:pPr>
        <w:keepNext/>
        <w:keepLines/>
        <w:spacing w:after="0" w:line="240" w:lineRule="auto"/>
        <w:jc w:val="both"/>
        <w:rPr>
          <w:rFonts w:ascii="Tahoma" w:hAnsi="Tahoma" w:cs="Tahoma"/>
          <w:kern w:val="16"/>
        </w:rPr>
      </w:pPr>
    </w:p>
    <w:p w14:paraId="74B51460" w14:textId="77777777"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61DBAEB8" w14:textId="77777777" w:rsidR="00B57D5F" w:rsidRPr="009F0FB2" w:rsidRDefault="00B57D5F" w:rsidP="00B57D5F">
      <w:pPr>
        <w:keepNext/>
        <w:keepLines/>
        <w:spacing w:after="0" w:line="240" w:lineRule="auto"/>
        <w:jc w:val="both"/>
        <w:rPr>
          <w:rFonts w:ascii="Tahoma" w:hAnsi="Tahoma" w:cs="Tahoma"/>
          <w:kern w:val="16"/>
        </w:rPr>
      </w:pPr>
    </w:p>
    <w:p w14:paraId="43CAAED2" w14:textId="77777777"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51A1904B" w14:textId="77777777" w:rsidR="00B57D5F" w:rsidRPr="009F0FB2" w:rsidRDefault="00B57D5F" w:rsidP="00B57D5F">
      <w:pPr>
        <w:keepNext/>
        <w:keepLines/>
        <w:spacing w:after="0" w:line="240" w:lineRule="auto"/>
        <w:jc w:val="both"/>
        <w:rPr>
          <w:rFonts w:ascii="Tahoma" w:hAnsi="Tahoma" w:cs="Tahoma"/>
          <w:kern w:val="16"/>
        </w:rPr>
      </w:pPr>
    </w:p>
    <w:p w14:paraId="3E297D90" w14:textId="51950BA8" w:rsidR="00B57D5F" w:rsidRPr="009F0FB2" w:rsidRDefault="007E5A8B" w:rsidP="00B57D5F">
      <w:pPr>
        <w:keepNext/>
        <w:keepLines/>
        <w:spacing w:after="0" w:line="240" w:lineRule="auto"/>
        <w:jc w:val="both"/>
        <w:rPr>
          <w:rFonts w:ascii="Tahoma" w:hAnsi="Tahoma" w:cs="Tahoma"/>
        </w:rPr>
      </w:pPr>
      <w:r w:rsidRPr="001338AC">
        <w:rPr>
          <w:rFonts w:ascii="Tahoma" w:hAnsi="Tahoma" w:cs="Tahoma"/>
        </w:rPr>
        <w:lastRenderedPageBreak/>
        <w:t xml:space="preserve">Če bo ponudnik izvajal javno naročilo s podizvajalci mora k ponudbi v razdelek »Izjava – ostali sodelujoči« priložiti </w:t>
      </w:r>
      <w:r w:rsidRPr="001338AC">
        <w:rPr>
          <w:rFonts w:ascii="Tahoma" w:hAnsi="Tahoma" w:cs="Tahoma"/>
          <w:bCs/>
        </w:rPr>
        <w:t>v .</w:t>
      </w:r>
      <w:proofErr w:type="spellStart"/>
      <w:r w:rsidRPr="001338AC">
        <w:rPr>
          <w:rFonts w:ascii="Tahoma" w:hAnsi="Tahoma" w:cs="Tahoma"/>
          <w:bCs/>
        </w:rPr>
        <w:t>pdf</w:t>
      </w:r>
      <w:proofErr w:type="spellEnd"/>
      <w:r w:rsidRPr="001338AC">
        <w:rPr>
          <w:rFonts w:ascii="Tahoma" w:hAnsi="Tahoma" w:cs="Tahoma"/>
          <w:bCs/>
        </w:rPr>
        <w:t xml:space="preserve"> formatu</w:t>
      </w:r>
      <w:r w:rsidRPr="001338AC">
        <w:rPr>
          <w:rFonts w:ascii="Tahoma" w:hAnsi="Tahoma" w:cs="Tahoma"/>
        </w:rPr>
        <w:t xml:space="preserve"> </w:t>
      </w:r>
      <w:r w:rsidR="00B57D5F" w:rsidRPr="009F0FB2">
        <w:rPr>
          <w:rFonts w:ascii="Tahoma" w:hAnsi="Tahoma" w:cs="Tahoma"/>
          <w:kern w:val="16"/>
        </w:rPr>
        <w:t xml:space="preserve">izpolnjeno, podpisano in žigosano </w:t>
      </w:r>
      <w:r w:rsidR="00B57D5F" w:rsidRPr="009F0FB2">
        <w:rPr>
          <w:rFonts w:ascii="Tahoma" w:hAnsi="Tahoma" w:cs="Tahoma"/>
          <w:b/>
          <w:kern w:val="16"/>
        </w:rPr>
        <w:t>Prilogo A</w:t>
      </w:r>
      <w:r w:rsidR="00B57D5F" w:rsidRPr="009F0FB2">
        <w:rPr>
          <w:rFonts w:ascii="Tahoma" w:hAnsi="Tahoma" w:cs="Tahoma"/>
          <w:kern w:val="16"/>
        </w:rPr>
        <w:t xml:space="preserve">, </w:t>
      </w:r>
      <w:r w:rsidRPr="001338AC">
        <w:rPr>
          <w:rFonts w:ascii="Tahoma" w:hAnsi="Tahoma" w:cs="Tahoma"/>
        </w:rPr>
        <w:t xml:space="preserve">ter v razdelek »Druge priloge« </w:t>
      </w:r>
      <w:r w:rsidRPr="001338AC">
        <w:rPr>
          <w:rFonts w:ascii="Tahoma" w:hAnsi="Tahoma" w:cs="Tahoma"/>
          <w:bCs/>
        </w:rPr>
        <w:t>v .</w:t>
      </w:r>
      <w:proofErr w:type="spellStart"/>
      <w:r w:rsidRPr="001338AC">
        <w:rPr>
          <w:rFonts w:ascii="Tahoma" w:hAnsi="Tahoma" w:cs="Tahoma"/>
          <w:bCs/>
        </w:rPr>
        <w:t>pdf</w:t>
      </w:r>
      <w:proofErr w:type="spellEnd"/>
      <w:r w:rsidRPr="001338AC">
        <w:rPr>
          <w:rFonts w:ascii="Tahoma" w:hAnsi="Tahoma" w:cs="Tahoma"/>
          <w:bCs/>
        </w:rPr>
        <w:t xml:space="preserve"> formatu</w:t>
      </w:r>
      <w:r w:rsidRPr="001338AC">
        <w:rPr>
          <w:rFonts w:ascii="Tahoma" w:hAnsi="Tahoma" w:cs="Tahoma"/>
        </w:rPr>
        <w:t xml:space="preserve"> izpolnjeno,  podpisano in žigosano </w:t>
      </w:r>
      <w:r w:rsidR="00B57D5F" w:rsidRPr="009F0FB2">
        <w:rPr>
          <w:rFonts w:ascii="Tahoma" w:hAnsi="Tahoma" w:cs="Tahoma"/>
          <w:b/>
          <w:kern w:val="16"/>
        </w:rPr>
        <w:t>Prilogo 3/1,</w:t>
      </w:r>
      <w:r w:rsidR="00B57D5F" w:rsidRPr="009F0FB2">
        <w:rPr>
          <w:rFonts w:ascii="Tahoma" w:hAnsi="Tahoma" w:cs="Tahoma"/>
          <w:kern w:val="16"/>
        </w:rPr>
        <w:t xml:space="preserve"> </w:t>
      </w:r>
      <w:r w:rsidR="00B57D5F" w:rsidRPr="009F0FB2">
        <w:rPr>
          <w:rFonts w:ascii="Tahoma" w:hAnsi="Tahoma" w:cs="Tahoma"/>
          <w:b/>
          <w:kern w:val="16"/>
        </w:rPr>
        <w:t>Prilogo 3/2, Prilogo 4/1 in Prilogo 4/2</w:t>
      </w:r>
      <w:r w:rsidR="00B57D5F" w:rsidRPr="009F0FB2">
        <w:rPr>
          <w:rFonts w:ascii="Tahoma" w:hAnsi="Tahoma" w:cs="Tahoma"/>
          <w:kern w:val="16"/>
        </w:rPr>
        <w:t>.</w:t>
      </w:r>
    </w:p>
    <w:p w14:paraId="58C2E1DD" w14:textId="77777777" w:rsidR="00B57D5F" w:rsidRPr="009F0FB2" w:rsidRDefault="00B57D5F" w:rsidP="00B57D5F">
      <w:pPr>
        <w:keepNext/>
        <w:keepLines/>
        <w:spacing w:after="0" w:line="240" w:lineRule="auto"/>
        <w:jc w:val="both"/>
        <w:rPr>
          <w:rFonts w:ascii="Tahoma" w:hAnsi="Tahoma" w:cs="Tahoma"/>
          <w:kern w:val="16"/>
        </w:rPr>
      </w:pPr>
    </w:p>
    <w:p w14:paraId="475FD259" w14:textId="77777777"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42156BDC" w14:textId="77777777" w:rsidR="00B57D5F" w:rsidRPr="009F0FB2" w:rsidRDefault="00B57D5F" w:rsidP="00B57D5F">
      <w:pPr>
        <w:keepNext/>
        <w:keepLines/>
        <w:spacing w:after="0" w:line="240" w:lineRule="auto"/>
        <w:jc w:val="both"/>
        <w:rPr>
          <w:rFonts w:ascii="Tahoma" w:hAnsi="Tahoma" w:cs="Tahoma"/>
        </w:rPr>
      </w:pPr>
    </w:p>
    <w:p w14:paraId="4AD7B45B"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502EF44E" w14:textId="77777777" w:rsidR="00B57D5F" w:rsidRPr="009F0FB2" w:rsidRDefault="00B57D5F" w:rsidP="00B57D5F">
      <w:pPr>
        <w:keepNext/>
        <w:keepLines/>
        <w:spacing w:after="0" w:line="240" w:lineRule="auto"/>
        <w:jc w:val="both"/>
        <w:rPr>
          <w:rFonts w:ascii="Tahoma" w:hAnsi="Tahoma" w:cs="Tahoma"/>
        </w:rPr>
      </w:pPr>
    </w:p>
    <w:p w14:paraId="345F27BB" w14:textId="77777777" w:rsidR="00B57D5F" w:rsidRDefault="00B57D5F" w:rsidP="00B57D5F">
      <w:pPr>
        <w:keepNext/>
        <w:keepLines/>
        <w:spacing w:after="0" w:line="240" w:lineRule="auto"/>
        <w:jc w:val="both"/>
        <w:rPr>
          <w:rFonts w:ascii="Tahoma" w:hAnsi="Tahoma" w:cs="Tahoma"/>
          <w:b/>
        </w:rPr>
      </w:pPr>
      <w:r w:rsidRPr="00672D8F">
        <w:rPr>
          <w:rFonts w:ascii="Tahoma" w:hAnsi="Tahoma" w:cs="Tahoma"/>
          <w:b/>
        </w:rPr>
        <w:t>Proizvajalca opreme naročnik NE ŠTEJE za UPORABO ZMOGLJIVOSTI DRUGIH SUBJEKTOV.</w:t>
      </w:r>
    </w:p>
    <w:p w14:paraId="41841124" w14:textId="77777777" w:rsidR="00B57D5F" w:rsidRDefault="00B57D5F" w:rsidP="00B57D5F">
      <w:pPr>
        <w:keepNext/>
        <w:keepLines/>
        <w:spacing w:after="0" w:line="240" w:lineRule="auto"/>
        <w:jc w:val="both"/>
        <w:rPr>
          <w:rFonts w:ascii="Tahoma" w:hAnsi="Tahoma" w:cs="Tahoma"/>
          <w:kern w:val="16"/>
        </w:rPr>
      </w:pPr>
    </w:p>
    <w:p w14:paraId="0292749D" w14:textId="77777777"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4790590A" w14:textId="77777777" w:rsidR="00B57D5F" w:rsidRPr="009F0FB2" w:rsidRDefault="00B57D5F" w:rsidP="00B57D5F">
      <w:pPr>
        <w:keepNext/>
        <w:keepLines/>
        <w:spacing w:after="0" w:line="240" w:lineRule="auto"/>
        <w:jc w:val="both"/>
        <w:rPr>
          <w:rFonts w:ascii="Tahoma" w:hAnsi="Tahoma" w:cs="Tahoma"/>
          <w:kern w:val="16"/>
        </w:rPr>
      </w:pPr>
    </w:p>
    <w:p w14:paraId="07B4C2B5" w14:textId="77777777" w:rsidR="00B57D5F" w:rsidRPr="009F0FB2" w:rsidRDefault="00B57D5F" w:rsidP="00B57D5F">
      <w:pPr>
        <w:keepNext/>
        <w:keepLines/>
        <w:spacing w:after="0" w:line="240" w:lineRule="auto"/>
        <w:jc w:val="both"/>
        <w:rPr>
          <w:rFonts w:ascii="Tahoma" w:hAnsi="Tahoma" w:cs="Tahoma"/>
          <w:kern w:val="16"/>
        </w:rPr>
      </w:pPr>
      <w:r w:rsidRPr="009F0FB2">
        <w:rPr>
          <w:rFonts w:ascii="Tahoma" w:hAnsi="Tahoma" w:cs="Tahoma"/>
          <w:kern w:val="16"/>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11155E32" w14:textId="77777777" w:rsidR="007E5A8B" w:rsidRDefault="007E5A8B" w:rsidP="007E5A8B">
      <w:pPr>
        <w:keepNext/>
        <w:keepLines/>
        <w:spacing w:after="0" w:line="240" w:lineRule="auto"/>
        <w:jc w:val="both"/>
        <w:rPr>
          <w:rFonts w:ascii="Tahoma" w:hAnsi="Tahoma" w:cs="Tahoma"/>
        </w:rPr>
      </w:pPr>
    </w:p>
    <w:p w14:paraId="65A8E888" w14:textId="1C15F2EE" w:rsidR="007E5A8B" w:rsidRPr="001338AC" w:rsidRDefault="007E5A8B" w:rsidP="007E5A8B">
      <w:pPr>
        <w:keepNext/>
        <w:keepLines/>
        <w:spacing w:after="0" w:line="240" w:lineRule="auto"/>
        <w:jc w:val="both"/>
        <w:rPr>
          <w:rFonts w:ascii="Tahoma" w:hAnsi="Tahoma" w:cs="Tahoma"/>
        </w:rPr>
      </w:pPr>
      <w:r w:rsidRPr="001338AC">
        <w:rPr>
          <w:rFonts w:ascii="Tahoma" w:hAnsi="Tahoma" w:cs="Tahoma"/>
        </w:rPr>
        <w:t xml:space="preserve">O uporabi zmogljivosti drugih subjektov govorimo, ko drugi subjekt </w:t>
      </w:r>
      <w:r w:rsidRPr="001338AC">
        <w:rPr>
          <w:rFonts w:ascii="Tahoma" w:hAnsi="Tahoma" w:cs="Tahoma"/>
          <w:u w:val="single"/>
        </w:rPr>
        <w:t>ni neposredno udeležen pri sami izvedbi naročila</w:t>
      </w:r>
      <w:r w:rsidRPr="001338AC">
        <w:rPr>
          <w:rFonts w:ascii="Tahoma" w:hAnsi="Tahoma" w:cs="Tahoma"/>
        </w:rPr>
        <w:t xml:space="preserve">, temveč ponudniku le npr. posodi določeno opremo, tehnična sredstva, mehanizacijo itd.. Če bo drugi subjekt z zmogljivostmi, s katerimi razpolaga in na katere se sklicuje ponudnik, </w:t>
      </w:r>
      <w:r w:rsidRPr="001338AC">
        <w:rPr>
          <w:rFonts w:ascii="Tahoma" w:hAnsi="Tahoma" w:cs="Tahoma"/>
          <w:u w:val="single"/>
        </w:rPr>
        <w:t>neposredno sam izvedel del predmeta javnega naročila</w:t>
      </w:r>
      <w:r w:rsidRPr="001338AC">
        <w:rPr>
          <w:rFonts w:ascii="Tahoma" w:hAnsi="Tahoma" w:cs="Tahoma"/>
        </w:rPr>
        <w:t xml:space="preserve">, potem govorimo o subjektu, ki izpolnjuje definicijo </w:t>
      </w:r>
      <w:r w:rsidRPr="001338AC">
        <w:rPr>
          <w:rFonts w:ascii="Tahoma" w:hAnsi="Tahoma" w:cs="Tahoma"/>
          <w:b/>
        </w:rPr>
        <w:t>podizvajalca</w:t>
      </w:r>
      <w:r w:rsidRPr="001338AC">
        <w:rPr>
          <w:rFonts w:ascii="Tahoma" w:hAnsi="Tahoma" w:cs="Tahoma"/>
        </w:rPr>
        <w:t xml:space="preserve">, </w:t>
      </w:r>
      <w:r w:rsidRPr="001338AC">
        <w:rPr>
          <w:rFonts w:ascii="Tahoma" w:hAnsi="Tahoma" w:cs="Tahoma"/>
          <w:u w:val="single"/>
        </w:rPr>
        <w:t xml:space="preserve">zato naj ga ponudnik nominira kot podizvajalca/e </w:t>
      </w:r>
      <w:r w:rsidRPr="001338AC">
        <w:rPr>
          <w:rFonts w:ascii="Tahoma" w:hAnsi="Tahoma" w:cs="Tahoma"/>
          <w:b/>
          <w:u w:val="single"/>
        </w:rPr>
        <w:t>in ne</w:t>
      </w:r>
      <w:r w:rsidRPr="001338AC">
        <w:rPr>
          <w:rFonts w:ascii="Tahoma" w:hAnsi="Tahoma" w:cs="Tahoma"/>
          <w:u w:val="single"/>
        </w:rPr>
        <w:t xml:space="preserve"> kot subjekt/e, katerih zmogljivost uporablja ponudnik v ponudbi</w:t>
      </w:r>
      <w:r w:rsidRPr="001338AC">
        <w:rPr>
          <w:rFonts w:ascii="Tahoma" w:hAnsi="Tahoma" w:cs="Tahoma"/>
        </w:rPr>
        <w:t>.</w:t>
      </w:r>
    </w:p>
    <w:p w14:paraId="1BEDA664" w14:textId="77777777" w:rsidR="007E5A8B" w:rsidRPr="001338AC" w:rsidRDefault="007E5A8B" w:rsidP="007E5A8B">
      <w:pPr>
        <w:keepNext/>
        <w:keepLines/>
        <w:spacing w:after="0" w:line="240" w:lineRule="auto"/>
        <w:jc w:val="both"/>
        <w:rPr>
          <w:rFonts w:ascii="Tahoma" w:hAnsi="Tahoma" w:cs="Tahoma"/>
        </w:rPr>
      </w:pPr>
    </w:p>
    <w:p w14:paraId="227E05A8" w14:textId="4565EB6D" w:rsidR="00B57D5F" w:rsidRPr="009F0FB2" w:rsidRDefault="007E5A8B" w:rsidP="00B57D5F">
      <w:pPr>
        <w:keepNext/>
        <w:keepLines/>
        <w:spacing w:after="0" w:line="240" w:lineRule="auto"/>
        <w:jc w:val="both"/>
        <w:rPr>
          <w:rFonts w:ascii="Tahoma" w:hAnsi="Tahoma" w:cs="Tahoma"/>
          <w:kern w:val="16"/>
        </w:rPr>
      </w:pPr>
      <w:r w:rsidRPr="001338AC">
        <w:rPr>
          <w:rFonts w:ascii="Tahoma" w:hAnsi="Tahoma" w:cs="Tahoma"/>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1338AC">
        <w:rPr>
          <w:rFonts w:ascii="Tahoma" w:hAnsi="Tahoma" w:cs="Tahoma"/>
          <w:bCs/>
        </w:rPr>
        <w:t>v .</w:t>
      </w:r>
      <w:proofErr w:type="spellStart"/>
      <w:r w:rsidRPr="001338AC">
        <w:rPr>
          <w:rFonts w:ascii="Tahoma" w:hAnsi="Tahoma" w:cs="Tahoma"/>
          <w:bCs/>
        </w:rPr>
        <w:t>pdf</w:t>
      </w:r>
      <w:proofErr w:type="spellEnd"/>
      <w:r w:rsidRPr="001338AC">
        <w:rPr>
          <w:rFonts w:ascii="Tahoma" w:hAnsi="Tahoma" w:cs="Tahoma"/>
          <w:bCs/>
        </w:rPr>
        <w:t xml:space="preserve"> formatu</w:t>
      </w:r>
      <w:r w:rsidRPr="001338AC">
        <w:rPr>
          <w:rFonts w:ascii="Tahoma" w:hAnsi="Tahoma" w:cs="Tahoma"/>
        </w:rPr>
        <w:t xml:space="preserve"> </w:t>
      </w:r>
      <w:r w:rsidR="00B57D5F" w:rsidRPr="009F0FB2">
        <w:rPr>
          <w:rFonts w:ascii="Tahoma" w:hAnsi="Tahoma" w:cs="Tahoma"/>
          <w:kern w:val="16"/>
        </w:rPr>
        <w:t xml:space="preserve">izpolnjeno, podpisano in žigosano </w:t>
      </w:r>
      <w:r w:rsidR="00B57D5F" w:rsidRPr="009F0FB2">
        <w:rPr>
          <w:rFonts w:ascii="Tahoma" w:hAnsi="Tahoma" w:cs="Tahoma"/>
          <w:b/>
          <w:kern w:val="16"/>
        </w:rPr>
        <w:t>Prilogo A</w:t>
      </w:r>
      <w:r w:rsidR="00B57D5F" w:rsidRPr="009F0FB2">
        <w:rPr>
          <w:rFonts w:ascii="Tahoma" w:hAnsi="Tahoma" w:cs="Tahoma"/>
          <w:kern w:val="16"/>
        </w:rPr>
        <w:t xml:space="preserve">, </w:t>
      </w:r>
      <w:r w:rsidRPr="001338AC">
        <w:rPr>
          <w:rFonts w:ascii="Tahoma" w:hAnsi="Tahoma" w:cs="Tahoma"/>
        </w:rPr>
        <w:t xml:space="preserve">ter v razdelek »Druge priloge« </w:t>
      </w:r>
      <w:r w:rsidRPr="001338AC">
        <w:rPr>
          <w:rFonts w:ascii="Tahoma" w:hAnsi="Tahoma" w:cs="Tahoma"/>
          <w:bCs/>
        </w:rPr>
        <w:t>v .</w:t>
      </w:r>
      <w:proofErr w:type="spellStart"/>
      <w:r w:rsidRPr="001338AC">
        <w:rPr>
          <w:rFonts w:ascii="Tahoma" w:hAnsi="Tahoma" w:cs="Tahoma"/>
          <w:bCs/>
        </w:rPr>
        <w:t>pdf</w:t>
      </w:r>
      <w:proofErr w:type="spellEnd"/>
      <w:r w:rsidRPr="001338AC">
        <w:rPr>
          <w:rFonts w:ascii="Tahoma" w:hAnsi="Tahoma" w:cs="Tahoma"/>
          <w:bCs/>
        </w:rPr>
        <w:t xml:space="preserve"> formatu</w:t>
      </w:r>
      <w:r w:rsidRPr="001338AC">
        <w:rPr>
          <w:rFonts w:ascii="Tahoma" w:hAnsi="Tahoma" w:cs="Tahoma"/>
        </w:rPr>
        <w:t xml:space="preserve"> izpolnjeno,  podpisano in žigosano </w:t>
      </w:r>
      <w:r w:rsidR="00B57D5F" w:rsidRPr="009F0FB2">
        <w:rPr>
          <w:rFonts w:ascii="Tahoma" w:hAnsi="Tahoma" w:cs="Tahoma"/>
          <w:b/>
          <w:kern w:val="16"/>
        </w:rPr>
        <w:t>Prilogo 3/1,</w:t>
      </w:r>
      <w:r w:rsidR="00B57D5F" w:rsidRPr="009F0FB2">
        <w:rPr>
          <w:rFonts w:ascii="Tahoma" w:hAnsi="Tahoma" w:cs="Tahoma"/>
          <w:kern w:val="16"/>
        </w:rPr>
        <w:t xml:space="preserve"> </w:t>
      </w:r>
      <w:r w:rsidR="00B57D5F">
        <w:rPr>
          <w:rFonts w:ascii="Tahoma" w:hAnsi="Tahoma" w:cs="Tahoma"/>
          <w:b/>
          <w:kern w:val="16"/>
        </w:rPr>
        <w:t>Prilogo 3/2</w:t>
      </w:r>
      <w:r w:rsidR="00B57D5F" w:rsidRPr="009F0FB2">
        <w:rPr>
          <w:rFonts w:ascii="Tahoma" w:hAnsi="Tahoma" w:cs="Tahoma"/>
          <w:b/>
          <w:kern w:val="16"/>
        </w:rPr>
        <w:t xml:space="preserve"> in Prilogo 4/3</w:t>
      </w:r>
      <w:r w:rsidRPr="007E5A8B">
        <w:rPr>
          <w:rFonts w:ascii="Tahoma" w:hAnsi="Tahoma" w:cs="Tahoma"/>
        </w:rPr>
        <w:t xml:space="preserve"> </w:t>
      </w:r>
      <w:r w:rsidRPr="001338AC">
        <w:rPr>
          <w:rFonts w:ascii="Tahoma" w:hAnsi="Tahoma" w:cs="Tahoma"/>
        </w:rPr>
        <w:t>ter ostala dokazila, v kolikor/kot to izhaja iz posameznih točk v nadaljevanju razpisne dokumentacije</w:t>
      </w:r>
      <w:r w:rsidR="00B57D5F" w:rsidRPr="009F0FB2">
        <w:rPr>
          <w:rFonts w:ascii="Tahoma" w:hAnsi="Tahoma" w:cs="Tahoma"/>
          <w:kern w:val="16"/>
        </w:rPr>
        <w:t xml:space="preserve">. </w:t>
      </w:r>
    </w:p>
    <w:p w14:paraId="57ABBF25" w14:textId="77777777" w:rsidR="00B57D5F" w:rsidRPr="009F0FB2" w:rsidRDefault="00B57D5F" w:rsidP="00B57D5F">
      <w:pPr>
        <w:keepNext/>
        <w:keepLines/>
        <w:spacing w:after="0" w:line="240" w:lineRule="auto"/>
        <w:ind w:right="-2"/>
        <w:jc w:val="both"/>
        <w:rPr>
          <w:rFonts w:ascii="Tahoma" w:hAnsi="Tahoma" w:cs="Tahoma"/>
          <w:lang w:eastAsia="x-none"/>
        </w:rPr>
      </w:pPr>
    </w:p>
    <w:p w14:paraId="72D0C25C" w14:textId="77777777" w:rsidR="00B57D5F" w:rsidRPr="009F0FB2" w:rsidRDefault="00B57D5F" w:rsidP="00B57D5F">
      <w:pPr>
        <w:keepNext/>
        <w:keepLines/>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4DBD2E0B" w14:textId="77777777" w:rsidR="00B57D5F" w:rsidRPr="009F0FB2" w:rsidRDefault="00B57D5F" w:rsidP="00B57D5F">
      <w:pPr>
        <w:keepNext/>
        <w:keepLines/>
        <w:spacing w:after="0" w:line="240" w:lineRule="auto"/>
        <w:ind w:right="-2"/>
        <w:jc w:val="both"/>
        <w:rPr>
          <w:rFonts w:ascii="Tahoma" w:hAnsi="Tahoma" w:cs="Tahoma"/>
          <w:lang w:val="x-none" w:eastAsia="x-none"/>
        </w:rPr>
      </w:pPr>
    </w:p>
    <w:p w14:paraId="6D9C481D" w14:textId="77777777" w:rsidR="00B57D5F" w:rsidRPr="009F0FB2" w:rsidRDefault="00B57D5F" w:rsidP="00B57D5F">
      <w:pPr>
        <w:keepNext/>
        <w:keepLines/>
        <w:spacing w:after="0" w:line="240" w:lineRule="auto"/>
        <w:ind w:right="-2"/>
        <w:jc w:val="both"/>
        <w:rPr>
          <w:rFonts w:ascii="Tahoma" w:hAnsi="Tahoma" w:cs="Tahoma"/>
          <w:lang w:val="x-none" w:eastAsia="x-none"/>
        </w:rPr>
      </w:pPr>
      <w:r w:rsidRPr="009F0FB2">
        <w:rPr>
          <w:rFonts w:ascii="Tahoma" w:hAnsi="Tahoma" w:cs="Tahoma"/>
          <w:i/>
          <w:lang w:val="x-none" w:eastAsia="x-none"/>
        </w:rPr>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1F8784DC" w14:textId="77777777" w:rsidR="00B57D5F" w:rsidRPr="009F0FB2" w:rsidRDefault="00B57D5F" w:rsidP="00B57D5F">
      <w:pPr>
        <w:keepNext/>
        <w:keepLines/>
        <w:spacing w:after="0" w:line="240" w:lineRule="auto"/>
        <w:ind w:left="284"/>
        <w:jc w:val="both"/>
        <w:rPr>
          <w:rFonts w:ascii="Tahoma" w:hAnsi="Tahoma" w:cs="Tahoma"/>
        </w:rPr>
      </w:pPr>
    </w:p>
    <w:p w14:paraId="2D00BD5F" w14:textId="77777777" w:rsidR="00B57D5F" w:rsidRPr="009F0FB2" w:rsidRDefault="00B57D5F" w:rsidP="00B57D5F">
      <w:pPr>
        <w:keepNext/>
        <w:keepLines/>
        <w:numPr>
          <w:ilvl w:val="1"/>
          <w:numId w:val="2"/>
        </w:numPr>
        <w:spacing w:after="0" w:line="240" w:lineRule="auto"/>
        <w:jc w:val="both"/>
        <w:rPr>
          <w:rFonts w:ascii="Tahoma" w:hAnsi="Tahoma" w:cs="Tahoma"/>
          <w:b/>
        </w:rPr>
      </w:pPr>
      <w:r w:rsidRPr="009F0FB2">
        <w:rPr>
          <w:rFonts w:ascii="Tahoma" w:hAnsi="Tahoma" w:cs="Tahoma"/>
          <w:b/>
        </w:rPr>
        <w:t>Ponudnik ali podizvajalec, ki nima sedeža v Republiki Sloveniji</w:t>
      </w:r>
    </w:p>
    <w:p w14:paraId="106DAA00" w14:textId="77777777" w:rsidR="00B57D5F" w:rsidRPr="009F0FB2" w:rsidRDefault="00B57D5F" w:rsidP="00B57D5F">
      <w:pPr>
        <w:keepNext/>
        <w:keepLines/>
        <w:spacing w:after="0" w:line="240" w:lineRule="auto"/>
        <w:jc w:val="both"/>
        <w:rPr>
          <w:rFonts w:ascii="Tahoma" w:hAnsi="Tahoma" w:cs="Tahoma"/>
        </w:rPr>
      </w:pPr>
    </w:p>
    <w:p w14:paraId="5A1F7639" w14:textId="77777777" w:rsidR="00B57D5F" w:rsidRPr="00595677" w:rsidRDefault="00B57D5F" w:rsidP="00B57D5F">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040759B4" w14:textId="77777777" w:rsidR="00B57D5F" w:rsidRPr="00595677" w:rsidRDefault="00B57D5F" w:rsidP="00B57D5F">
      <w:pPr>
        <w:keepNext/>
        <w:keepLines/>
        <w:spacing w:after="0" w:line="240" w:lineRule="auto"/>
        <w:jc w:val="both"/>
        <w:rPr>
          <w:rFonts w:ascii="Tahoma" w:eastAsia="Times New Roman" w:hAnsi="Tahoma" w:cs="Tahoma"/>
          <w:lang w:eastAsia="sl-SI"/>
        </w:rPr>
      </w:pPr>
    </w:p>
    <w:p w14:paraId="2908FE92" w14:textId="77777777" w:rsidR="00B57D5F" w:rsidRDefault="00B57D5F" w:rsidP="00B57D5F">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lastRenderedPageBreak/>
        <w:t>Enako velja tudi v primeru, da ponudnik nastopa s partnerjem v okviru skupne ponudbe ali podizvajalcem ali se sklicuje na uporabo zmogljivosti drugih subjektov s sedežem/i v tuji državi.</w:t>
      </w:r>
    </w:p>
    <w:p w14:paraId="591AF902" w14:textId="77777777" w:rsidR="00B57D5F" w:rsidRPr="009F0FB2" w:rsidRDefault="00B57D5F" w:rsidP="00B57D5F">
      <w:pPr>
        <w:keepNext/>
        <w:keepLines/>
        <w:spacing w:after="0" w:line="240" w:lineRule="auto"/>
        <w:jc w:val="both"/>
        <w:rPr>
          <w:rFonts w:ascii="Tahoma" w:hAnsi="Tahoma" w:cs="Tahoma"/>
        </w:rPr>
      </w:pPr>
    </w:p>
    <w:p w14:paraId="7ACFB6FC" w14:textId="77777777" w:rsidR="00B57D5F" w:rsidRPr="00AE5196" w:rsidRDefault="00B57D5F" w:rsidP="00B57D5F">
      <w:pPr>
        <w:keepNext/>
        <w:keepLines/>
        <w:numPr>
          <w:ilvl w:val="1"/>
          <w:numId w:val="2"/>
        </w:numPr>
        <w:spacing w:after="0" w:line="240" w:lineRule="auto"/>
        <w:jc w:val="both"/>
        <w:rPr>
          <w:rFonts w:ascii="Tahoma" w:hAnsi="Tahoma" w:cs="Tahoma"/>
          <w:b/>
        </w:rPr>
      </w:pPr>
      <w:r w:rsidRPr="00AE5196">
        <w:rPr>
          <w:rFonts w:ascii="Tahoma" w:hAnsi="Tahoma" w:cs="Tahoma"/>
          <w:b/>
        </w:rPr>
        <w:t>Ponudbena cena</w:t>
      </w:r>
    </w:p>
    <w:p w14:paraId="0DABEC05" w14:textId="77777777" w:rsidR="00B57D5F" w:rsidRPr="00712BC8" w:rsidRDefault="00B57D5F" w:rsidP="00B57D5F">
      <w:pPr>
        <w:keepNext/>
        <w:keepLines/>
        <w:spacing w:after="0" w:line="240" w:lineRule="auto"/>
        <w:ind w:left="720"/>
        <w:jc w:val="both"/>
        <w:rPr>
          <w:rFonts w:ascii="Tahoma" w:eastAsia="Times New Roman" w:hAnsi="Tahoma" w:cs="Tahoma"/>
          <w:lang w:eastAsia="sl-SI"/>
        </w:rPr>
      </w:pPr>
    </w:p>
    <w:p w14:paraId="178A22B5" w14:textId="77777777" w:rsidR="00B57D5F" w:rsidRPr="00917D01" w:rsidRDefault="00B57D5F" w:rsidP="00B57D5F">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w:t>
      </w:r>
      <w:r>
        <w:rPr>
          <w:rFonts w:ascii="Tahoma" w:hAnsi="Tahoma" w:cs="Tahoma"/>
        </w:rPr>
        <w:t xml:space="preserve"> za sklop za katerega oddaja ponudbo. Z</w:t>
      </w:r>
      <w:r w:rsidRPr="00934542">
        <w:rPr>
          <w:rFonts w:ascii="Tahoma" w:hAnsi="Tahoma" w:cs="Tahoma"/>
        </w:rPr>
        <w:t>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w:t>
      </w:r>
      <w:r w:rsidRPr="00917D01">
        <w:rPr>
          <w:rFonts w:ascii="Tahoma" w:hAnsi="Tahoma" w:cs="Tahoma"/>
        </w:rPr>
        <w:t>« v obliki pdf.</w:t>
      </w:r>
      <w:r>
        <w:rPr>
          <w:rFonts w:ascii="Tahoma" w:hAnsi="Tahoma" w:cs="Tahoma"/>
        </w:rPr>
        <w:t xml:space="preserve"> za vse sklope, za katere oddaja ponudbo.</w:t>
      </w:r>
    </w:p>
    <w:p w14:paraId="296237A5" w14:textId="77777777" w:rsidR="00B57D5F" w:rsidRDefault="00B57D5F" w:rsidP="00B57D5F">
      <w:pPr>
        <w:keepNext/>
        <w:keepLines/>
        <w:spacing w:after="0" w:line="240" w:lineRule="auto"/>
        <w:jc w:val="both"/>
        <w:rPr>
          <w:rFonts w:ascii="Tahoma" w:hAnsi="Tahoma" w:cs="Tahoma"/>
        </w:rPr>
      </w:pPr>
    </w:p>
    <w:p w14:paraId="37FD9021" w14:textId="77777777" w:rsidR="00B57D5F" w:rsidRPr="00917D01" w:rsidRDefault="00B57D5F" w:rsidP="00B57D5F">
      <w:pPr>
        <w:keepNext/>
        <w:keepLines/>
        <w:spacing w:after="0" w:line="240" w:lineRule="auto"/>
        <w:jc w:val="both"/>
        <w:rPr>
          <w:rFonts w:ascii="Tahoma" w:hAnsi="Tahoma" w:cs="Tahoma"/>
        </w:rPr>
      </w:pPr>
      <w:r w:rsidRPr="00917D01">
        <w:rPr>
          <w:rFonts w:ascii="Tahoma" w:hAnsi="Tahoma" w:cs="Tahoma"/>
        </w:rPr>
        <w:t>»Skupna ponudbena vrednost«</w:t>
      </w:r>
      <w:r>
        <w:rPr>
          <w:rFonts w:ascii="Tahoma" w:hAnsi="Tahoma" w:cs="Tahoma"/>
        </w:rPr>
        <w:t xml:space="preserve"> za posamezni sklop</w:t>
      </w:r>
      <w:r w:rsidRPr="00917D01">
        <w:rPr>
          <w:rFonts w:ascii="Tahoma" w:hAnsi="Tahoma" w:cs="Tahoma"/>
        </w:rPr>
        <w: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158F1E01" w14:textId="77777777" w:rsidR="00B57D5F" w:rsidRDefault="00B57D5F" w:rsidP="00B57D5F">
      <w:pPr>
        <w:keepNext/>
        <w:keepLines/>
        <w:spacing w:after="0" w:line="240" w:lineRule="auto"/>
        <w:jc w:val="both"/>
        <w:rPr>
          <w:rFonts w:ascii="Tahoma" w:hAnsi="Tahoma" w:cs="Tahoma"/>
        </w:rPr>
      </w:pPr>
    </w:p>
    <w:p w14:paraId="2E7EC1F0" w14:textId="77777777" w:rsidR="00B57D5F" w:rsidRDefault="00B57D5F" w:rsidP="00B57D5F">
      <w:pPr>
        <w:keepNext/>
        <w:keepLines/>
        <w:spacing w:after="0" w:line="240" w:lineRule="auto"/>
        <w:jc w:val="both"/>
        <w:rPr>
          <w:rFonts w:ascii="Tahoma" w:hAnsi="Tahoma" w:cs="Tahoma"/>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p>
    <w:p w14:paraId="5F493EBE" w14:textId="77777777" w:rsidR="007B674B" w:rsidRDefault="007B674B" w:rsidP="00647031">
      <w:pPr>
        <w:keepNext/>
        <w:keepLines/>
        <w:spacing w:after="0" w:line="240" w:lineRule="auto"/>
        <w:jc w:val="both"/>
        <w:rPr>
          <w:rFonts w:ascii="Tahoma" w:hAnsi="Tahoma" w:cs="Tahoma"/>
          <w:b/>
          <w:lang w:eastAsia="sl-SI"/>
        </w:rPr>
      </w:pPr>
    </w:p>
    <w:p w14:paraId="179C1845" w14:textId="12ADBA79" w:rsidR="00CE5EF5" w:rsidRDefault="007B674B" w:rsidP="00647031">
      <w:pPr>
        <w:keepNext/>
        <w:keepLines/>
        <w:widowControl w:val="0"/>
        <w:spacing w:after="0" w:line="240" w:lineRule="auto"/>
        <w:jc w:val="both"/>
        <w:rPr>
          <w:rFonts w:ascii="Tahoma" w:hAnsi="Tahoma" w:cs="Tahoma"/>
          <w:lang w:eastAsia="sl-SI"/>
        </w:rPr>
      </w:pP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 xml:space="preserve">predračunu </w:t>
      </w:r>
      <w:r>
        <w:rPr>
          <w:rFonts w:ascii="Tahoma" w:hAnsi="Tahoma" w:cs="Tahoma"/>
          <w:lang w:eastAsia="sl-SI"/>
        </w:rPr>
        <w:t xml:space="preserve">popisa blaga </w:t>
      </w:r>
      <w:r w:rsidRPr="00BA3F91">
        <w:rPr>
          <w:rFonts w:ascii="Tahoma" w:hAnsi="Tahoma" w:cs="Tahoma"/>
          <w:lang w:eastAsia="sl-SI"/>
        </w:rPr>
        <w:t>(Priloga 2)</w:t>
      </w:r>
      <w:r>
        <w:rPr>
          <w:rFonts w:ascii="Tahoma" w:hAnsi="Tahoma" w:cs="Tahoma"/>
          <w:lang w:eastAsia="sl-SI"/>
        </w:rPr>
        <w:t xml:space="preserve"> </w:t>
      </w:r>
      <w:r w:rsidRPr="00BA3F91">
        <w:rPr>
          <w:rFonts w:ascii="Tahoma" w:hAnsi="Tahoma" w:cs="Tahoma"/>
          <w:lang w:eastAsia="sl-SI"/>
        </w:rPr>
        <w:t>izpolniti vse navedene postavke</w:t>
      </w:r>
      <w:r>
        <w:rPr>
          <w:rFonts w:ascii="Tahoma" w:hAnsi="Tahoma" w:cs="Tahoma"/>
          <w:lang w:eastAsia="sl-SI"/>
        </w:rPr>
        <w:t xml:space="preserve"> v posameznem sklopu,</w:t>
      </w:r>
      <w:r w:rsidRPr="00BA3F91">
        <w:rPr>
          <w:rFonts w:ascii="Tahoma" w:hAnsi="Tahoma" w:cs="Tahoma"/>
          <w:lang w:eastAsia="sl-SI"/>
        </w:rPr>
        <w:t xml:space="preserve"> ponudben</w:t>
      </w:r>
      <w:r>
        <w:rPr>
          <w:rFonts w:ascii="Tahoma" w:hAnsi="Tahoma" w:cs="Tahoma"/>
          <w:lang w:eastAsia="sl-SI"/>
        </w:rPr>
        <w:t>a</w:t>
      </w:r>
      <w:r w:rsidRPr="00BA3F91">
        <w:rPr>
          <w:rFonts w:ascii="Tahoma" w:hAnsi="Tahoma" w:cs="Tahoma"/>
          <w:lang w:eastAsia="sl-SI"/>
        </w:rPr>
        <w:t xml:space="preserve"> cen</w:t>
      </w:r>
      <w:r>
        <w:rPr>
          <w:rFonts w:ascii="Tahoma" w:hAnsi="Tahoma" w:cs="Tahoma"/>
          <w:lang w:eastAsia="sl-SI"/>
        </w:rPr>
        <w:t>a</w:t>
      </w:r>
      <w:r w:rsidRPr="00BA3F91">
        <w:rPr>
          <w:rFonts w:ascii="Tahoma" w:hAnsi="Tahoma" w:cs="Tahoma"/>
          <w:lang w:eastAsia="sl-SI"/>
        </w:rPr>
        <w:t xml:space="preserve"> pa mora biti </w:t>
      </w:r>
      <w:r w:rsidRPr="00A06D68">
        <w:rPr>
          <w:rFonts w:ascii="Tahoma" w:hAnsi="Tahoma" w:cs="Tahoma"/>
          <w:b/>
          <w:lang w:eastAsia="sl-SI"/>
        </w:rPr>
        <w:t>navedena v dveh decimalkah, oz. centih</w:t>
      </w:r>
      <w:r>
        <w:rPr>
          <w:rFonts w:ascii="Tahoma" w:hAnsi="Tahoma" w:cs="Tahoma"/>
          <w:lang w:eastAsia="sl-SI"/>
        </w:rPr>
        <w:t>,</w:t>
      </w:r>
      <w:r w:rsidRPr="008C67F4">
        <w:rPr>
          <w:rFonts w:ascii="Tahoma" w:eastAsia="Times New Roman" w:hAnsi="Tahoma" w:cs="Tahoma"/>
          <w:lang w:eastAsia="sl-SI"/>
        </w:rPr>
        <w:t xml:space="preserve"> </w:t>
      </w:r>
      <w:r>
        <w:rPr>
          <w:rFonts w:ascii="Tahoma" w:eastAsia="Times New Roman" w:hAnsi="Tahoma" w:cs="Tahoma"/>
          <w:lang w:eastAsia="sl-SI"/>
        </w:rPr>
        <w:t xml:space="preserve">sicer </w:t>
      </w:r>
      <w:r w:rsidRPr="00A35CF9">
        <w:rPr>
          <w:rFonts w:ascii="Tahoma" w:eastAsia="Times New Roman" w:hAnsi="Tahoma" w:cs="Tahoma"/>
          <w:lang w:eastAsia="sl-SI"/>
        </w:rPr>
        <w:t>bo ponudba izločena iz nadaljnjega postopka oddaje predmetnega javnega naročila</w:t>
      </w:r>
      <w:r w:rsidRPr="00BA3F91">
        <w:rPr>
          <w:rFonts w:ascii="Tahoma" w:hAnsi="Tahoma" w:cs="Tahoma"/>
          <w:lang w:eastAsia="sl-SI"/>
        </w:rPr>
        <w:t xml:space="preserve">. </w:t>
      </w:r>
      <w:r w:rsidR="00CE5EF5" w:rsidRPr="00CE5EF5">
        <w:rPr>
          <w:rFonts w:ascii="Tahoma" w:hAnsi="Tahoma" w:cs="Tahoma"/>
          <w:b/>
          <w:bCs/>
          <w:lang w:eastAsia="sl-SI"/>
        </w:rPr>
        <w:t xml:space="preserve">Opomba: </w:t>
      </w:r>
      <w:r w:rsidR="00CE5EF5" w:rsidRPr="00884AA0">
        <w:rPr>
          <w:rFonts w:ascii="Tahoma" w:eastAsia="@Arial Unicode MS" w:hAnsi="Tahoma" w:cs="Tahoma"/>
        </w:rPr>
        <w:t>Naročnik zahteva, da ponudnik poda ceno na enoto mere z dvema decimalkama, zaradi svojega PIS, v katerega lahko vnaša cene samo z dvema decimalnima mestoma. Količin in merskih enot naročnik ne bo spreminjal. Od te zahteve naročnik ne odstopa</w:t>
      </w:r>
      <w:r w:rsidR="00CE5EF5">
        <w:rPr>
          <w:rFonts w:ascii="Tahoma" w:eastAsia="@Arial Unicode MS" w:hAnsi="Tahoma" w:cs="Tahoma"/>
        </w:rPr>
        <w:t>.</w:t>
      </w:r>
    </w:p>
    <w:p w14:paraId="0F1A8AF6" w14:textId="77777777" w:rsidR="00CE5EF5" w:rsidRDefault="00CE5EF5" w:rsidP="00647031">
      <w:pPr>
        <w:keepNext/>
        <w:keepLines/>
        <w:widowControl w:val="0"/>
        <w:spacing w:after="0" w:line="240" w:lineRule="auto"/>
        <w:jc w:val="both"/>
        <w:rPr>
          <w:rFonts w:ascii="Tahoma" w:hAnsi="Tahoma" w:cs="Tahoma"/>
          <w:lang w:eastAsia="sl-SI"/>
        </w:rPr>
      </w:pPr>
    </w:p>
    <w:p w14:paraId="17F8EE98" w14:textId="5A5BCED4" w:rsidR="007B674B" w:rsidRPr="00BA3F91" w:rsidRDefault="007B674B" w:rsidP="00647031">
      <w:pPr>
        <w:keepNext/>
        <w:keepLines/>
        <w:widowControl w:val="0"/>
        <w:spacing w:after="0" w:line="240" w:lineRule="auto"/>
        <w:jc w:val="both"/>
        <w:rPr>
          <w:rFonts w:ascii="Tahoma" w:eastAsia="Times New Roman" w:hAnsi="Tahoma" w:cs="Tahoma"/>
          <w:lang w:eastAsia="sl-SI"/>
        </w:rPr>
      </w:pPr>
      <w:r w:rsidRPr="00BA3F91">
        <w:rPr>
          <w:rFonts w:ascii="Tahoma" w:eastAsia="Times New Roman" w:hAnsi="Tahoma" w:cs="Tahoma"/>
          <w:lang w:val="x-none" w:eastAsia="sl-SI"/>
        </w:rPr>
        <w:t>Ponudbena cena</w:t>
      </w:r>
      <w:r>
        <w:rPr>
          <w:rFonts w:ascii="Tahoma" w:eastAsia="Times New Roman" w:hAnsi="Tahoma" w:cs="Tahoma"/>
          <w:lang w:eastAsia="sl-SI"/>
        </w:rPr>
        <w:t xml:space="preserve"> na enoto mere, ki je </w:t>
      </w:r>
      <w:r w:rsidRPr="00BA3F91">
        <w:rPr>
          <w:rFonts w:ascii="Tahoma" w:eastAsia="Times New Roman" w:hAnsi="Tahoma" w:cs="Tahoma"/>
          <w:lang w:val="x-none" w:eastAsia="sl-SI"/>
        </w:rPr>
        <w:t xml:space="preserve">navedena v posamezni postavki </w:t>
      </w:r>
      <w:r>
        <w:rPr>
          <w:rFonts w:ascii="Tahoma" w:hAnsi="Tahoma" w:cs="Tahoma"/>
          <w:lang w:eastAsia="sl-SI"/>
        </w:rPr>
        <w:t xml:space="preserve">celotnega </w:t>
      </w:r>
      <w:r w:rsidRPr="00BA3F91">
        <w:rPr>
          <w:rFonts w:ascii="Tahoma" w:hAnsi="Tahoma" w:cs="Tahoma"/>
          <w:lang w:eastAsia="sl-SI"/>
        </w:rPr>
        <w:t>predračun</w:t>
      </w:r>
      <w:r>
        <w:rPr>
          <w:rFonts w:ascii="Tahoma" w:hAnsi="Tahoma" w:cs="Tahoma"/>
          <w:lang w:eastAsia="sl-SI"/>
        </w:rPr>
        <w:t>a</w:t>
      </w:r>
      <w:r w:rsidRPr="00BA3F91">
        <w:rPr>
          <w:rFonts w:ascii="Tahoma" w:hAnsi="Tahoma" w:cs="Tahoma"/>
          <w:lang w:eastAsia="sl-SI"/>
        </w:rPr>
        <w:t xml:space="preserve"> </w:t>
      </w:r>
      <w:r>
        <w:rPr>
          <w:rFonts w:ascii="Tahoma" w:hAnsi="Tahoma" w:cs="Tahoma"/>
          <w:lang w:eastAsia="sl-SI"/>
        </w:rPr>
        <w:t>popisa blaga</w:t>
      </w:r>
      <w:r w:rsidRPr="00BA3F91">
        <w:rPr>
          <w:rFonts w:ascii="Tahoma" w:eastAsia="Times New Roman" w:hAnsi="Tahoma" w:cs="Tahoma"/>
          <w:lang w:val="x-none" w:eastAsia="sl-SI"/>
        </w:rPr>
        <w:t xml:space="preserve">, mora biti v času veljavnosti </w:t>
      </w:r>
      <w:r w:rsidRPr="00BA3F91">
        <w:rPr>
          <w:rFonts w:ascii="Tahoma" w:eastAsia="Times New Roman" w:hAnsi="Tahoma" w:cs="Tahoma"/>
          <w:lang w:eastAsia="sl-SI"/>
        </w:rPr>
        <w:t>okvirnega sporazuma</w:t>
      </w:r>
      <w:r w:rsidRPr="00BA3F91">
        <w:rPr>
          <w:rFonts w:ascii="Tahoma" w:eastAsia="Times New Roman" w:hAnsi="Tahoma" w:cs="Tahoma"/>
          <w:lang w:val="x-none" w:eastAsia="sl-SI"/>
        </w:rPr>
        <w:t xml:space="preserve"> fiksna</w:t>
      </w:r>
      <w:r w:rsidRPr="00BA3F91">
        <w:rPr>
          <w:rFonts w:ascii="Tahoma" w:eastAsia="Times New Roman" w:hAnsi="Tahoma" w:cs="Tahoma"/>
          <w:lang w:eastAsia="sl-SI"/>
        </w:rPr>
        <w:t xml:space="preserve"> </w:t>
      </w:r>
      <w:r w:rsidRPr="00BA3F91">
        <w:rPr>
          <w:rFonts w:ascii="Tahoma" w:eastAsia="Times New Roman" w:hAnsi="Tahoma" w:cs="Tahoma"/>
          <w:bCs/>
          <w:lang w:val="x-none" w:eastAsia="sl-SI"/>
        </w:rPr>
        <w:t>za celotno obdobje veljavnosti okvirnega sporazuma</w:t>
      </w:r>
      <w:r w:rsidRPr="00BA3F91">
        <w:rPr>
          <w:rFonts w:ascii="Tahoma" w:eastAsia="Times New Roman" w:hAnsi="Tahoma" w:cs="Tahoma"/>
          <w:lang w:eastAsia="sl-SI"/>
        </w:rPr>
        <w:t xml:space="preserve"> in se ne spreminja pod nobenim pogojem</w:t>
      </w:r>
      <w:r w:rsidRPr="00BA3F91">
        <w:rPr>
          <w:rFonts w:ascii="Tahoma" w:eastAsia="Times New Roman" w:hAnsi="Tahoma" w:cs="Tahoma"/>
          <w:lang w:val="x-none" w:eastAsia="sl-SI"/>
        </w:rPr>
        <w:t>.</w:t>
      </w:r>
    </w:p>
    <w:p w14:paraId="43E60274" w14:textId="77777777" w:rsidR="00072D9D" w:rsidRDefault="00072D9D" w:rsidP="00647031">
      <w:pPr>
        <w:keepNext/>
        <w:keepLines/>
        <w:spacing w:after="0" w:line="240" w:lineRule="auto"/>
        <w:jc w:val="both"/>
        <w:rPr>
          <w:rFonts w:ascii="Tahoma" w:eastAsia="Times New Roman" w:hAnsi="Tahoma" w:cs="Tahoma"/>
          <w:b/>
          <w:lang w:eastAsia="sl-SI"/>
        </w:rPr>
      </w:pPr>
    </w:p>
    <w:p w14:paraId="6D85A70E" w14:textId="77777777" w:rsidR="004C2609" w:rsidRDefault="004C2609" w:rsidP="004C2609">
      <w:pPr>
        <w:keepNext/>
        <w:keepLines/>
        <w:spacing w:after="0" w:line="240" w:lineRule="auto"/>
        <w:jc w:val="both"/>
        <w:rPr>
          <w:rFonts w:ascii="Tahoma" w:hAnsi="Tahoma" w:cs="Tahoma"/>
          <w:lang w:eastAsia="sl-SI"/>
        </w:rPr>
      </w:pPr>
      <w:r w:rsidRPr="008442E9">
        <w:rPr>
          <w:rFonts w:ascii="Tahoma"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javnega naročila, vključno </w:t>
      </w:r>
      <w:r w:rsidRPr="00CC6D23">
        <w:rPr>
          <w:rFonts w:ascii="Tahoma" w:hAnsi="Tahoma" w:cs="Tahoma"/>
          <w:lang w:eastAsia="sl-SI"/>
        </w:rPr>
        <w:t xml:space="preserve">s stroški </w:t>
      </w:r>
      <w:r>
        <w:rPr>
          <w:rFonts w:ascii="Tahoma" w:hAnsi="Tahoma" w:cs="Tahoma"/>
          <w:lang w:eastAsia="sl-SI"/>
        </w:rPr>
        <w:t>dobave in p</w:t>
      </w:r>
      <w:r w:rsidRPr="00CC6D23">
        <w:rPr>
          <w:rFonts w:ascii="Tahoma" w:hAnsi="Tahoma" w:cs="Tahoma"/>
          <w:lang w:eastAsia="sl-SI"/>
        </w:rPr>
        <w:t>revoza blaga na lokacijo naročnika</w:t>
      </w:r>
      <w:r w:rsidRPr="00CC6D23">
        <w:rPr>
          <w:rFonts w:ascii="Tahoma" w:hAnsi="Tahoma" w:cs="Tahoma"/>
          <w:szCs w:val="20"/>
          <w:lang w:eastAsia="sl-SI"/>
        </w:rPr>
        <w:t xml:space="preserve">, </w:t>
      </w:r>
      <w:r>
        <w:rPr>
          <w:rFonts w:ascii="Tahoma" w:hAnsi="Tahoma" w:cs="Tahoma"/>
          <w:szCs w:val="20"/>
          <w:lang w:eastAsia="sl-SI"/>
        </w:rPr>
        <w:t xml:space="preserve">stroški morebitnega šivanja blaga v končni izdelek, </w:t>
      </w:r>
      <w:r w:rsidRPr="00CC6D23">
        <w:rPr>
          <w:rFonts w:ascii="Tahoma" w:hAnsi="Tahoma" w:cs="Tahoma"/>
          <w:szCs w:val="20"/>
          <w:lang w:eastAsia="sl-SI"/>
        </w:rPr>
        <w:t>stroški izdelave ponudbene dokumentacije</w:t>
      </w:r>
      <w:r>
        <w:rPr>
          <w:rFonts w:ascii="Tahoma" w:hAnsi="Tahoma" w:cs="Tahoma"/>
          <w:szCs w:val="20"/>
          <w:lang w:eastAsia="sl-SI"/>
        </w:rPr>
        <w:t xml:space="preserve"> vključno s pripravo in dostavo vzorcev artiklov,</w:t>
      </w:r>
      <w:r w:rsidRPr="00CC6D23">
        <w:rPr>
          <w:rFonts w:ascii="Tahoma" w:hAnsi="Tahoma" w:cs="Tahoma"/>
          <w:szCs w:val="20"/>
          <w:lang w:eastAsia="sl-SI"/>
        </w:rPr>
        <w:t xml:space="preserve"> </w:t>
      </w:r>
      <w:r w:rsidRPr="008442E9">
        <w:rPr>
          <w:rFonts w:ascii="Tahoma" w:eastAsia="Times New Roman" w:hAnsi="Tahoma" w:cs="Tahoma"/>
          <w:lang w:eastAsia="sl-SI"/>
        </w:rPr>
        <w:t>popusti, dajatve ter carinske obveznosti kot tudi stroški za vsa ostala dela in naloge, ki so v pogodbi opredeljene kot obveznosti izvajalca</w:t>
      </w:r>
      <w:r w:rsidRPr="00DB36EA">
        <w:rPr>
          <w:rFonts w:ascii="Tahoma" w:hAnsi="Tahoma" w:cs="Tahoma"/>
          <w:lang w:eastAsia="sl-SI"/>
        </w:rPr>
        <w:t>.</w:t>
      </w:r>
    </w:p>
    <w:p w14:paraId="550CD078" w14:textId="77777777" w:rsidR="00072D9D" w:rsidRPr="00072D9D" w:rsidRDefault="00072D9D" w:rsidP="00647031">
      <w:pPr>
        <w:keepNext/>
        <w:keepLines/>
        <w:spacing w:after="0" w:line="240" w:lineRule="auto"/>
        <w:jc w:val="both"/>
        <w:rPr>
          <w:rFonts w:ascii="Tahoma" w:eastAsia="Times New Roman" w:hAnsi="Tahoma" w:cs="Tahoma"/>
          <w:b/>
          <w:lang w:eastAsia="sl-SI"/>
        </w:rPr>
      </w:pPr>
    </w:p>
    <w:p w14:paraId="67A6729E" w14:textId="77777777" w:rsidR="008C67F4" w:rsidRPr="00C97A1F" w:rsidRDefault="00072D9D" w:rsidP="00647031">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P</w:t>
      </w:r>
      <w:r w:rsidR="008C67F4" w:rsidRPr="00C97A1F">
        <w:rPr>
          <w:rFonts w:ascii="Tahoma" w:eastAsia="Times New Roman" w:hAnsi="Tahoma" w:cs="Tahoma"/>
          <w:b/>
          <w:lang w:eastAsia="sl-SI"/>
        </w:rPr>
        <w:t xml:space="preserve">onudniki priloge »Povzetek predračuna« in celotnega predračuna popisa </w:t>
      </w:r>
      <w:r w:rsidR="00AE5196">
        <w:rPr>
          <w:rFonts w:ascii="Tahoma" w:eastAsia="Times New Roman" w:hAnsi="Tahoma" w:cs="Tahoma"/>
          <w:b/>
          <w:lang w:eastAsia="sl-SI"/>
        </w:rPr>
        <w:t>blaga</w:t>
      </w:r>
      <w:r w:rsidR="008C67F4" w:rsidRPr="00C97A1F">
        <w:rPr>
          <w:rFonts w:ascii="Tahoma" w:eastAsia="Times New Roman" w:hAnsi="Tahoma" w:cs="Tahoma"/>
          <w:b/>
          <w:lang w:eastAsia="sl-SI"/>
        </w:rPr>
        <w:t xml:space="preserve"> ne smejo kakorkoli spreminjati, dodajati vrstice, stolpce ali celice ter v excel formatu spreminjati formule, ki jih je nastavil naročnik ali kakorkoli drugače dopolnjevati.</w:t>
      </w:r>
    </w:p>
    <w:p w14:paraId="77880E3B" w14:textId="77777777" w:rsidR="003C2DC3" w:rsidRDefault="003C2DC3" w:rsidP="00647031">
      <w:pPr>
        <w:keepNext/>
        <w:keepLines/>
        <w:spacing w:after="0" w:line="240" w:lineRule="auto"/>
        <w:jc w:val="both"/>
        <w:rPr>
          <w:rFonts w:ascii="Tahoma" w:eastAsia="Times New Roman" w:hAnsi="Tahoma" w:cs="Tahoma"/>
          <w:lang w:eastAsia="sl-SI"/>
        </w:rPr>
      </w:pPr>
    </w:p>
    <w:p w14:paraId="3996F0C9" w14:textId="4A08625A" w:rsidR="00F8031F" w:rsidRPr="00AE5196" w:rsidRDefault="00F8031F" w:rsidP="00647031">
      <w:pPr>
        <w:keepNext/>
        <w:keepLines/>
        <w:numPr>
          <w:ilvl w:val="1"/>
          <w:numId w:val="2"/>
        </w:numPr>
        <w:spacing w:after="0" w:line="240" w:lineRule="auto"/>
        <w:jc w:val="both"/>
        <w:rPr>
          <w:rFonts w:ascii="Tahoma" w:hAnsi="Tahoma" w:cs="Tahoma"/>
          <w:b/>
        </w:rPr>
      </w:pPr>
      <w:r w:rsidRPr="00AE5196">
        <w:rPr>
          <w:rFonts w:ascii="Tahoma" w:hAnsi="Tahoma" w:cs="Tahoma"/>
          <w:b/>
        </w:rPr>
        <w:t>Veljavnost ponudbe</w:t>
      </w:r>
    </w:p>
    <w:p w14:paraId="6EA01287" w14:textId="77777777" w:rsidR="00F8031F" w:rsidRPr="00341CA3" w:rsidRDefault="00F8031F" w:rsidP="00647031">
      <w:pPr>
        <w:keepNext/>
        <w:keepLines/>
        <w:spacing w:after="0" w:line="240" w:lineRule="auto"/>
        <w:jc w:val="both"/>
        <w:rPr>
          <w:rFonts w:ascii="Tahoma" w:eastAsia="Times New Roman" w:hAnsi="Tahoma" w:cs="Tahoma"/>
          <w:lang w:eastAsia="sl-SI"/>
        </w:rPr>
      </w:pPr>
    </w:p>
    <w:p w14:paraId="2F6E0A03" w14:textId="77777777" w:rsidR="004C2609" w:rsidRPr="00D1084B" w:rsidRDefault="004C2609" w:rsidP="004C2609">
      <w:pPr>
        <w:keepNext/>
        <w:keepLines/>
        <w:spacing w:after="0" w:line="240" w:lineRule="auto"/>
        <w:jc w:val="both"/>
        <w:rPr>
          <w:rFonts w:ascii="Tahoma" w:hAnsi="Tahoma" w:cs="Tahoma"/>
          <w:lang w:val="x-none"/>
        </w:rPr>
      </w:pPr>
      <w:r w:rsidRPr="00D1084B">
        <w:rPr>
          <w:rFonts w:ascii="Tahoma" w:hAnsi="Tahoma" w:cs="Tahoma"/>
          <w:lang w:val="x-none"/>
        </w:rPr>
        <w:t>Ponudba za posamezni sklop mora biti zavezujoča in veljavna še najmanj 4 (štiri) mesece od datuma določenega za oddajo ponudb oziroma do predložitve ustreznega finančnega zavarovanja za dobro izvedbo obveznosti po okvirnem sporazumu.</w:t>
      </w:r>
    </w:p>
    <w:p w14:paraId="59EBCA30" w14:textId="77777777" w:rsidR="00302D6E" w:rsidRPr="00712BC8" w:rsidRDefault="00302D6E" w:rsidP="00647031">
      <w:pPr>
        <w:keepNext/>
        <w:keepLines/>
        <w:spacing w:after="0" w:line="240" w:lineRule="auto"/>
        <w:jc w:val="both"/>
        <w:rPr>
          <w:rFonts w:ascii="Tahoma" w:eastAsia="Times New Roman" w:hAnsi="Tahoma" w:cs="Tahoma"/>
          <w:lang w:eastAsia="sl-SI"/>
        </w:rPr>
      </w:pPr>
    </w:p>
    <w:p w14:paraId="45B88B79" w14:textId="77777777" w:rsidR="00E31024" w:rsidRPr="001E2CF5" w:rsidRDefault="003C2DC3" w:rsidP="00647031">
      <w:pPr>
        <w:keepNext/>
        <w:keepLines/>
        <w:numPr>
          <w:ilvl w:val="1"/>
          <w:numId w:val="2"/>
        </w:numPr>
        <w:spacing w:after="0" w:line="240" w:lineRule="auto"/>
        <w:jc w:val="both"/>
        <w:rPr>
          <w:rFonts w:ascii="Tahoma" w:hAnsi="Tahoma" w:cs="Tahoma"/>
          <w:b/>
        </w:rPr>
      </w:pPr>
      <w:r>
        <w:rPr>
          <w:rFonts w:ascii="Tahoma" w:hAnsi="Tahoma" w:cs="Tahoma"/>
          <w:b/>
        </w:rPr>
        <w:t>P</w:t>
      </w:r>
      <w:r w:rsidR="00E31024" w:rsidRPr="001E2CF5">
        <w:rPr>
          <w:rFonts w:ascii="Tahoma" w:hAnsi="Tahoma" w:cs="Tahoma"/>
          <w:b/>
        </w:rPr>
        <w:t>lačilni pogoji</w:t>
      </w:r>
    </w:p>
    <w:p w14:paraId="53CB7A58" w14:textId="77777777" w:rsidR="00E9208A" w:rsidRDefault="00E9208A" w:rsidP="00647031">
      <w:pPr>
        <w:keepNext/>
        <w:keepLines/>
        <w:tabs>
          <w:tab w:val="left" w:pos="1418"/>
          <w:tab w:val="left" w:pos="1702"/>
        </w:tabs>
        <w:spacing w:after="0" w:line="240" w:lineRule="auto"/>
        <w:jc w:val="both"/>
        <w:rPr>
          <w:rFonts w:ascii="Tahoma" w:hAnsi="Tahoma" w:cs="Tahoma"/>
        </w:rPr>
      </w:pPr>
    </w:p>
    <w:p w14:paraId="7683C5F3" w14:textId="77777777" w:rsidR="004C2609" w:rsidRDefault="004C2609" w:rsidP="004C2609">
      <w:pPr>
        <w:keepNext/>
        <w:keepLines/>
        <w:spacing w:after="0" w:line="240" w:lineRule="auto"/>
        <w:jc w:val="both"/>
        <w:rPr>
          <w:rFonts w:ascii="Tahoma" w:hAnsi="Tahoma" w:cs="Tahoma"/>
          <w:lang w:eastAsia="sl-SI"/>
        </w:rPr>
      </w:pPr>
      <w:r w:rsidRPr="00D1084B">
        <w:rPr>
          <w:rFonts w:ascii="Tahoma" w:hAnsi="Tahoma" w:cs="Tahoma"/>
          <w:lang w:eastAsia="sl-SI"/>
        </w:rPr>
        <w:t>Način obračunavanja in plačilni pogoji so razvidni iz priloženega vzorca okvirnega sporazuma.</w:t>
      </w:r>
    </w:p>
    <w:p w14:paraId="5E9A379F" w14:textId="77777777" w:rsidR="00B57D5F" w:rsidRPr="003C2DC3" w:rsidRDefault="00B57D5F" w:rsidP="00647031">
      <w:pPr>
        <w:keepNext/>
        <w:keepLines/>
        <w:spacing w:after="0" w:line="240" w:lineRule="auto"/>
        <w:jc w:val="both"/>
        <w:rPr>
          <w:rFonts w:ascii="Tahoma" w:hAnsi="Tahoma" w:cs="Tahoma"/>
          <w:lang w:eastAsia="sl-SI"/>
        </w:rPr>
      </w:pPr>
    </w:p>
    <w:p w14:paraId="4CD06B42" w14:textId="77777777" w:rsidR="00871C46" w:rsidRDefault="00871C46">
      <w:pPr>
        <w:spacing w:after="0" w:line="240" w:lineRule="auto"/>
        <w:rPr>
          <w:rFonts w:ascii="Tahoma" w:hAnsi="Tahoma" w:cs="Tahoma"/>
          <w:b/>
        </w:rPr>
      </w:pPr>
      <w:r>
        <w:rPr>
          <w:rFonts w:ascii="Tahoma" w:hAnsi="Tahoma" w:cs="Tahoma"/>
          <w:b/>
        </w:rPr>
        <w:br w:type="page"/>
      </w:r>
    </w:p>
    <w:p w14:paraId="28702008" w14:textId="4D54E48A" w:rsidR="00197ED1" w:rsidRPr="00AE5196" w:rsidRDefault="00197ED1" w:rsidP="00647031">
      <w:pPr>
        <w:keepNext/>
        <w:keepLines/>
        <w:numPr>
          <w:ilvl w:val="1"/>
          <w:numId w:val="2"/>
        </w:numPr>
        <w:spacing w:after="0" w:line="240" w:lineRule="auto"/>
        <w:jc w:val="both"/>
        <w:rPr>
          <w:rFonts w:ascii="Tahoma" w:hAnsi="Tahoma" w:cs="Tahoma"/>
          <w:b/>
        </w:rPr>
      </w:pPr>
      <w:r w:rsidRPr="00AE5196">
        <w:rPr>
          <w:rFonts w:ascii="Tahoma" w:hAnsi="Tahoma" w:cs="Tahoma"/>
          <w:b/>
        </w:rPr>
        <w:lastRenderedPageBreak/>
        <w:t>Rok in način dobave</w:t>
      </w:r>
    </w:p>
    <w:p w14:paraId="4950D70F" w14:textId="77777777" w:rsidR="004C2609" w:rsidRDefault="004C2609" w:rsidP="004C2609">
      <w:pPr>
        <w:keepNext/>
        <w:keepLines/>
        <w:spacing w:after="0" w:line="240" w:lineRule="auto"/>
        <w:jc w:val="both"/>
        <w:rPr>
          <w:rFonts w:ascii="Tahoma" w:hAnsi="Tahoma" w:cs="Tahoma"/>
        </w:rPr>
      </w:pPr>
    </w:p>
    <w:p w14:paraId="3D5737E3" w14:textId="77777777" w:rsidR="004C2609" w:rsidRPr="00E259E7" w:rsidRDefault="004C2609" w:rsidP="004C2609">
      <w:pPr>
        <w:keepNext/>
        <w:keepLines/>
        <w:spacing w:after="0" w:line="240" w:lineRule="auto"/>
        <w:jc w:val="both"/>
        <w:rPr>
          <w:rFonts w:ascii="Tahoma" w:hAnsi="Tahoma" w:cs="Tahoma"/>
          <w:lang w:eastAsia="sl-SI"/>
        </w:rPr>
      </w:pPr>
      <w:r w:rsidRPr="00E259E7">
        <w:rPr>
          <w:rFonts w:ascii="Tahoma" w:hAnsi="Tahoma" w:cs="Tahoma"/>
          <w:lang w:eastAsia="sl-SI"/>
        </w:rPr>
        <w:t>Naročnik bo posamezna naročila oddajal sukcesivno na podlagi sprotnih, pisnih naročil (pisno</w:t>
      </w:r>
      <w:r>
        <w:rPr>
          <w:rFonts w:ascii="Tahoma" w:hAnsi="Tahoma" w:cs="Tahoma"/>
          <w:lang w:eastAsia="sl-SI"/>
        </w:rPr>
        <w:t xml:space="preserve"> ali</w:t>
      </w:r>
      <w:r w:rsidRPr="00E259E7">
        <w:rPr>
          <w:rFonts w:ascii="Tahoma" w:hAnsi="Tahoma" w:cs="Tahoma"/>
          <w:lang w:eastAsia="sl-SI"/>
        </w:rPr>
        <w:t xml:space="preserve">  elektronska pošta).</w:t>
      </w:r>
    </w:p>
    <w:p w14:paraId="5607C659" w14:textId="77777777" w:rsidR="004C2609" w:rsidRDefault="004C2609" w:rsidP="004C2609">
      <w:pPr>
        <w:keepNext/>
        <w:keepLines/>
        <w:suppressAutoHyphens/>
        <w:spacing w:after="0" w:line="240" w:lineRule="auto"/>
        <w:jc w:val="both"/>
        <w:rPr>
          <w:rFonts w:ascii="Tahoma" w:eastAsia="Times New Roman" w:hAnsi="Tahoma" w:cs="Tahoma"/>
          <w:szCs w:val="24"/>
          <w:lang w:eastAsia="ar-SA"/>
        </w:rPr>
      </w:pPr>
    </w:p>
    <w:p w14:paraId="035117BB" w14:textId="77777777" w:rsidR="004C2609" w:rsidRPr="00F31A5F" w:rsidRDefault="004C2609" w:rsidP="004C2609">
      <w:pPr>
        <w:keepNext/>
        <w:keepLines/>
        <w:suppressAutoHyphens/>
        <w:spacing w:after="0" w:line="240" w:lineRule="auto"/>
        <w:jc w:val="both"/>
        <w:rPr>
          <w:rFonts w:ascii="Tahoma" w:eastAsia="Times New Roman" w:hAnsi="Tahoma" w:cs="Tahoma"/>
          <w:szCs w:val="24"/>
          <w:lang w:eastAsia="ar-SA"/>
        </w:rPr>
      </w:pPr>
      <w:r w:rsidRPr="00F31A5F">
        <w:rPr>
          <w:rFonts w:ascii="Tahoma" w:eastAsia="Times New Roman" w:hAnsi="Tahoma" w:cs="Tahoma"/>
          <w:szCs w:val="24"/>
          <w:lang w:eastAsia="ar-SA"/>
        </w:rPr>
        <w:t>Izbrani ponudnik bo moral imeti na zalogi v svojem skladišču manjše količine blaga, ki so razvidne iz popisa blaga in jih naročniku dobaviti v največ 2 (dveh) delovnih dneh od prejema pisnega naročila. Za količine večje od navedenih v prilogi, pa mora ponudnik zagotoviti zahtevani dobavni rok</w:t>
      </w:r>
      <w:r>
        <w:rPr>
          <w:rFonts w:ascii="Tahoma" w:eastAsia="Times New Roman" w:hAnsi="Tahoma" w:cs="Tahoma"/>
          <w:szCs w:val="24"/>
          <w:lang w:eastAsia="ar-SA"/>
        </w:rPr>
        <w:t xml:space="preserve"> (kot je razviden v spodnji tabeli)</w:t>
      </w:r>
      <w:r w:rsidRPr="00F31A5F">
        <w:rPr>
          <w:rFonts w:ascii="Tahoma" w:eastAsia="Times New Roman" w:hAnsi="Tahoma" w:cs="Tahoma"/>
          <w:szCs w:val="24"/>
          <w:lang w:eastAsia="ar-SA"/>
        </w:rPr>
        <w:t xml:space="preserve">, </w:t>
      </w:r>
      <w:r w:rsidRPr="006E3036">
        <w:rPr>
          <w:rFonts w:ascii="Tahoma" w:eastAsia="Times New Roman" w:hAnsi="Tahoma" w:cs="Tahoma"/>
          <w:szCs w:val="24"/>
          <w:lang w:eastAsia="ar-SA"/>
        </w:rPr>
        <w:t>upoštevan od prejema posameznega pisnega nabavnega naročila oziroma v dogovorjenem roku med izvajalcem in naročnikom, ki bo naveden v pisnem nabavnem naročili, na lokacijo, ki bo navedena v pisnem nabavnem naročilu</w:t>
      </w:r>
      <w:r w:rsidRPr="00F31A5F">
        <w:rPr>
          <w:rFonts w:ascii="Tahoma" w:eastAsia="Times New Roman" w:hAnsi="Tahoma" w:cs="Tahoma"/>
          <w:szCs w:val="24"/>
          <w:lang w:eastAsia="ar-SA"/>
        </w:rPr>
        <w:t>:</w:t>
      </w:r>
    </w:p>
    <w:p w14:paraId="59081AC7" w14:textId="77777777" w:rsidR="004C2609" w:rsidRPr="008E6360" w:rsidRDefault="004C2609" w:rsidP="004C2609">
      <w:pPr>
        <w:keepNext/>
        <w:keepLines/>
        <w:suppressAutoHyphens/>
        <w:spacing w:after="0" w:line="240" w:lineRule="auto"/>
        <w:jc w:val="both"/>
        <w:rPr>
          <w:rFonts w:ascii="Tahoma" w:eastAsia="Times New Roman" w:hAnsi="Tahoma" w:cs="Tahoma"/>
          <w:szCs w:val="24"/>
          <w:lang w:eastAsia="ar-SA"/>
        </w:rPr>
      </w:pPr>
    </w:p>
    <w:tbl>
      <w:tblPr>
        <w:tblW w:w="774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48"/>
        <w:gridCol w:w="2693"/>
      </w:tblGrid>
      <w:tr w:rsidR="004C2609" w:rsidRPr="008E6360" w14:paraId="3D9BC32F" w14:textId="77777777" w:rsidTr="005F01CA">
        <w:trPr>
          <w:trHeight w:val="216"/>
        </w:trPr>
        <w:tc>
          <w:tcPr>
            <w:tcW w:w="5048" w:type="dxa"/>
            <w:vAlign w:val="center"/>
          </w:tcPr>
          <w:p w14:paraId="26F826D4" w14:textId="77777777" w:rsidR="004C2609" w:rsidRPr="008E6360" w:rsidRDefault="004C2609" w:rsidP="005F01CA">
            <w:pPr>
              <w:keepNext/>
              <w:keepLines/>
              <w:suppressAutoHyphens/>
              <w:spacing w:after="0" w:line="240" w:lineRule="auto"/>
              <w:jc w:val="both"/>
              <w:rPr>
                <w:rFonts w:ascii="Tahoma" w:eastAsia="Times New Roman" w:hAnsi="Tahoma" w:cs="Tahoma"/>
                <w:szCs w:val="24"/>
                <w:lang w:eastAsia="ar-SA"/>
              </w:rPr>
            </w:pPr>
            <w:r w:rsidRPr="008E6360">
              <w:rPr>
                <w:rFonts w:ascii="Tahoma" w:eastAsia="Times New Roman" w:hAnsi="Tahoma" w:cs="Tahoma"/>
                <w:szCs w:val="24"/>
                <w:lang w:eastAsia="ar-SA"/>
              </w:rPr>
              <w:t>SKLOPI</w:t>
            </w:r>
          </w:p>
        </w:tc>
        <w:tc>
          <w:tcPr>
            <w:tcW w:w="2693" w:type="dxa"/>
            <w:vAlign w:val="center"/>
          </w:tcPr>
          <w:p w14:paraId="18F65807" w14:textId="77777777" w:rsidR="004C2609" w:rsidRPr="008E6360" w:rsidRDefault="004C2609" w:rsidP="005F01CA">
            <w:pPr>
              <w:keepNext/>
              <w:keepLines/>
              <w:suppressAutoHyphens/>
              <w:spacing w:after="0" w:line="240" w:lineRule="auto"/>
              <w:jc w:val="center"/>
              <w:rPr>
                <w:rFonts w:ascii="Tahoma" w:eastAsia="Times New Roman" w:hAnsi="Tahoma" w:cs="Tahoma"/>
                <w:szCs w:val="24"/>
                <w:lang w:eastAsia="ar-SA"/>
              </w:rPr>
            </w:pPr>
            <w:r w:rsidRPr="008E6360">
              <w:rPr>
                <w:rFonts w:ascii="Tahoma" w:eastAsia="Times New Roman" w:hAnsi="Tahoma" w:cs="Tahoma"/>
                <w:szCs w:val="24"/>
                <w:lang w:eastAsia="ar-SA"/>
              </w:rPr>
              <w:t xml:space="preserve">Zahtevan dobavni rok </w:t>
            </w:r>
          </w:p>
        </w:tc>
      </w:tr>
      <w:tr w:rsidR="004C2609" w:rsidRPr="008E6360" w14:paraId="2D0ABDA2" w14:textId="77777777" w:rsidTr="005F01CA">
        <w:trPr>
          <w:trHeight w:val="60"/>
        </w:trPr>
        <w:tc>
          <w:tcPr>
            <w:tcW w:w="5048" w:type="dxa"/>
          </w:tcPr>
          <w:p w14:paraId="06529B91" w14:textId="77777777" w:rsidR="004C2609" w:rsidRPr="00870137" w:rsidRDefault="004C2609" w:rsidP="005F01CA">
            <w:pPr>
              <w:keepNext/>
              <w:keepLines/>
              <w:spacing w:after="0" w:line="240" w:lineRule="auto"/>
              <w:jc w:val="both"/>
              <w:rPr>
                <w:rFonts w:ascii="Tahoma" w:eastAsia="Times New Roman" w:hAnsi="Tahoma" w:cs="Tahoma"/>
              </w:rPr>
            </w:pPr>
            <w:r w:rsidRPr="00870137">
              <w:rPr>
                <w:rFonts w:ascii="Tahoma" w:eastAsia="Times New Roman" w:hAnsi="Tahoma" w:cs="Tahoma"/>
                <w:lang w:eastAsia="sl-SI"/>
              </w:rPr>
              <w:t>4.   sklop: EX oprema</w:t>
            </w:r>
          </w:p>
        </w:tc>
        <w:tc>
          <w:tcPr>
            <w:tcW w:w="2693" w:type="dxa"/>
            <w:vAlign w:val="center"/>
          </w:tcPr>
          <w:p w14:paraId="2A26C971" w14:textId="77777777" w:rsidR="004C2609" w:rsidRPr="00AE5196" w:rsidRDefault="004C2609" w:rsidP="005F01CA">
            <w:pPr>
              <w:keepNext/>
              <w:keepLines/>
              <w:suppressAutoHyphens/>
              <w:spacing w:after="0" w:line="240" w:lineRule="auto"/>
              <w:jc w:val="center"/>
              <w:rPr>
                <w:rFonts w:ascii="Tahoma" w:eastAsia="Times New Roman" w:hAnsi="Tahoma" w:cs="Tahoma"/>
                <w:szCs w:val="24"/>
                <w:lang w:eastAsia="ar-SA"/>
              </w:rPr>
            </w:pPr>
            <w:r w:rsidRPr="00AE5196">
              <w:rPr>
                <w:rFonts w:ascii="Tahoma" w:eastAsia="Times New Roman" w:hAnsi="Tahoma" w:cs="Tahoma"/>
                <w:szCs w:val="24"/>
                <w:lang w:eastAsia="ar-SA"/>
              </w:rPr>
              <w:t>28 koledarskih dni</w:t>
            </w:r>
          </w:p>
        </w:tc>
      </w:tr>
      <w:tr w:rsidR="004C2609" w:rsidRPr="008E6360" w14:paraId="3F79650E" w14:textId="77777777" w:rsidTr="005F01CA">
        <w:trPr>
          <w:trHeight w:val="60"/>
        </w:trPr>
        <w:tc>
          <w:tcPr>
            <w:tcW w:w="5048" w:type="dxa"/>
          </w:tcPr>
          <w:p w14:paraId="1019B191" w14:textId="77777777" w:rsidR="004C2609" w:rsidRPr="00870137" w:rsidRDefault="004C2609" w:rsidP="005F01CA">
            <w:pPr>
              <w:keepNext/>
              <w:keepLines/>
              <w:spacing w:after="0" w:line="240" w:lineRule="auto"/>
              <w:jc w:val="both"/>
              <w:rPr>
                <w:rFonts w:ascii="Tahoma" w:eastAsia="Times New Roman" w:hAnsi="Tahoma" w:cs="Tahoma"/>
              </w:rPr>
            </w:pPr>
            <w:r w:rsidRPr="00870137">
              <w:rPr>
                <w:rFonts w:ascii="Tahoma" w:eastAsia="Times New Roman" w:hAnsi="Tahoma" w:cs="Tahoma"/>
                <w:lang w:eastAsia="sl-SI"/>
              </w:rPr>
              <w:t>5.   sklop: Bunde, obleke dežne, plašči</w:t>
            </w:r>
          </w:p>
        </w:tc>
        <w:tc>
          <w:tcPr>
            <w:tcW w:w="2693" w:type="dxa"/>
            <w:vAlign w:val="center"/>
          </w:tcPr>
          <w:p w14:paraId="44BDC69E" w14:textId="77777777" w:rsidR="004C2609" w:rsidRPr="00AE5196" w:rsidRDefault="004C2609" w:rsidP="005F01CA">
            <w:pPr>
              <w:keepNext/>
              <w:keepLines/>
              <w:suppressAutoHyphens/>
              <w:spacing w:after="0" w:line="240" w:lineRule="auto"/>
              <w:jc w:val="center"/>
              <w:rPr>
                <w:rFonts w:ascii="Tahoma" w:eastAsia="Times New Roman" w:hAnsi="Tahoma" w:cs="Tahoma"/>
                <w:szCs w:val="24"/>
                <w:lang w:eastAsia="ar-SA"/>
              </w:rPr>
            </w:pPr>
            <w:r w:rsidRPr="00AE5196">
              <w:rPr>
                <w:rFonts w:ascii="Tahoma" w:eastAsia="Times New Roman" w:hAnsi="Tahoma" w:cs="Tahoma"/>
                <w:szCs w:val="24"/>
                <w:lang w:eastAsia="ar-SA"/>
              </w:rPr>
              <w:t>21 koledarskih dni</w:t>
            </w:r>
          </w:p>
        </w:tc>
      </w:tr>
      <w:tr w:rsidR="004C2609" w:rsidRPr="008E6360" w14:paraId="14F344C6" w14:textId="77777777" w:rsidTr="005F01CA">
        <w:trPr>
          <w:trHeight w:val="60"/>
        </w:trPr>
        <w:tc>
          <w:tcPr>
            <w:tcW w:w="5048" w:type="dxa"/>
          </w:tcPr>
          <w:p w14:paraId="185AB706" w14:textId="77777777" w:rsidR="004C2609" w:rsidRPr="00870137" w:rsidRDefault="004C2609" w:rsidP="005F01CA">
            <w:pPr>
              <w:keepNext/>
              <w:keepLines/>
              <w:spacing w:after="0" w:line="240" w:lineRule="auto"/>
              <w:jc w:val="both"/>
              <w:rPr>
                <w:rFonts w:ascii="Tahoma" w:eastAsia="Times New Roman" w:hAnsi="Tahoma" w:cs="Tahoma"/>
              </w:rPr>
            </w:pPr>
            <w:r w:rsidRPr="00870137">
              <w:rPr>
                <w:rFonts w:ascii="Tahoma" w:eastAsia="Times New Roman" w:hAnsi="Tahoma" w:cs="Tahoma"/>
                <w:lang w:eastAsia="sl-SI"/>
              </w:rPr>
              <w:t>8.   sklop: Obleke za teren</w:t>
            </w:r>
          </w:p>
        </w:tc>
        <w:tc>
          <w:tcPr>
            <w:tcW w:w="2693" w:type="dxa"/>
            <w:vAlign w:val="center"/>
          </w:tcPr>
          <w:p w14:paraId="6B2C1374" w14:textId="77777777" w:rsidR="004C2609" w:rsidRPr="00AE5196" w:rsidRDefault="004C2609" w:rsidP="005F01CA">
            <w:pPr>
              <w:keepNext/>
              <w:keepLines/>
              <w:suppressAutoHyphens/>
              <w:spacing w:after="0" w:line="240" w:lineRule="auto"/>
              <w:jc w:val="center"/>
              <w:rPr>
                <w:rFonts w:ascii="Tahoma" w:eastAsia="Times New Roman" w:hAnsi="Tahoma" w:cs="Tahoma"/>
                <w:szCs w:val="24"/>
                <w:lang w:eastAsia="ar-SA"/>
              </w:rPr>
            </w:pPr>
            <w:r w:rsidRPr="00AE5196">
              <w:rPr>
                <w:rFonts w:ascii="Tahoma" w:eastAsia="Times New Roman" w:hAnsi="Tahoma" w:cs="Tahoma"/>
                <w:szCs w:val="24"/>
                <w:lang w:eastAsia="ar-SA"/>
              </w:rPr>
              <w:t>21 koledarskih dni</w:t>
            </w:r>
          </w:p>
        </w:tc>
      </w:tr>
      <w:tr w:rsidR="004C2609" w:rsidRPr="008E6360" w14:paraId="772021BA" w14:textId="77777777" w:rsidTr="005F01CA">
        <w:trPr>
          <w:trHeight w:val="60"/>
        </w:trPr>
        <w:tc>
          <w:tcPr>
            <w:tcW w:w="5048" w:type="dxa"/>
          </w:tcPr>
          <w:p w14:paraId="53A22EAE" w14:textId="77777777" w:rsidR="004C2609" w:rsidRPr="00870137" w:rsidRDefault="004C2609" w:rsidP="005F01CA">
            <w:pPr>
              <w:keepNext/>
              <w:keepLines/>
              <w:spacing w:after="0" w:line="240" w:lineRule="auto"/>
              <w:jc w:val="both"/>
              <w:rPr>
                <w:rFonts w:ascii="Tahoma" w:eastAsia="Times New Roman" w:hAnsi="Tahoma" w:cs="Tahoma"/>
                <w:lang w:eastAsia="sl-SI"/>
              </w:rPr>
            </w:pPr>
            <w:r w:rsidRPr="00870137">
              <w:rPr>
                <w:rFonts w:ascii="Tahoma" w:eastAsia="Times New Roman" w:hAnsi="Tahoma" w:cs="Tahoma"/>
                <w:lang w:eastAsia="sl-SI"/>
              </w:rPr>
              <w:t>9.   sklop: Zaščita glave in višina</w:t>
            </w:r>
          </w:p>
        </w:tc>
        <w:tc>
          <w:tcPr>
            <w:tcW w:w="2693" w:type="dxa"/>
            <w:vAlign w:val="center"/>
          </w:tcPr>
          <w:p w14:paraId="0FE59F62" w14:textId="77777777" w:rsidR="004C2609" w:rsidRPr="008D0A89" w:rsidRDefault="004C2609" w:rsidP="005F01CA">
            <w:pPr>
              <w:keepNext/>
              <w:keepLines/>
              <w:suppressAutoHyphens/>
              <w:spacing w:after="0" w:line="240" w:lineRule="auto"/>
              <w:jc w:val="center"/>
              <w:rPr>
                <w:rFonts w:ascii="Tahoma" w:eastAsia="Times New Roman" w:hAnsi="Tahoma" w:cs="Tahoma"/>
                <w:szCs w:val="24"/>
                <w:lang w:eastAsia="ar-SA"/>
              </w:rPr>
            </w:pPr>
            <w:r>
              <w:rPr>
                <w:rFonts w:ascii="Tahoma" w:eastAsia="Times New Roman" w:hAnsi="Tahoma" w:cs="Tahoma"/>
                <w:szCs w:val="24"/>
                <w:lang w:eastAsia="ar-SA"/>
              </w:rPr>
              <w:t>7</w:t>
            </w:r>
            <w:r w:rsidRPr="00AE5196">
              <w:rPr>
                <w:rFonts w:ascii="Tahoma" w:eastAsia="Times New Roman" w:hAnsi="Tahoma" w:cs="Tahoma"/>
                <w:szCs w:val="24"/>
                <w:lang w:eastAsia="ar-SA"/>
              </w:rPr>
              <w:t xml:space="preserve"> koledarskih dni</w:t>
            </w:r>
          </w:p>
        </w:tc>
      </w:tr>
    </w:tbl>
    <w:p w14:paraId="7CF4A5C5" w14:textId="77777777" w:rsidR="004C2609" w:rsidRDefault="004C2609" w:rsidP="004C2609">
      <w:pPr>
        <w:keepNext/>
        <w:keepLines/>
        <w:suppressAutoHyphens/>
        <w:spacing w:after="0" w:line="240" w:lineRule="auto"/>
        <w:jc w:val="both"/>
        <w:rPr>
          <w:rFonts w:ascii="Tahoma" w:eastAsia="Times New Roman" w:hAnsi="Tahoma" w:cs="Tahoma"/>
          <w:szCs w:val="24"/>
          <w:lang w:eastAsia="ar-SA"/>
        </w:rPr>
      </w:pPr>
    </w:p>
    <w:p w14:paraId="50887CB0" w14:textId="77777777" w:rsidR="004C2609" w:rsidRPr="005D0E8C" w:rsidRDefault="004C2609" w:rsidP="004C2609">
      <w:pPr>
        <w:keepNext/>
        <w:keepLines/>
        <w:spacing w:after="0" w:line="240" w:lineRule="auto"/>
        <w:jc w:val="both"/>
        <w:rPr>
          <w:rFonts w:ascii="Tahoma" w:eastAsia="Times New Roman" w:hAnsi="Tahoma" w:cs="Tahoma"/>
          <w:lang w:eastAsia="sl-SI"/>
        </w:rPr>
      </w:pPr>
      <w:r w:rsidRPr="005D0E8C">
        <w:rPr>
          <w:rFonts w:ascii="Tahoma" w:eastAsia="Times New Roman" w:hAnsi="Tahoma" w:cs="Tahoma"/>
          <w:lang w:eastAsia="sl-SI"/>
        </w:rPr>
        <w:t>Ponudnik mora zagotavljati dobavo predmeta javnega naročila na tri ločene lokacije naročnika:</w:t>
      </w:r>
    </w:p>
    <w:p w14:paraId="1F244B2C" w14:textId="77777777" w:rsidR="004C2609" w:rsidRPr="005D0E8C" w:rsidRDefault="004C2609" w:rsidP="004C2609">
      <w:pPr>
        <w:keepNext/>
        <w:keepLines/>
        <w:numPr>
          <w:ilvl w:val="0"/>
          <w:numId w:val="33"/>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Verovškova ulica 62, 1000 Ljubljana. Prevzem blaga je predviden med 7. in 14. uro.</w:t>
      </w:r>
    </w:p>
    <w:p w14:paraId="4E64ABA7" w14:textId="77777777" w:rsidR="004C2609" w:rsidRPr="005D0E8C" w:rsidRDefault="004C2609" w:rsidP="004C2609">
      <w:pPr>
        <w:keepNext/>
        <w:keepLines/>
        <w:numPr>
          <w:ilvl w:val="0"/>
          <w:numId w:val="33"/>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Verovškova ulica 70, 1000 Ljubljana. Prevzem blaga je predviden med 7. in 14. uro.</w:t>
      </w:r>
    </w:p>
    <w:p w14:paraId="071A0940" w14:textId="77777777" w:rsidR="004C2609" w:rsidRPr="005D0E8C" w:rsidRDefault="004C2609" w:rsidP="004C2609">
      <w:pPr>
        <w:keepNext/>
        <w:keepLines/>
        <w:numPr>
          <w:ilvl w:val="0"/>
          <w:numId w:val="33"/>
        </w:numPr>
        <w:spacing w:after="0" w:line="240" w:lineRule="auto"/>
        <w:ind w:left="284" w:hanging="284"/>
        <w:jc w:val="both"/>
        <w:rPr>
          <w:rFonts w:ascii="Arial" w:eastAsia="Times New Roman" w:hAnsi="Arial" w:cs="Tahoma"/>
          <w:lang w:eastAsia="sl-SI"/>
        </w:rPr>
      </w:pPr>
      <w:r w:rsidRPr="005D0E8C">
        <w:rPr>
          <w:rFonts w:ascii="Tahoma" w:eastAsia="Times New Roman" w:hAnsi="Tahoma" w:cs="Tahoma"/>
          <w:lang w:eastAsia="sl-SI"/>
        </w:rPr>
        <w:t>Lokacija naročnika: Toplarniška ulica 19, 1000 Ljubljana. Prevzem blaga je predviden med 6. in 14. uro.</w:t>
      </w:r>
    </w:p>
    <w:p w14:paraId="0CE19F17" w14:textId="77777777" w:rsidR="004C2609" w:rsidRPr="005D0E8C" w:rsidRDefault="004C2609" w:rsidP="004C2609">
      <w:pPr>
        <w:keepNext/>
        <w:keepLines/>
        <w:spacing w:after="0" w:line="240" w:lineRule="auto"/>
        <w:jc w:val="both"/>
        <w:rPr>
          <w:rFonts w:ascii="Tahoma" w:eastAsia="Times New Roman" w:hAnsi="Tahoma" w:cs="Tahoma"/>
          <w:lang w:eastAsia="sl-SI"/>
        </w:rPr>
      </w:pPr>
    </w:p>
    <w:p w14:paraId="46A0E9BB" w14:textId="77777777" w:rsidR="004C2609" w:rsidRPr="004773F7" w:rsidRDefault="004C2609" w:rsidP="004C2609">
      <w:pPr>
        <w:keepNext/>
        <w:keepLines/>
        <w:spacing w:after="0" w:line="240" w:lineRule="auto"/>
        <w:jc w:val="both"/>
        <w:rPr>
          <w:rFonts w:ascii="Tahoma" w:hAnsi="Tahoma" w:cs="Tahoma"/>
        </w:rPr>
      </w:pPr>
      <w:r w:rsidRPr="004773F7">
        <w:rPr>
          <w:rFonts w:ascii="Tahoma" w:hAnsi="Tahoma" w:cs="Tahoma"/>
        </w:rPr>
        <w:t xml:space="preserve">Izbrani ponudnik bo moral pisno ali po telefonu obvestiti naročnika o posamični dobavi, vsaj en dan pred nameravano dobavo blaga. </w:t>
      </w:r>
      <w:r>
        <w:rPr>
          <w:rFonts w:ascii="Tahoma" w:hAnsi="Tahoma" w:cs="Tahoma"/>
        </w:rPr>
        <w:t xml:space="preserve">Dobava blaga se bo vršila </w:t>
      </w:r>
      <w:r w:rsidRPr="00F34413">
        <w:rPr>
          <w:rFonts w:ascii="Tahoma" w:hAnsi="Tahoma" w:cs="Tahoma"/>
        </w:rPr>
        <w:t>v skladu s pariteto DDP Ljubljana (</w:t>
      </w:r>
      <w:proofErr w:type="spellStart"/>
      <w:r w:rsidRPr="00F34413">
        <w:rPr>
          <w:rFonts w:ascii="Tahoma" w:hAnsi="Tahoma" w:cs="Tahoma"/>
        </w:rPr>
        <w:t>Incoterms</w:t>
      </w:r>
      <w:proofErr w:type="spellEnd"/>
      <w:r w:rsidRPr="00F34413">
        <w:rPr>
          <w:rFonts w:ascii="Tahoma" w:hAnsi="Tahoma" w:cs="Tahoma"/>
        </w:rPr>
        <w:t xml:space="preserve"> 2020), </w:t>
      </w:r>
      <w:r w:rsidRPr="00FC3EA4">
        <w:rPr>
          <w:rFonts w:ascii="Tahoma" w:eastAsia="Times New Roman" w:hAnsi="Tahoma" w:cs="Tahoma"/>
          <w:szCs w:val="24"/>
          <w:lang w:eastAsia="ar-SA"/>
        </w:rPr>
        <w:t>skladišče naročnika</w:t>
      </w:r>
      <w:r>
        <w:rPr>
          <w:rFonts w:ascii="Tahoma" w:eastAsia="Times New Roman" w:hAnsi="Tahoma" w:cs="Tahoma"/>
          <w:szCs w:val="24"/>
          <w:lang w:eastAsia="ar-SA"/>
        </w:rPr>
        <w:t>,</w:t>
      </w:r>
      <w:r w:rsidRPr="00FC3EA4">
        <w:rPr>
          <w:rFonts w:ascii="Tahoma" w:eastAsia="Times New Roman" w:hAnsi="Tahoma" w:cs="Tahoma"/>
          <w:szCs w:val="24"/>
          <w:lang w:eastAsia="ar-SA"/>
        </w:rPr>
        <w:t xml:space="preserve"> razloženo</w:t>
      </w:r>
      <w:r>
        <w:rPr>
          <w:rFonts w:ascii="Tahoma" w:eastAsia="Times New Roman" w:hAnsi="Tahoma" w:cs="Tahoma"/>
          <w:szCs w:val="24"/>
          <w:lang w:eastAsia="ar-SA"/>
        </w:rPr>
        <w:t>.</w:t>
      </w:r>
    </w:p>
    <w:p w14:paraId="26338380" w14:textId="77777777" w:rsidR="004C2609" w:rsidRPr="004773F7" w:rsidRDefault="004C2609" w:rsidP="004C2609">
      <w:pPr>
        <w:keepNext/>
        <w:keepLines/>
        <w:spacing w:after="0" w:line="240" w:lineRule="auto"/>
        <w:jc w:val="both"/>
        <w:rPr>
          <w:rFonts w:ascii="Tahoma" w:hAnsi="Tahoma" w:cs="Tahoma"/>
        </w:rPr>
      </w:pPr>
    </w:p>
    <w:p w14:paraId="214893CD" w14:textId="77777777" w:rsidR="004C2609" w:rsidRDefault="004C2609" w:rsidP="004C2609">
      <w:pPr>
        <w:keepNext/>
        <w:keepLines/>
        <w:spacing w:after="0" w:line="240" w:lineRule="auto"/>
        <w:jc w:val="both"/>
        <w:rPr>
          <w:rFonts w:ascii="Tahoma" w:hAnsi="Tahoma" w:cs="Tahoma"/>
        </w:rPr>
      </w:pPr>
      <w:r>
        <w:rPr>
          <w:rFonts w:ascii="Tahoma" w:hAnsi="Tahoma" w:cs="Tahoma"/>
        </w:rPr>
        <w:t>Prevoz blaga na lokacijo naročnika organizira izbrani ponudnik na svoj račun oziroma na svoje stroške</w:t>
      </w:r>
      <w:r w:rsidRPr="004773F7">
        <w:rPr>
          <w:rFonts w:ascii="Tahoma" w:hAnsi="Tahoma" w:cs="Tahoma"/>
          <w:lang w:eastAsia="sl-SI"/>
        </w:rPr>
        <w:t xml:space="preserve">. </w:t>
      </w:r>
      <w:r w:rsidRPr="004773F7">
        <w:rPr>
          <w:rFonts w:ascii="Tahoma" w:hAnsi="Tahoma" w:cs="Tahoma"/>
        </w:rPr>
        <w:t xml:space="preserve">Dobava blaga se bo štela za pravilno izvršeno, ko se bo prevzem blaga, ki je predmet naročila uspešno opravil na podlagi podpisa dobavnice </w:t>
      </w:r>
      <w:r>
        <w:rPr>
          <w:rFonts w:ascii="Tahoma" w:hAnsi="Tahoma" w:cs="Tahoma"/>
        </w:rPr>
        <w:t xml:space="preserve">o prevzemu blaga </w:t>
      </w:r>
      <w:r w:rsidRPr="000F44B9">
        <w:rPr>
          <w:rFonts w:ascii="Tahoma" w:hAnsi="Tahoma" w:cs="Tahoma"/>
        </w:rPr>
        <w:t>s strani naročnika oziroma njegovega predstavnika</w:t>
      </w:r>
      <w:r w:rsidRPr="004773F7">
        <w:rPr>
          <w:rFonts w:ascii="Tahoma" w:hAnsi="Tahoma" w:cs="Tahoma"/>
        </w:rPr>
        <w:t xml:space="preserve">. </w:t>
      </w:r>
    </w:p>
    <w:p w14:paraId="785AF231" w14:textId="77777777" w:rsidR="004C2609" w:rsidRPr="00184533" w:rsidRDefault="004C2609" w:rsidP="004C2609">
      <w:pPr>
        <w:keepNext/>
        <w:keepLines/>
        <w:spacing w:after="0" w:line="240" w:lineRule="auto"/>
        <w:jc w:val="both"/>
        <w:rPr>
          <w:rFonts w:ascii="Tahoma" w:hAnsi="Tahoma" w:cs="Tahoma"/>
          <w:lang w:eastAsia="sl-SI"/>
        </w:rPr>
      </w:pPr>
    </w:p>
    <w:p w14:paraId="540A3005" w14:textId="77777777" w:rsidR="004C2609" w:rsidRPr="00AA70F8" w:rsidRDefault="004C2609" w:rsidP="004C2609">
      <w:pPr>
        <w:keepNext/>
        <w:keepLines/>
        <w:numPr>
          <w:ilvl w:val="1"/>
          <w:numId w:val="2"/>
        </w:numPr>
        <w:spacing w:after="0" w:line="240" w:lineRule="auto"/>
        <w:jc w:val="both"/>
        <w:rPr>
          <w:rFonts w:ascii="Tahoma" w:hAnsi="Tahoma" w:cs="Tahoma"/>
          <w:b/>
        </w:rPr>
      </w:pPr>
      <w:r>
        <w:rPr>
          <w:rFonts w:ascii="Tahoma" w:hAnsi="Tahoma" w:cs="Tahoma"/>
          <w:b/>
        </w:rPr>
        <w:t>Reklamacije in g</w:t>
      </w:r>
      <w:r w:rsidRPr="00AA70F8">
        <w:rPr>
          <w:rFonts w:ascii="Tahoma" w:hAnsi="Tahoma" w:cs="Tahoma"/>
          <w:b/>
        </w:rPr>
        <w:t xml:space="preserve">arancijski rok </w:t>
      </w:r>
    </w:p>
    <w:p w14:paraId="25E11126" w14:textId="77777777" w:rsidR="004C2609" w:rsidRPr="008D21CA" w:rsidRDefault="004C2609" w:rsidP="004C2609">
      <w:pPr>
        <w:keepNext/>
        <w:keepLines/>
        <w:spacing w:after="0" w:line="240" w:lineRule="auto"/>
        <w:ind w:left="720"/>
        <w:jc w:val="both"/>
        <w:rPr>
          <w:rFonts w:ascii="Tahoma" w:eastAsia="Times New Roman" w:hAnsi="Tahoma" w:cs="Tahoma"/>
          <w:szCs w:val="20"/>
          <w:lang w:eastAsia="sl-SI"/>
        </w:rPr>
      </w:pPr>
    </w:p>
    <w:p w14:paraId="465BB6C5"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Reklamacije zaradi količinskih primanjkljajev bo naročnik izbranemu ponudniku sporočil takoj, najkasneje pa v osmih dneh (8) od dneva prevzema blaga. </w:t>
      </w:r>
    </w:p>
    <w:p w14:paraId="477F86D9"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p>
    <w:p w14:paraId="0265002A"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Rok za rešitev reklamacije zaradi količinskih primanjkljajev je največ dva (2) dni od prejema pisnega obvestila o reklamaciji. </w:t>
      </w:r>
    </w:p>
    <w:p w14:paraId="77C3E9C0"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p>
    <w:p w14:paraId="31EB682F"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Reklamacije zaradi kakovostnih vidnih napak ali reklamacije zaradi neustreznosti dobavljenega blaga bo naročnik izbranemu ponudniku sporočil kadarkoli v času veljavnosti okvirnega sporazuma. </w:t>
      </w:r>
    </w:p>
    <w:p w14:paraId="2F08A02D"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p>
    <w:p w14:paraId="78F5B4A9"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Rok za rešitev reklamacije zaradi kakovostnih vidnih napak ali reklamacije zaradi neustreznosti dobavljenega blaga je največ dva (2) dni od prejema pisnega obvestila o reklamaciji.</w:t>
      </w:r>
    </w:p>
    <w:p w14:paraId="0520C131"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p>
    <w:p w14:paraId="54A029C6"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Izbrani ponudnik bo moral v navedenem roku naročnika obvestiti (pisno, po telefonu, faksu, preko elektronske pošte,…) o rešitvi reklamacije in dobaviti reklamirano blago v dogovorjenem dobavnem roku predmeta naročila.</w:t>
      </w:r>
    </w:p>
    <w:p w14:paraId="1F6F7AE1"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p>
    <w:p w14:paraId="12C9DD70" w14:textId="77777777" w:rsidR="004C2609" w:rsidRPr="00AA2667" w:rsidRDefault="004C2609" w:rsidP="004C2609">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t xml:space="preserve">Za </w:t>
      </w:r>
      <w:r>
        <w:rPr>
          <w:rFonts w:ascii="Tahoma" w:eastAsia="Times New Roman" w:hAnsi="Tahoma"/>
          <w:szCs w:val="20"/>
          <w:lang w:eastAsia="sl-SI"/>
        </w:rPr>
        <w:t xml:space="preserve">kakovost </w:t>
      </w:r>
      <w:r w:rsidRPr="00AA2667">
        <w:rPr>
          <w:rFonts w:ascii="Tahoma" w:eastAsia="Times New Roman" w:hAnsi="Tahoma"/>
          <w:szCs w:val="20"/>
          <w:lang w:eastAsia="sl-SI"/>
        </w:rPr>
        <w:t>blag</w:t>
      </w:r>
      <w:r>
        <w:rPr>
          <w:rFonts w:ascii="Tahoma" w:eastAsia="Times New Roman" w:hAnsi="Tahoma"/>
          <w:szCs w:val="20"/>
          <w:lang w:eastAsia="sl-SI"/>
        </w:rPr>
        <w:t>a</w:t>
      </w:r>
      <w:r w:rsidRPr="00AA2667">
        <w:rPr>
          <w:rFonts w:ascii="Tahoma" w:eastAsia="Times New Roman" w:hAnsi="Tahoma"/>
          <w:szCs w:val="20"/>
          <w:lang w:eastAsia="sl-SI"/>
        </w:rPr>
        <w:t xml:space="preserve">, katerega dobava je predmet te razpisne </w:t>
      </w:r>
      <w:r w:rsidRPr="00CA0C15">
        <w:rPr>
          <w:rFonts w:ascii="Tahoma" w:eastAsia="Times New Roman" w:hAnsi="Tahoma" w:cs="Tahoma"/>
          <w:lang w:eastAsia="sl-SI"/>
        </w:rPr>
        <w:t>ponudnik nudi garancijo enak čas in v enakem obsegu kot jo nudi proizvajalec blaga</w:t>
      </w:r>
      <w:r w:rsidRPr="00AA2667">
        <w:rPr>
          <w:rFonts w:ascii="Tahoma" w:eastAsia="Times New Roman" w:hAnsi="Tahoma"/>
          <w:szCs w:val="20"/>
          <w:lang w:eastAsia="sl-SI"/>
        </w:rPr>
        <w:t>, šteto od</w:t>
      </w:r>
      <w:r>
        <w:rPr>
          <w:rFonts w:ascii="Tahoma" w:eastAsia="Times New Roman" w:hAnsi="Tahoma"/>
          <w:szCs w:val="20"/>
          <w:lang w:eastAsia="sl-SI"/>
        </w:rPr>
        <w:t xml:space="preserve"> dneva</w:t>
      </w:r>
      <w:r w:rsidRPr="00AA2667">
        <w:rPr>
          <w:rFonts w:ascii="Tahoma" w:eastAsia="Times New Roman" w:hAnsi="Tahoma"/>
          <w:szCs w:val="20"/>
          <w:lang w:eastAsia="sl-SI"/>
        </w:rPr>
        <w:t xml:space="preserve"> uspešno opravljenega količinskega in kvalitetnega prevzema blaga, ki se izvede s podpisom dobavnice o prevzemu blaga </w:t>
      </w:r>
      <w:r w:rsidRPr="000F44B9">
        <w:rPr>
          <w:rFonts w:ascii="Tahoma" w:hAnsi="Tahoma" w:cs="Tahoma"/>
        </w:rPr>
        <w:t>s strani naročnika oziroma njegovega predstavnika</w:t>
      </w:r>
      <w:r w:rsidRPr="00AA2667">
        <w:rPr>
          <w:rFonts w:ascii="Tahoma" w:eastAsia="Times New Roman" w:hAnsi="Tahoma"/>
          <w:szCs w:val="20"/>
          <w:lang w:eastAsia="sl-SI"/>
        </w:rPr>
        <w:t>.</w:t>
      </w:r>
    </w:p>
    <w:p w14:paraId="6540C10A" w14:textId="77777777" w:rsidR="004C2609" w:rsidRPr="00AA2667" w:rsidRDefault="004C2609" w:rsidP="004C2609">
      <w:pPr>
        <w:keepNext/>
        <w:keepLines/>
        <w:spacing w:after="0" w:line="240" w:lineRule="auto"/>
        <w:jc w:val="both"/>
        <w:rPr>
          <w:rFonts w:ascii="Tahoma" w:eastAsia="Times New Roman" w:hAnsi="Tahoma"/>
          <w:szCs w:val="20"/>
          <w:lang w:eastAsia="sl-SI"/>
        </w:rPr>
      </w:pPr>
    </w:p>
    <w:p w14:paraId="003A950C" w14:textId="77777777" w:rsidR="004C2609" w:rsidRPr="00197ED1" w:rsidRDefault="004C2609" w:rsidP="004C2609">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t>Če se v garancijski dobi pojavijo pomanjkljivosti zaradi kakovosti dobave blaga, jih mora ponudnik odpraviti na svoje stroške najkasneje v roku 14 (štirinajst) delovnih dni od dneva, ko ga naročnik pisno obvesti o nastali napaki.</w:t>
      </w:r>
      <w:r w:rsidRPr="00197ED1">
        <w:rPr>
          <w:rFonts w:ascii="Tahoma" w:eastAsia="Times New Roman" w:hAnsi="Tahoma"/>
          <w:szCs w:val="20"/>
          <w:lang w:eastAsia="sl-SI"/>
        </w:rPr>
        <w:t xml:space="preserve"> Izbrani ponudnik bo moral brezplačno zamenjati vso blago za katero bo </w:t>
      </w:r>
      <w:r>
        <w:rPr>
          <w:rFonts w:ascii="Tahoma" w:eastAsia="Times New Roman" w:hAnsi="Tahoma"/>
          <w:szCs w:val="20"/>
          <w:lang w:eastAsia="sl-SI"/>
        </w:rPr>
        <w:t>ugotovljeno, da je prišlo do pomanjkljivosti</w:t>
      </w:r>
      <w:r w:rsidRPr="00197ED1">
        <w:rPr>
          <w:rFonts w:ascii="Tahoma" w:eastAsia="Times New Roman" w:hAnsi="Tahoma"/>
          <w:szCs w:val="20"/>
          <w:lang w:eastAsia="sl-SI"/>
        </w:rPr>
        <w:t xml:space="preserve"> zaradi napake proizvajalca. </w:t>
      </w:r>
    </w:p>
    <w:p w14:paraId="62749CDD" w14:textId="77777777" w:rsidR="004C2609" w:rsidRPr="00CA0C15" w:rsidRDefault="004C2609" w:rsidP="004C2609">
      <w:pPr>
        <w:keepNext/>
        <w:keepLines/>
        <w:spacing w:after="0" w:line="240" w:lineRule="auto"/>
        <w:rPr>
          <w:rFonts w:ascii="Tahoma" w:eastAsia="Times New Roman" w:hAnsi="Tahoma" w:cs="Tahoma"/>
          <w:lang w:eastAsia="sl-SI"/>
        </w:rPr>
      </w:pPr>
    </w:p>
    <w:p w14:paraId="2EB2AA45" w14:textId="77777777" w:rsidR="004C2609" w:rsidRPr="00AA70F8" w:rsidRDefault="004C2609" w:rsidP="004C2609">
      <w:pPr>
        <w:keepNext/>
        <w:keepLines/>
        <w:numPr>
          <w:ilvl w:val="1"/>
          <w:numId w:val="2"/>
        </w:numPr>
        <w:spacing w:after="0" w:line="240" w:lineRule="auto"/>
        <w:jc w:val="both"/>
        <w:rPr>
          <w:rFonts w:ascii="Tahoma" w:hAnsi="Tahoma" w:cs="Tahoma"/>
          <w:b/>
        </w:rPr>
      </w:pPr>
      <w:r w:rsidRPr="00AA70F8">
        <w:rPr>
          <w:rFonts w:ascii="Tahoma" w:hAnsi="Tahoma" w:cs="Tahoma"/>
          <w:b/>
        </w:rPr>
        <w:t>Tehnični opis predmeta javnega naročila</w:t>
      </w:r>
    </w:p>
    <w:p w14:paraId="173AF515" w14:textId="77777777" w:rsidR="004C2609" w:rsidRPr="001D2782" w:rsidRDefault="004C2609" w:rsidP="004C2609">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ahoma" w:eastAsia="Times New Roman" w:hAnsi="Tahoma" w:cs="Tahoma"/>
          <w:szCs w:val="20"/>
          <w:lang w:eastAsia="sl-SI"/>
        </w:rPr>
      </w:pPr>
    </w:p>
    <w:p w14:paraId="4BD8DC34" w14:textId="77777777" w:rsidR="004C2609" w:rsidRPr="00BB3422" w:rsidRDefault="004C2609" w:rsidP="004C2609">
      <w:pPr>
        <w:keepNext/>
        <w:keepLines/>
        <w:spacing w:after="0" w:line="240" w:lineRule="auto"/>
        <w:jc w:val="both"/>
        <w:rPr>
          <w:rFonts w:ascii="Tahoma" w:hAnsi="Tahoma" w:cs="Tahoma"/>
          <w:lang w:eastAsia="sl-SI"/>
        </w:rPr>
      </w:pPr>
      <w:r w:rsidRPr="00BB3422">
        <w:rPr>
          <w:rFonts w:ascii="Tahoma" w:hAnsi="Tahoma" w:cs="Tahoma"/>
          <w:lang w:eastAsia="sl-SI"/>
        </w:rPr>
        <w:t xml:space="preserve">Ponudnik mora pri pripravi ponudbe v celoti upoštevati </w:t>
      </w:r>
      <w:r w:rsidRPr="00D733F7">
        <w:rPr>
          <w:rFonts w:ascii="Tahoma" w:hAnsi="Tahoma" w:cs="Tahoma"/>
          <w:lang w:eastAsia="sl-SI"/>
        </w:rPr>
        <w:t xml:space="preserve">minimalne tehnične zahteve, ki so navedene </w:t>
      </w:r>
      <w:r>
        <w:rPr>
          <w:rFonts w:ascii="Tahoma" w:hAnsi="Tahoma" w:cs="Tahoma"/>
          <w:lang w:eastAsia="sl-SI"/>
        </w:rPr>
        <w:t>T</w:t>
      </w:r>
      <w:r w:rsidRPr="00805FAA">
        <w:rPr>
          <w:rFonts w:ascii="Tahoma" w:eastAsia="Times New Roman" w:hAnsi="Tahoma" w:cs="Tahoma"/>
          <w:lang w:eastAsia="sl-SI"/>
        </w:rPr>
        <w:t>ehnični specifikaciji predmeta javnega naročila</w:t>
      </w:r>
      <w:r w:rsidRPr="00D733F7">
        <w:rPr>
          <w:rFonts w:ascii="Tahoma" w:hAnsi="Tahoma" w:cs="Tahoma"/>
          <w:lang w:eastAsia="sl-SI"/>
        </w:rPr>
        <w:t xml:space="preserve"> </w:t>
      </w:r>
      <w:r>
        <w:rPr>
          <w:rFonts w:ascii="Tahoma" w:hAnsi="Tahoma" w:cs="Tahoma"/>
          <w:lang w:eastAsia="sl-SI"/>
        </w:rPr>
        <w:t xml:space="preserve">in </w:t>
      </w:r>
      <w:r w:rsidRPr="00D733F7">
        <w:rPr>
          <w:rFonts w:ascii="Tahoma" w:hAnsi="Tahoma" w:cs="Tahoma"/>
          <w:lang w:eastAsia="sl-SI"/>
        </w:rPr>
        <w:t>v ponudbenem predračunu</w:t>
      </w:r>
      <w:r>
        <w:rPr>
          <w:rFonts w:ascii="Tahoma" w:hAnsi="Tahoma" w:cs="Tahoma"/>
          <w:lang w:eastAsia="sl-SI"/>
        </w:rPr>
        <w:t xml:space="preserve"> popisa blaga</w:t>
      </w:r>
      <w:r w:rsidRPr="00BB3422">
        <w:rPr>
          <w:rFonts w:ascii="Tahoma" w:hAnsi="Tahoma" w:cs="Tahoma"/>
          <w:lang w:eastAsia="sl-SI"/>
        </w:rPr>
        <w:t xml:space="preserve">. V kolikor predmet ponudbe ne bo izpolnjeval vseh opisov, zahtev, navedb in kvalitete, navedenih v </w:t>
      </w:r>
      <w:r>
        <w:rPr>
          <w:rFonts w:ascii="Tahoma" w:hAnsi="Tahoma" w:cs="Tahoma"/>
          <w:lang w:eastAsia="sl-SI"/>
        </w:rPr>
        <w:t>T</w:t>
      </w:r>
      <w:r w:rsidRPr="00805FAA">
        <w:rPr>
          <w:rFonts w:ascii="Tahoma" w:eastAsia="Times New Roman" w:hAnsi="Tahoma" w:cs="Tahoma"/>
          <w:lang w:eastAsia="sl-SI"/>
        </w:rPr>
        <w:t>ehnični specifikaciji predmeta javnega naročila</w:t>
      </w:r>
      <w:r w:rsidRPr="00D733F7">
        <w:rPr>
          <w:rFonts w:ascii="Tahoma" w:hAnsi="Tahoma" w:cs="Tahoma"/>
          <w:lang w:eastAsia="sl-SI"/>
        </w:rPr>
        <w:t xml:space="preserve"> </w:t>
      </w:r>
      <w:r>
        <w:rPr>
          <w:rFonts w:ascii="Tahoma" w:hAnsi="Tahoma" w:cs="Tahoma"/>
          <w:lang w:eastAsia="sl-SI"/>
        </w:rPr>
        <w:t xml:space="preserve">in </w:t>
      </w:r>
      <w:r w:rsidRPr="00D733F7">
        <w:rPr>
          <w:rFonts w:ascii="Tahoma" w:hAnsi="Tahoma" w:cs="Tahoma"/>
          <w:lang w:eastAsia="sl-SI"/>
        </w:rPr>
        <w:t>v ponudbenem predračunu</w:t>
      </w:r>
      <w:r>
        <w:rPr>
          <w:rFonts w:ascii="Tahoma" w:hAnsi="Tahoma" w:cs="Tahoma"/>
          <w:lang w:eastAsia="sl-SI"/>
        </w:rPr>
        <w:t xml:space="preserve"> popisa blaga</w:t>
      </w:r>
      <w:r w:rsidRPr="00BB3422">
        <w:rPr>
          <w:rFonts w:ascii="Tahoma" w:hAnsi="Tahoma" w:cs="Tahoma"/>
          <w:lang w:eastAsia="sl-SI"/>
        </w:rPr>
        <w:t>, bo naročnik tako ponudbo izločil iz nadaljnjega ocenjevanja.</w:t>
      </w:r>
    </w:p>
    <w:p w14:paraId="59848BDC" w14:textId="77777777" w:rsidR="004C2609"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color w:val="000000"/>
          <w:szCs w:val="20"/>
        </w:rPr>
      </w:pPr>
    </w:p>
    <w:p w14:paraId="4CF65003"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color w:val="000000"/>
          <w:szCs w:val="20"/>
        </w:rPr>
      </w:pPr>
      <w:r w:rsidRPr="00F90F86">
        <w:rPr>
          <w:rFonts w:ascii="Tahoma" w:eastAsia="Times New Roman" w:hAnsi="Tahoma" w:cs="Tahoma"/>
          <w:color w:val="000000"/>
          <w:szCs w:val="20"/>
        </w:rPr>
        <w:t xml:space="preserve">Natančen opis predmeta javnega naročila je razviden iz naslednjih </w:t>
      </w:r>
      <w:r>
        <w:rPr>
          <w:rFonts w:ascii="Tahoma" w:eastAsia="Times New Roman" w:hAnsi="Tahoma" w:cs="Tahoma"/>
          <w:color w:val="000000"/>
          <w:szCs w:val="20"/>
        </w:rPr>
        <w:t>dokumentov</w:t>
      </w:r>
      <w:r w:rsidRPr="00F90F86">
        <w:rPr>
          <w:rFonts w:ascii="Tahoma" w:eastAsia="Times New Roman" w:hAnsi="Tahoma" w:cs="Tahoma"/>
          <w:color w:val="000000"/>
          <w:szCs w:val="20"/>
        </w:rPr>
        <w:t>, ki so sestavni deli te razpisne dokumentacije:</w:t>
      </w:r>
    </w:p>
    <w:p w14:paraId="20685BCF" w14:textId="77777777" w:rsidR="004C2609" w:rsidRPr="00F90F86" w:rsidRDefault="004C2609" w:rsidP="004C2609">
      <w:pPr>
        <w:keepNext/>
        <w:keepLines/>
        <w:numPr>
          <w:ilvl w:val="0"/>
          <w:numId w:val="32"/>
        </w:numPr>
        <w:overflowPunct w:val="0"/>
        <w:autoSpaceDE w:val="0"/>
        <w:autoSpaceDN w:val="0"/>
        <w:adjustRightInd w:val="0"/>
        <w:spacing w:after="0" w:line="240" w:lineRule="auto"/>
        <w:jc w:val="both"/>
        <w:textAlignment w:val="baseline"/>
        <w:rPr>
          <w:rFonts w:ascii="Tahoma" w:eastAsia="Times New Roman" w:hAnsi="Tahoma" w:cs="Tahoma"/>
          <w:color w:val="000000"/>
          <w:szCs w:val="20"/>
        </w:rPr>
      </w:pPr>
      <w:r>
        <w:rPr>
          <w:rFonts w:ascii="Tahoma" w:eastAsia="Times New Roman" w:hAnsi="Tahoma" w:cs="Tahoma"/>
          <w:color w:val="000000"/>
          <w:szCs w:val="20"/>
        </w:rPr>
        <w:t>Dodatek</w:t>
      </w:r>
      <w:r w:rsidRPr="00F90F86">
        <w:rPr>
          <w:rFonts w:ascii="Tahoma" w:eastAsia="Times New Roman" w:hAnsi="Tahoma" w:cs="Tahoma"/>
          <w:color w:val="000000"/>
          <w:szCs w:val="20"/>
        </w:rPr>
        <w:t xml:space="preserve"> 1: Tehnične specifikacije </w:t>
      </w:r>
    </w:p>
    <w:p w14:paraId="5E96CA12" w14:textId="77777777" w:rsidR="004C2609" w:rsidRPr="00F90F86" w:rsidRDefault="004C2609" w:rsidP="004C2609">
      <w:pPr>
        <w:keepNext/>
        <w:keepLines/>
        <w:numPr>
          <w:ilvl w:val="0"/>
          <w:numId w:val="32"/>
        </w:numPr>
        <w:overflowPunct w:val="0"/>
        <w:autoSpaceDE w:val="0"/>
        <w:autoSpaceDN w:val="0"/>
        <w:adjustRightInd w:val="0"/>
        <w:spacing w:after="0" w:line="240" w:lineRule="auto"/>
        <w:jc w:val="both"/>
        <w:textAlignment w:val="baseline"/>
        <w:rPr>
          <w:rFonts w:ascii="Tahoma" w:eastAsia="Times New Roman" w:hAnsi="Tahoma" w:cs="Tahoma"/>
          <w:color w:val="000000"/>
          <w:szCs w:val="20"/>
        </w:rPr>
      </w:pPr>
      <w:r>
        <w:rPr>
          <w:rFonts w:ascii="Tahoma" w:eastAsia="Times New Roman" w:hAnsi="Tahoma" w:cs="Tahoma"/>
          <w:color w:val="000000"/>
          <w:szCs w:val="20"/>
        </w:rPr>
        <w:t>Dodatek</w:t>
      </w:r>
      <w:r w:rsidRPr="00F90F86">
        <w:rPr>
          <w:rFonts w:ascii="Tahoma" w:eastAsia="Times New Roman" w:hAnsi="Tahoma" w:cs="Tahoma"/>
          <w:color w:val="000000"/>
          <w:szCs w:val="20"/>
        </w:rPr>
        <w:t xml:space="preserve"> 2: </w:t>
      </w:r>
      <w:r>
        <w:rPr>
          <w:rFonts w:ascii="Tahoma" w:eastAsia="Times New Roman" w:hAnsi="Tahoma" w:cs="Tahoma"/>
          <w:color w:val="000000"/>
          <w:szCs w:val="20"/>
        </w:rPr>
        <w:t>ponudbeni predračun p</w:t>
      </w:r>
      <w:r w:rsidRPr="00F90F86">
        <w:rPr>
          <w:rFonts w:ascii="Tahoma" w:eastAsia="Times New Roman" w:hAnsi="Tahoma" w:cs="Tahoma"/>
          <w:color w:val="000000"/>
          <w:szCs w:val="20"/>
        </w:rPr>
        <w:t>o</w:t>
      </w:r>
      <w:r>
        <w:rPr>
          <w:rFonts w:ascii="Tahoma" w:eastAsia="Times New Roman" w:hAnsi="Tahoma" w:cs="Tahoma"/>
          <w:color w:val="000000"/>
          <w:szCs w:val="20"/>
        </w:rPr>
        <w:t>pisa blaga</w:t>
      </w:r>
    </w:p>
    <w:p w14:paraId="59D30561" w14:textId="77777777" w:rsidR="004C2609" w:rsidRDefault="004C2609" w:rsidP="004C2609">
      <w:pPr>
        <w:keepNext/>
        <w:keepLines/>
        <w:numPr>
          <w:ilvl w:val="0"/>
          <w:numId w:val="32"/>
        </w:numPr>
        <w:overflowPunct w:val="0"/>
        <w:autoSpaceDE w:val="0"/>
        <w:autoSpaceDN w:val="0"/>
        <w:adjustRightInd w:val="0"/>
        <w:spacing w:after="0" w:line="240" w:lineRule="auto"/>
        <w:jc w:val="both"/>
        <w:textAlignment w:val="baseline"/>
        <w:rPr>
          <w:rFonts w:ascii="Tahoma" w:eastAsia="Times New Roman" w:hAnsi="Tahoma" w:cs="Tahoma"/>
          <w:color w:val="000000"/>
          <w:szCs w:val="20"/>
        </w:rPr>
      </w:pPr>
      <w:r>
        <w:rPr>
          <w:rFonts w:ascii="Tahoma" w:eastAsia="Times New Roman" w:hAnsi="Tahoma" w:cs="Tahoma"/>
          <w:color w:val="000000"/>
          <w:szCs w:val="20"/>
        </w:rPr>
        <w:t>Dodatek</w:t>
      </w:r>
      <w:r w:rsidRPr="00F90F86">
        <w:rPr>
          <w:rFonts w:ascii="Tahoma" w:eastAsia="Times New Roman" w:hAnsi="Tahoma" w:cs="Tahoma"/>
          <w:color w:val="000000"/>
          <w:szCs w:val="20"/>
        </w:rPr>
        <w:t xml:space="preserve"> 3: </w:t>
      </w:r>
      <w:r>
        <w:rPr>
          <w:rFonts w:ascii="Tahoma" w:eastAsia="Times New Roman" w:hAnsi="Tahoma" w:cs="Tahoma"/>
          <w:color w:val="000000"/>
          <w:szCs w:val="20"/>
        </w:rPr>
        <w:t>Barvni log</w:t>
      </w:r>
      <w:r w:rsidRPr="00F90F86">
        <w:rPr>
          <w:rFonts w:ascii="Tahoma" w:eastAsia="Times New Roman" w:hAnsi="Tahoma" w:cs="Tahoma"/>
          <w:color w:val="000000"/>
          <w:szCs w:val="20"/>
        </w:rPr>
        <w:t xml:space="preserve">otip </w:t>
      </w:r>
      <w:r>
        <w:rPr>
          <w:rFonts w:ascii="Tahoma" w:eastAsia="Times New Roman" w:hAnsi="Tahoma" w:cs="Tahoma"/>
          <w:color w:val="000000"/>
          <w:szCs w:val="20"/>
        </w:rPr>
        <w:t>naročnika</w:t>
      </w:r>
    </w:p>
    <w:p w14:paraId="0F824936" w14:textId="77777777" w:rsidR="004C2609" w:rsidRPr="00F90F86" w:rsidRDefault="004C2609" w:rsidP="004C2609">
      <w:pPr>
        <w:keepNext/>
        <w:keepLines/>
        <w:numPr>
          <w:ilvl w:val="0"/>
          <w:numId w:val="32"/>
        </w:numPr>
        <w:overflowPunct w:val="0"/>
        <w:autoSpaceDE w:val="0"/>
        <w:autoSpaceDN w:val="0"/>
        <w:adjustRightInd w:val="0"/>
        <w:spacing w:after="0" w:line="240" w:lineRule="auto"/>
        <w:jc w:val="both"/>
        <w:textAlignment w:val="baseline"/>
        <w:rPr>
          <w:rFonts w:ascii="Tahoma" w:eastAsia="Times New Roman" w:hAnsi="Tahoma" w:cs="Tahoma"/>
          <w:color w:val="000000"/>
          <w:szCs w:val="20"/>
        </w:rPr>
      </w:pPr>
      <w:r>
        <w:rPr>
          <w:rFonts w:ascii="Tahoma" w:eastAsia="Times New Roman" w:hAnsi="Tahoma" w:cs="Tahoma"/>
          <w:color w:val="000000"/>
          <w:szCs w:val="20"/>
        </w:rPr>
        <w:t>Dodatek 4: L</w:t>
      </w:r>
      <w:r w:rsidRPr="008D0A89">
        <w:rPr>
          <w:rFonts w:ascii="Tahoma" w:eastAsia="Times New Roman" w:hAnsi="Tahoma" w:cs="Tahoma"/>
          <w:color w:val="000000"/>
          <w:szCs w:val="20"/>
        </w:rPr>
        <w:t>ogotip</w:t>
      </w:r>
      <w:r>
        <w:rPr>
          <w:rFonts w:ascii="Tahoma" w:eastAsia="Times New Roman" w:hAnsi="Tahoma" w:cs="Tahoma"/>
          <w:color w:val="000000"/>
          <w:szCs w:val="20"/>
        </w:rPr>
        <w:t xml:space="preserve"> </w:t>
      </w:r>
      <w:r w:rsidRPr="008D0A89">
        <w:rPr>
          <w:rFonts w:ascii="Tahoma" w:eastAsia="Times New Roman" w:hAnsi="Tahoma" w:cs="Tahoma"/>
          <w:color w:val="000000"/>
          <w:szCs w:val="20"/>
        </w:rPr>
        <w:t>dvovrstični</w:t>
      </w:r>
      <w:r>
        <w:rPr>
          <w:rFonts w:ascii="Tahoma" w:eastAsia="Times New Roman" w:hAnsi="Tahoma" w:cs="Tahoma"/>
          <w:color w:val="000000"/>
          <w:szCs w:val="20"/>
        </w:rPr>
        <w:t xml:space="preserve"> </w:t>
      </w:r>
      <w:r w:rsidRPr="008D0A89">
        <w:rPr>
          <w:rFonts w:ascii="Tahoma" w:eastAsia="Times New Roman" w:hAnsi="Tahoma" w:cs="Tahoma"/>
          <w:color w:val="000000"/>
          <w:szCs w:val="20"/>
        </w:rPr>
        <w:t>na hrbtu jakne</w:t>
      </w:r>
      <w:r>
        <w:rPr>
          <w:rFonts w:ascii="Tahoma" w:eastAsia="Times New Roman" w:hAnsi="Tahoma" w:cs="Tahoma"/>
          <w:color w:val="000000"/>
          <w:szCs w:val="20"/>
        </w:rPr>
        <w:t xml:space="preserve">, </w:t>
      </w:r>
      <w:r w:rsidRPr="008D0A89">
        <w:rPr>
          <w:rFonts w:ascii="Tahoma" w:eastAsia="Times New Roman" w:hAnsi="Tahoma" w:cs="Tahoma"/>
          <w:color w:val="000000"/>
          <w:szCs w:val="20"/>
        </w:rPr>
        <w:t>halje</w:t>
      </w:r>
      <w:r>
        <w:rPr>
          <w:rFonts w:ascii="Tahoma" w:eastAsia="Times New Roman" w:hAnsi="Tahoma" w:cs="Tahoma"/>
          <w:color w:val="000000"/>
          <w:szCs w:val="20"/>
        </w:rPr>
        <w:t xml:space="preserve">, </w:t>
      </w:r>
      <w:r w:rsidRPr="008D0A89">
        <w:rPr>
          <w:rFonts w:ascii="Tahoma" w:eastAsia="Times New Roman" w:hAnsi="Tahoma" w:cs="Tahoma"/>
          <w:color w:val="000000"/>
          <w:szCs w:val="20"/>
        </w:rPr>
        <w:t>kombinezona</w:t>
      </w:r>
      <w:r>
        <w:rPr>
          <w:rFonts w:ascii="Tahoma" w:eastAsia="Times New Roman" w:hAnsi="Tahoma" w:cs="Tahoma"/>
          <w:color w:val="000000"/>
          <w:szCs w:val="20"/>
        </w:rPr>
        <w:t xml:space="preserve"> in </w:t>
      </w:r>
      <w:r w:rsidRPr="008D0A89">
        <w:rPr>
          <w:rFonts w:ascii="Tahoma" w:eastAsia="Times New Roman" w:hAnsi="Tahoma" w:cs="Tahoma"/>
          <w:color w:val="000000"/>
          <w:szCs w:val="20"/>
        </w:rPr>
        <w:t>bunde</w:t>
      </w:r>
    </w:p>
    <w:p w14:paraId="143F5078"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color w:val="000000"/>
          <w:szCs w:val="20"/>
        </w:rPr>
      </w:pPr>
    </w:p>
    <w:p w14:paraId="5BFED9BE" w14:textId="77777777" w:rsidR="004C2609" w:rsidRPr="00197ED1" w:rsidRDefault="004C2609" w:rsidP="004C2609">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Ostala zahteve naročnika in določila z zvezi z izvedbo predmeta javnega naročila so navedena v osnutku okvirnega sporazuma, ki je sestavni del razpisne dokumentacije. </w:t>
      </w:r>
    </w:p>
    <w:p w14:paraId="5AF4392B"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color w:val="000000"/>
          <w:szCs w:val="20"/>
        </w:rPr>
      </w:pPr>
    </w:p>
    <w:p w14:paraId="66421D15" w14:textId="77777777" w:rsidR="004C2609" w:rsidRPr="006A2C24" w:rsidRDefault="004C2609" w:rsidP="004C2609">
      <w:pPr>
        <w:keepNext/>
        <w:keepLines/>
        <w:numPr>
          <w:ilvl w:val="1"/>
          <w:numId w:val="2"/>
        </w:numPr>
        <w:spacing w:after="0" w:line="240" w:lineRule="auto"/>
        <w:jc w:val="both"/>
        <w:rPr>
          <w:rFonts w:ascii="Tahoma" w:hAnsi="Tahoma" w:cs="Tahoma"/>
          <w:b/>
        </w:rPr>
      </w:pPr>
      <w:r w:rsidRPr="006A2C24">
        <w:rPr>
          <w:rFonts w:ascii="Tahoma" w:hAnsi="Tahoma" w:cs="Tahoma"/>
          <w:b/>
        </w:rPr>
        <w:t xml:space="preserve">LOGOTIP Javnega podjetja ENERGETIKA LJUBLJANA </w:t>
      </w:r>
      <w:proofErr w:type="spellStart"/>
      <w:r w:rsidRPr="006A2C24">
        <w:rPr>
          <w:rFonts w:ascii="Tahoma" w:hAnsi="Tahoma" w:cs="Tahoma"/>
          <w:b/>
        </w:rPr>
        <w:t>d.o.o</w:t>
      </w:r>
      <w:proofErr w:type="spellEnd"/>
      <w:r w:rsidRPr="006A2C24">
        <w:rPr>
          <w:rFonts w:ascii="Tahoma" w:hAnsi="Tahoma" w:cs="Tahoma"/>
          <w:b/>
        </w:rPr>
        <w:t>.</w:t>
      </w:r>
    </w:p>
    <w:p w14:paraId="11628F24"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0D1A09C2"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t>Logotip Javnega podjetja Energetika Ljubljana</w:t>
      </w:r>
      <w:r>
        <w:rPr>
          <w:rFonts w:ascii="Tahoma" w:eastAsia="Times New Roman" w:hAnsi="Tahoma" w:cs="Tahoma"/>
          <w:szCs w:val="20"/>
          <w:lang w:eastAsia="sl-SI"/>
        </w:rPr>
        <w:t xml:space="preserve"> </w:t>
      </w:r>
      <w:proofErr w:type="spellStart"/>
      <w:r>
        <w:rPr>
          <w:rFonts w:ascii="Tahoma" w:eastAsia="Times New Roman" w:hAnsi="Tahoma" w:cs="Tahoma"/>
          <w:szCs w:val="20"/>
          <w:lang w:eastAsia="sl-SI"/>
        </w:rPr>
        <w:t>d.o.o</w:t>
      </w:r>
      <w:proofErr w:type="spellEnd"/>
      <w:r>
        <w:rPr>
          <w:rFonts w:ascii="Tahoma" w:eastAsia="Times New Roman" w:hAnsi="Tahoma" w:cs="Tahoma"/>
          <w:szCs w:val="20"/>
          <w:lang w:eastAsia="sl-SI"/>
        </w:rPr>
        <w:t>.</w:t>
      </w:r>
      <w:r w:rsidRPr="00F90F86">
        <w:rPr>
          <w:rFonts w:ascii="Tahoma" w:eastAsia="Times New Roman" w:hAnsi="Tahoma" w:cs="Tahoma"/>
          <w:szCs w:val="20"/>
          <w:lang w:eastAsia="sl-SI"/>
        </w:rPr>
        <w:t xml:space="preserve"> je prikazan v priloženem dokumentu kot </w:t>
      </w:r>
      <w:r>
        <w:rPr>
          <w:rFonts w:ascii="Tahoma" w:eastAsia="Times New Roman" w:hAnsi="Tahoma" w:cs="Tahoma"/>
          <w:color w:val="000000"/>
          <w:szCs w:val="20"/>
        </w:rPr>
        <w:t>Dodatek</w:t>
      </w:r>
      <w:r w:rsidRPr="00F90F86">
        <w:rPr>
          <w:rFonts w:ascii="Tahoma" w:eastAsia="Times New Roman" w:hAnsi="Tahoma" w:cs="Tahoma"/>
          <w:szCs w:val="20"/>
          <w:lang w:eastAsia="sl-SI"/>
        </w:rPr>
        <w:t xml:space="preserve"> 3</w:t>
      </w:r>
      <w:r>
        <w:rPr>
          <w:rFonts w:ascii="Tahoma" w:eastAsia="Times New Roman" w:hAnsi="Tahoma" w:cs="Tahoma"/>
          <w:szCs w:val="20"/>
          <w:lang w:eastAsia="sl-SI"/>
        </w:rPr>
        <w:t xml:space="preserve"> te</w:t>
      </w:r>
      <w:r w:rsidRPr="00F90F86">
        <w:rPr>
          <w:rFonts w:ascii="Tahoma" w:eastAsia="Times New Roman" w:hAnsi="Tahoma" w:cs="Tahoma"/>
          <w:szCs w:val="20"/>
          <w:lang w:eastAsia="sl-SI"/>
        </w:rPr>
        <w:t xml:space="preserve"> razpisne dokumentacije, vsebuje pa modro, rumeno in črno barvo.</w:t>
      </w:r>
    </w:p>
    <w:p w14:paraId="3AF51B5D" w14:textId="77777777" w:rsidR="004C2609" w:rsidRPr="008D0A89"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br/>
      </w:r>
      <w:r w:rsidRPr="008D0A89">
        <w:rPr>
          <w:rFonts w:ascii="Tahoma" w:eastAsia="Times New Roman" w:hAnsi="Tahoma" w:cs="Tahoma"/>
          <w:szCs w:val="20"/>
          <w:lang w:eastAsia="sl-SI"/>
        </w:rPr>
        <w:t>Velikost logotipa na delovni halji, delovni obleki in kombinezonu naj bo takšna, da se bo dalo logotip izvesti na levi prsni žep in hrbet preko celotne širine. Višina znakov je tako predvidoma na sprednji strani od 10 do 12 mm, na hrbtu pa od 23 do 30 mm (dvovrstični logotip), višina in širina logotipa, pa morata biti vedno v enakem razmerju</w:t>
      </w:r>
      <w:r>
        <w:rPr>
          <w:rFonts w:ascii="Tahoma" w:eastAsia="Times New Roman" w:hAnsi="Tahoma" w:cs="Tahoma"/>
          <w:szCs w:val="20"/>
          <w:lang w:eastAsia="sl-SI"/>
        </w:rPr>
        <w:t xml:space="preserve"> - dvovrstični logotip je prikazan v </w:t>
      </w:r>
      <w:r>
        <w:rPr>
          <w:rFonts w:ascii="Tahoma" w:eastAsia="Times New Roman" w:hAnsi="Tahoma" w:cs="Tahoma"/>
          <w:color w:val="000000"/>
          <w:szCs w:val="20"/>
        </w:rPr>
        <w:t>Dodatku</w:t>
      </w:r>
      <w:r>
        <w:rPr>
          <w:rFonts w:ascii="Tahoma" w:eastAsia="Times New Roman" w:hAnsi="Tahoma" w:cs="Tahoma"/>
          <w:szCs w:val="20"/>
          <w:lang w:eastAsia="sl-SI"/>
        </w:rPr>
        <w:t xml:space="preserve"> 4 te razpisne dokumentacije</w:t>
      </w:r>
      <w:r w:rsidRPr="008D0A89">
        <w:rPr>
          <w:rFonts w:ascii="Tahoma" w:eastAsia="Times New Roman" w:hAnsi="Tahoma" w:cs="Tahoma"/>
          <w:szCs w:val="20"/>
          <w:lang w:eastAsia="sl-SI"/>
        </w:rPr>
        <w:t xml:space="preserve">. </w:t>
      </w:r>
    </w:p>
    <w:p w14:paraId="682787FD"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8D0A89">
        <w:rPr>
          <w:rFonts w:ascii="Tahoma" w:eastAsia="Times New Roman" w:hAnsi="Tahoma" w:cs="Tahoma"/>
          <w:szCs w:val="20"/>
          <w:lang w:eastAsia="sl-SI"/>
        </w:rPr>
        <w:br/>
        <w:t>Velikost logotipa na bundi naj bo takšna, da se bo dalo logotip izvesti na levi prsni žep oz. prekrivno letev žepa. Višina znakov je tako predvidoma od 13 do 15 mm, na hrbtu od 23 do 30 mm (tiskan dvovrstični logotip), višina in širina logotipa, pa morata biti vedno v enakem razmerju</w:t>
      </w:r>
      <w:r>
        <w:rPr>
          <w:rFonts w:ascii="Tahoma" w:eastAsia="Times New Roman" w:hAnsi="Tahoma" w:cs="Tahoma"/>
          <w:szCs w:val="20"/>
          <w:lang w:eastAsia="sl-SI"/>
        </w:rPr>
        <w:t xml:space="preserve"> - dvovrstični logotip je prikazan v </w:t>
      </w:r>
      <w:r>
        <w:rPr>
          <w:rFonts w:ascii="Tahoma" w:eastAsia="Times New Roman" w:hAnsi="Tahoma" w:cs="Tahoma"/>
          <w:color w:val="000000"/>
          <w:szCs w:val="20"/>
        </w:rPr>
        <w:t>Dodatku</w:t>
      </w:r>
      <w:r>
        <w:rPr>
          <w:rFonts w:ascii="Tahoma" w:eastAsia="Times New Roman" w:hAnsi="Tahoma" w:cs="Tahoma"/>
          <w:szCs w:val="20"/>
          <w:lang w:eastAsia="sl-SI"/>
        </w:rPr>
        <w:t xml:space="preserve"> 4 te razpisne dokumentacije</w:t>
      </w:r>
      <w:r w:rsidRPr="008D0A89">
        <w:rPr>
          <w:rFonts w:ascii="Tahoma" w:eastAsia="Times New Roman" w:hAnsi="Tahoma" w:cs="Tahoma"/>
          <w:szCs w:val="20"/>
          <w:lang w:eastAsia="sl-SI"/>
        </w:rPr>
        <w:t>.</w:t>
      </w:r>
    </w:p>
    <w:p w14:paraId="4F98E082"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36E9AEC6" w14:textId="77777777" w:rsidR="004C2609" w:rsidRPr="00AA70F8" w:rsidRDefault="004C2609" w:rsidP="004C2609">
      <w:pPr>
        <w:keepNext/>
        <w:keepLines/>
        <w:numPr>
          <w:ilvl w:val="1"/>
          <w:numId w:val="2"/>
        </w:numPr>
        <w:spacing w:after="0" w:line="240" w:lineRule="auto"/>
        <w:jc w:val="both"/>
        <w:rPr>
          <w:rFonts w:ascii="Tahoma" w:hAnsi="Tahoma" w:cs="Tahoma"/>
          <w:b/>
        </w:rPr>
      </w:pPr>
      <w:r w:rsidRPr="00AA70F8">
        <w:rPr>
          <w:rFonts w:ascii="Tahoma" w:hAnsi="Tahoma" w:cs="Tahoma"/>
          <w:b/>
        </w:rPr>
        <w:t>Skladnost ponujenih artiklov z veljavnimi standardi in pravilniki</w:t>
      </w:r>
    </w:p>
    <w:p w14:paraId="3DE2A9B6"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3B958568"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t xml:space="preserve">Vsi artikli morajo biti označeni s strani proizvajalca z oznako CE in s tem potrjeni, da so izdelani v skladu s Pravilnikom </w:t>
      </w:r>
      <w:r w:rsidRPr="00013F6A">
        <w:rPr>
          <w:rFonts w:ascii="Tahoma" w:eastAsia="Times New Roman" w:hAnsi="Tahoma" w:cs="Tahoma"/>
          <w:szCs w:val="20"/>
          <w:lang w:eastAsia="sl-SI"/>
        </w:rPr>
        <w:t>o osebni varovalni opremi, ki jo delavci uporabljajo pri delu (</w:t>
      </w:r>
      <w:proofErr w:type="spellStart"/>
      <w:r w:rsidRPr="00013F6A">
        <w:rPr>
          <w:rFonts w:ascii="Tahoma" w:eastAsia="Times New Roman" w:hAnsi="Tahoma" w:cs="Tahoma"/>
          <w:szCs w:val="20"/>
          <w:lang w:eastAsia="sl-SI"/>
        </w:rPr>
        <w:t>Ur.l</w:t>
      </w:r>
      <w:proofErr w:type="spellEnd"/>
      <w:r w:rsidRPr="00013F6A">
        <w:rPr>
          <w:rFonts w:ascii="Tahoma" w:eastAsia="Times New Roman" w:hAnsi="Tahoma" w:cs="Tahoma"/>
          <w:szCs w:val="20"/>
          <w:lang w:eastAsia="sl-SI"/>
        </w:rPr>
        <w:t>. RS, št. 89/99, 39/05, 43/11 – ZVZD-1 in 181/21)</w:t>
      </w:r>
      <w:r w:rsidRPr="00F90F86">
        <w:rPr>
          <w:rFonts w:ascii="Tahoma" w:eastAsia="Times New Roman" w:hAnsi="Tahoma" w:cs="Tahoma"/>
          <w:szCs w:val="20"/>
          <w:lang w:eastAsia="sl-SI"/>
        </w:rPr>
        <w:t>.</w:t>
      </w:r>
    </w:p>
    <w:p w14:paraId="722BBBE6"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12D44D96"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lastRenderedPageBreak/>
        <w:t xml:space="preserve">Proizvajalec ali njegov pooblaščeni zastopnik s sedežem v Evropski skupnosti mora za vsak tip razpisanega artikla, ki jo proizvede ali da v promet, pripraviti ES-izjavo o skladnosti, ki potrjuje skladnost te osebne varovalne opreme s določbami Pravilnika </w:t>
      </w:r>
      <w:r w:rsidRPr="00013F6A">
        <w:rPr>
          <w:rFonts w:ascii="Tahoma" w:eastAsia="Times New Roman" w:hAnsi="Tahoma" w:cs="Tahoma"/>
          <w:szCs w:val="20"/>
          <w:lang w:eastAsia="sl-SI"/>
        </w:rPr>
        <w:t>o osebni varovalni opremi, ki jo delavci uporabljajo pri delu (</w:t>
      </w:r>
      <w:proofErr w:type="spellStart"/>
      <w:r w:rsidRPr="00013F6A">
        <w:rPr>
          <w:rFonts w:ascii="Tahoma" w:eastAsia="Times New Roman" w:hAnsi="Tahoma" w:cs="Tahoma"/>
          <w:szCs w:val="20"/>
          <w:lang w:eastAsia="sl-SI"/>
        </w:rPr>
        <w:t>Ur.l</w:t>
      </w:r>
      <w:proofErr w:type="spellEnd"/>
      <w:r w:rsidRPr="00013F6A">
        <w:rPr>
          <w:rFonts w:ascii="Tahoma" w:eastAsia="Times New Roman" w:hAnsi="Tahoma" w:cs="Tahoma"/>
          <w:szCs w:val="20"/>
          <w:lang w:eastAsia="sl-SI"/>
        </w:rPr>
        <w:t>. RS, št. 89/99, 39/05, 43/11 – ZVZD-1 in 181/21)</w:t>
      </w:r>
      <w:r w:rsidRPr="00F90F86">
        <w:rPr>
          <w:rFonts w:ascii="Tahoma" w:eastAsia="Times New Roman" w:hAnsi="Tahoma" w:cs="Tahoma"/>
          <w:szCs w:val="20"/>
          <w:lang w:eastAsia="sl-SI"/>
        </w:rPr>
        <w:t xml:space="preserve">. </w:t>
      </w:r>
    </w:p>
    <w:p w14:paraId="75B11DAD"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26CC59CE"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t xml:space="preserve">Ponudniki morajo </w:t>
      </w:r>
      <w:r>
        <w:rPr>
          <w:rFonts w:ascii="Tahoma" w:eastAsia="Times New Roman" w:hAnsi="Tahoma" w:cs="Tahoma"/>
          <w:szCs w:val="20"/>
          <w:lang w:eastAsia="sl-SI"/>
        </w:rPr>
        <w:t xml:space="preserve">podpisati </w:t>
      </w:r>
      <w:r w:rsidRPr="00C15739">
        <w:rPr>
          <w:rFonts w:ascii="Tahoma" w:eastAsia="Times New Roman" w:hAnsi="Tahoma" w:cs="Tahoma"/>
          <w:b/>
          <w:szCs w:val="20"/>
          <w:lang w:eastAsia="sl-SI"/>
        </w:rPr>
        <w:t>prilogo 6</w:t>
      </w:r>
      <w:r>
        <w:rPr>
          <w:rFonts w:ascii="Tahoma" w:eastAsia="Times New Roman" w:hAnsi="Tahoma" w:cs="Tahoma"/>
          <w:szCs w:val="20"/>
          <w:lang w:eastAsia="sl-SI"/>
        </w:rPr>
        <w:t xml:space="preserve"> in za to stranjo</w:t>
      </w:r>
      <w:r w:rsidRPr="00F90F86">
        <w:rPr>
          <w:rFonts w:ascii="Tahoma" w:eastAsia="Times New Roman" w:hAnsi="Tahoma" w:cs="Tahoma"/>
          <w:szCs w:val="20"/>
          <w:lang w:eastAsia="sl-SI"/>
        </w:rPr>
        <w:t xml:space="preserve"> za vse ponujene artikle priložiti ustrezne ES-izjave o skladnosti. Vsi ponujeni artikli morajo ustrezati standardom, ki so navedeni v tehnični specifikaciji predmeta javnega naročila.</w:t>
      </w:r>
      <w:r>
        <w:rPr>
          <w:rFonts w:ascii="Tahoma" w:eastAsia="Times New Roman" w:hAnsi="Tahoma" w:cs="Tahoma"/>
          <w:szCs w:val="20"/>
          <w:lang w:eastAsia="sl-SI"/>
        </w:rPr>
        <w:t xml:space="preserve"> </w:t>
      </w:r>
      <w:r w:rsidRPr="0021658B">
        <w:rPr>
          <w:rFonts w:ascii="Tahoma" w:eastAsia="Times New Roman" w:hAnsi="Tahoma" w:cs="Tahoma"/>
          <w:b/>
          <w:szCs w:val="20"/>
          <w:u w:val="single"/>
          <w:lang w:eastAsia="sl-SI"/>
        </w:rPr>
        <w:t>Naročnik ne bo dopuščal dopolnitve ponudbe, v kolikor ponudnik pri posameznem sklopu ne bo predložil vseh zahtevanih ES-izjav o skladnosti za posamezni artikel ali pa bo že predložen</w:t>
      </w:r>
      <w:r>
        <w:rPr>
          <w:rFonts w:ascii="Tahoma" w:eastAsia="Times New Roman" w:hAnsi="Tahoma" w:cs="Tahoma"/>
          <w:b/>
          <w:szCs w:val="20"/>
          <w:u w:val="single"/>
          <w:lang w:eastAsia="sl-SI"/>
        </w:rPr>
        <w:t>a</w:t>
      </w:r>
      <w:r w:rsidRPr="006801CB">
        <w:rPr>
          <w:rFonts w:ascii="Tahoma" w:eastAsia="Times New Roman" w:hAnsi="Tahoma" w:cs="Tahoma"/>
          <w:b/>
          <w:szCs w:val="20"/>
          <w:u w:val="single"/>
          <w:lang w:eastAsia="sl-SI"/>
        </w:rPr>
        <w:t xml:space="preserve"> </w:t>
      </w:r>
      <w:r w:rsidRPr="0021658B">
        <w:rPr>
          <w:rFonts w:ascii="Tahoma" w:eastAsia="Times New Roman" w:hAnsi="Tahoma" w:cs="Tahoma"/>
          <w:b/>
          <w:szCs w:val="20"/>
          <w:u w:val="single"/>
          <w:lang w:eastAsia="sl-SI"/>
        </w:rPr>
        <w:t>ES-izjav</w:t>
      </w:r>
      <w:r>
        <w:rPr>
          <w:rFonts w:ascii="Tahoma" w:eastAsia="Times New Roman" w:hAnsi="Tahoma" w:cs="Tahoma"/>
          <w:b/>
          <w:szCs w:val="20"/>
          <w:u w:val="single"/>
          <w:lang w:eastAsia="sl-SI"/>
        </w:rPr>
        <w:t>a</w:t>
      </w:r>
      <w:r w:rsidRPr="0021658B">
        <w:rPr>
          <w:rFonts w:ascii="Tahoma" w:eastAsia="Times New Roman" w:hAnsi="Tahoma" w:cs="Tahoma"/>
          <w:b/>
          <w:szCs w:val="20"/>
          <w:u w:val="single"/>
          <w:lang w:eastAsia="sl-SI"/>
        </w:rPr>
        <w:t xml:space="preserve"> o skladnosti neustrezn</w:t>
      </w:r>
      <w:r>
        <w:rPr>
          <w:rFonts w:ascii="Tahoma" w:eastAsia="Times New Roman" w:hAnsi="Tahoma" w:cs="Tahoma"/>
          <w:b/>
          <w:szCs w:val="20"/>
          <w:u w:val="single"/>
          <w:lang w:eastAsia="sl-SI"/>
        </w:rPr>
        <w:t>a</w:t>
      </w:r>
      <w:r>
        <w:rPr>
          <w:rFonts w:ascii="Tahoma" w:eastAsia="Times New Roman" w:hAnsi="Tahoma" w:cs="Tahoma"/>
          <w:szCs w:val="20"/>
          <w:lang w:eastAsia="sl-SI"/>
        </w:rPr>
        <w:t>.</w:t>
      </w:r>
    </w:p>
    <w:p w14:paraId="089DF34E" w14:textId="77777777" w:rsidR="004C2609" w:rsidRDefault="004C2609" w:rsidP="004C2609">
      <w:pPr>
        <w:keepNext/>
        <w:keepLines/>
        <w:overflowPunct w:val="0"/>
        <w:autoSpaceDE w:val="0"/>
        <w:autoSpaceDN w:val="0"/>
        <w:adjustRightInd w:val="0"/>
        <w:spacing w:after="0" w:line="240" w:lineRule="auto"/>
        <w:jc w:val="both"/>
        <w:textAlignment w:val="baseline"/>
        <w:rPr>
          <w:rFonts w:ascii="Tahoma" w:hAnsi="Tahoma" w:cs="Tahoma"/>
          <w:b/>
        </w:rPr>
      </w:pPr>
    </w:p>
    <w:p w14:paraId="15B3AB1A"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t>Ponudniki morajo navedeno dokumentacijo označiti po številčnem vrstnem redu iz ponudbenega predračuna za posamezni sklop predmeta javnega naročila.</w:t>
      </w:r>
    </w:p>
    <w:p w14:paraId="28B7B7C6"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2B11EAAB" w14:textId="77777777" w:rsidR="004C2609" w:rsidRPr="00AA70F8" w:rsidRDefault="004C2609" w:rsidP="004C2609">
      <w:pPr>
        <w:keepNext/>
        <w:keepLines/>
        <w:numPr>
          <w:ilvl w:val="1"/>
          <w:numId w:val="2"/>
        </w:numPr>
        <w:spacing w:after="0" w:line="240" w:lineRule="auto"/>
        <w:jc w:val="both"/>
        <w:rPr>
          <w:rFonts w:ascii="Tahoma" w:hAnsi="Tahoma" w:cs="Tahoma"/>
          <w:b/>
        </w:rPr>
      </w:pPr>
      <w:r w:rsidRPr="00AA70F8">
        <w:rPr>
          <w:rFonts w:ascii="Tahoma" w:hAnsi="Tahoma" w:cs="Tahoma"/>
          <w:b/>
        </w:rPr>
        <w:t>Navodila za uporabo</w:t>
      </w:r>
    </w:p>
    <w:p w14:paraId="69645D63" w14:textId="77777777" w:rsidR="004C2609" w:rsidRPr="00F90F86" w:rsidRDefault="004C2609" w:rsidP="004C2609">
      <w:pPr>
        <w:keepNext/>
        <w:keepLines/>
        <w:spacing w:after="0" w:line="240" w:lineRule="auto"/>
        <w:jc w:val="both"/>
        <w:rPr>
          <w:rFonts w:ascii="Tahoma" w:eastAsia="Times New Roman" w:hAnsi="Tahoma" w:cs="Tahoma"/>
          <w:szCs w:val="20"/>
          <w:lang w:eastAsia="sl-SI"/>
        </w:rPr>
      </w:pPr>
    </w:p>
    <w:p w14:paraId="4A5F92CE" w14:textId="77777777" w:rsidR="004C2609" w:rsidRPr="00F90F86" w:rsidRDefault="004C2609" w:rsidP="004C2609">
      <w:pPr>
        <w:keepNext/>
        <w:keepLines/>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Za vse ponujene artikle mora ponudnik v ponudbi predložiti navodila za uporabo, ki morajo biti natančna in razumljiva ter morajo biti zagotovljena v slovenskem jeziku.</w:t>
      </w:r>
    </w:p>
    <w:p w14:paraId="4F8FBBA2" w14:textId="77777777" w:rsidR="004C2609" w:rsidRPr="00F90F86" w:rsidRDefault="004C2609" w:rsidP="004C2609">
      <w:pPr>
        <w:keepNext/>
        <w:keepLines/>
        <w:spacing w:after="0" w:line="240" w:lineRule="auto"/>
        <w:jc w:val="both"/>
        <w:rPr>
          <w:rFonts w:ascii="Tahoma" w:eastAsia="Times New Roman" w:hAnsi="Tahoma" w:cs="Tahoma"/>
          <w:szCs w:val="20"/>
          <w:lang w:eastAsia="sl-SI"/>
        </w:rPr>
      </w:pPr>
    </w:p>
    <w:p w14:paraId="581E04AD" w14:textId="77777777" w:rsidR="004C2609" w:rsidRPr="00F90F86" w:rsidRDefault="004C2609" w:rsidP="004C2609">
      <w:pPr>
        <w:keepNext/>
        <w:keepLines/>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Poleg imena in naslova proizvajalca in/ali njegovega pooblaščenega predstavnika s sedežem v Evropski skupnosti morajo navodila, vsebovati vse ustrezne podatke o:</w:t>
      </w:r>
    </w:p>
    <w:p w14:paraId="12A63DFD" w14:textId="77777777" w:rsidR="004C2609" w:rsidRPr="00F90F86" w:rsidRDefault="004C2609" w:rsidP="004C2609">
      <w:pPr>
        <w:keepNext/>
        <w:keepLines/>
        <w:numPr>
          <w:ilvl w:val="0"/>
          <w:numId w:val="31"/>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shranjevanju, uporabi, razkuževanju, čiščenju, vzdrževanju in popravljanju. Izdelki za čiščenje, vzdrževanje ali razkuževanje, ki jih priporočijo proizvajalci, ne smejo škodljivo vplivati na osebno varovalno opremo ali uporabnike, kadar se uporabljajo v skladu z ustreznimi napotki;</w:t>
      </w:r>
    </w:p>
    <w:p w14:paraId="0EA4BDEC" w14:textId="77777777" w:rsidR="004C2609" w:rsidRPr="00F90F86" w:rsidRDefault="004C2609" w:rsidP="004C2609">
      <w:pPr>
        <w:keepNext/>
        <w:keepLines/>
        <w:numPr>
          <w:ilvl w:val="0"/>
          <w:numId w:val="31"/>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učinkovitosti, kakor je bila ugotovljena med tehničnimi preskusi varnostnih ravni ali kategorij, ki jih zagotavlja zadevna osebna varovalna oprema;</w:t>
      </w:r>
    </w:p>
    <w:p w14:paraId="6116C440" w14:textId="77777777" w:rsidR="004C2609" w:rsidRPr="00F90F86" w:rsidRDefault="004C2609" w:rsidP="004C2609">
      <w:pPr>
        <w:keepNext/>
        <w:keepLines/>
        <w:numPr>
          <w:ilvl w:val="0"/>
          <w:numId w:val="31"/>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primernih dodatkih osebne varovalne opreme in značilnostih ustreznih rezervnih delov;</w:t>
      </w:r>
    </w:p>
    <w:p w14:paraId="4173A9F6" w14:textId="77777777" w:rsidR="004C2609" w:rsidRPr="00F90F86" w:rsidRDefault="004C2609" w:rsidP="004C2609">
      <w:pPr>
        <w:keepNext/>
        <w:keepLines/>
        <w:numPr>
          <w:ilvl w:val="0"/>
          <w:numId w:val="31"/>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varnostnih razredih, primernih za različne ravni nevarnosti in ustrezne omejitve uporabe;</w:t>
      </w:r>
    </w:p>
    <w:p w14:paraId="0D4C0CA0" w14:textId="77777777" w:rsidR="004C2609" w:rsidRPr="00F90F86" w:rsidRDefault="004C2609" w:rsidP="004C2609">
      <w:pPr>
        <w:keepNext/>
        <w:keepLines/>
        <w:numPr>
          <w:ilvl w:val="0"/>
          <w:numId w:val="31"/>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roku ali obdobju zastaranja osebne varovalne opreme ali njenih določenih sestavnih delov;</w:t>
      </w:r>
    </w:p>
    <w:p w14:paraId="398D09D4" w14:textId="77777777" w:rsidR="004C2609" w:rsidRPr="00F90F86" w:rsidRDefault="004C2609" w:rsidP="004C2609">
      <w:pPr>
        <w:keepNext/>
        <w:keepLines/>
        <w:numPr>
          <w:ilvl w:val="0"/>
          <w:numId w:val="31"/>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tipu embalaže, ki je ustrezen za prevoz;</w:t>
      </w:r>
    </w:p>
    <w:p w14:paraId="72BECA3A" w14:textId="77777777" w:rsidR="004C2609" w:rsidRPr="00F90F86" w:rsidRDefault="004C2609" w:rsidP="004C2609">
      <w:pPr>
        <w:keepNext/>
        <w:keepLines/>
        <w:numPr>
          <w:ilvl w:val="0"/>
          <w:numId w:val="31"/>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pomenu kakršnih koli označb;</w:t>
      </w:r>
    </w:p>
    <w:p w14:paraId="1C610676" w14:textId="77777777" w:rsidR="004C2609" w:rsidRPr="00F90F86" w:rsidRDefault="004C2609" w:rsidP="004C2609">
      <w:pPr>
        <w:keepNext/>
        <w:keepLines/>
        <w:numPr>
          <w:ilvl w:val="0"/>
          <w:numId w:val="31"/>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kjer je to primerno, navedba predpisov, ki jih je proizvajalec uporabil;</w:t>
      </w:r>
    </w:p>
    <w:p w14:paraId="5141AC37" w14:textId="77777777" w:rsidR="004C2609" w:rsidRPr="00F90F86" w:rsidRDefault="004C2609" w:rsidP="004C2609">
      <w:pPr>
        <w:keepNext/>
        <w:keepLines/>
        <w:numPr>
          <w:ilvl w:val="0"/>
          <w:numId w:val="31"/>
        </w:numPr>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ime, naslov in identifikacijsko številko priglašenega organa za ugotavljanje skladnosti, ki sodeluje v fazi načrtovanja osebne varovalne opreme.</w:t>
      </w:r>
    </w:p>
    <w:p w14:paraId="5F78A188" w14:textId="77777777" w:rsidR="004C2609" w:rsidRPr="00F90F86" w:rsidRDefault="004C2609" w:rsidP="004C2609">
      <w:pPr>
        <w:keepNext/>
        <w:keepLines/>
        <w:spacing w:after="0" w:line="240" w:lineRule="auto"/>
        <w:jc w:val="both"/>
        <w:rPr>
          <w:rFonts w:ascii="Tahoma" w:eastAsia="Times New Roman" w:hAnsi="Tahoma" w:cs="Tahoma"/>
          <w:szCs w:val="20"/>
          <w:lang w:eastAsia="sl-SI"/>
        </w:rPr>
      </w:pPr>
    </w:p>
    <w:p w14:paraId="31D9B94C" w14:textId="77777777" w:rsidR="004C2609" w:rsidRPr="00F90F86" w:rsidRDefault="004C2609" w:rsidP="004C2609">
      <w:pPr>
        <w:keepNext/>
        <w:keepLines/>
        <w:spacing w:after="0" w:line="240" w:lineRule="auto"/>
        <w:jc w:val="both"/>
        <w:rPr>
          <w:rFonts w:ascii="Tahoma" w:eastAsia="Times New Roman" w:hAnsi="Tahoma" w:cs="Tahoma"/>
          <w:szCs w:val="20"/>
          <w:lang w:eastAsia="sl-SI"/>
        </w:rPr>
      </w:pPr>
      <w:r w:rsidRPr="00F90F86">
        <w:rPr>
          <w:rFonts w:ascii="Tahoma" w:eastAsia="Times New Roman" w:hAnsi="Tahoma" w:cs="Tahoma"/>
          <w:szCs w:val="20"/>
          <w:lang w:eastAsia="sl-SI"/>
        </w:rPr>
        <w:t xml:space="preserve">Ponudniki morajo </w:t>
      </w:r>
      <w:r>
        <w:rPr>
          <w:rFonts w:ascii="Tahoma" w:eastAsia="Times New Roman" w:hAnsi="Tahoma" w:cs="Tahoma"/>
          <w:szCs w:val="20"/>
          <w:lang w:eastAsia="sl-SI"/>
        </w:rPr>
        <w:t xml:space="preserve">podpisati </w:t>
      </w:r>
      <w:r w:rsidRPr="004478F6">
        <w:rPr>
          <w:rFonts w:ascii="Tahoma" w:eastAsia="Times New Roman" w:hAnsi="Tahoma" w:cs="Tahoma"/>
          <w:b/>
          <w:szCs w:val="20"/>
          <w:lang w:eastAsia="sl-SI"/>
        </w:rPr>
        <w:t>prilogo 7</w:t>
      </w:r>
      <w:r>
        <w:rPr>
          <w:rFonts w:ascii="Tahoma" w:eastAsia="Times New Roman" w:hAnsi="Tahoma" w:cs="Tahoma"/>
          <w:szCs w:val="20"/>
          <w:lang w:eastAsia="sl-SI"/>
        </w:rPr>
        <w:t xml:space="preserve"> in za to stranjo</w:t>
      </w:r>
      <w:r w:rsidRPr="00F90F86">
        <w:rPr>
          <w:rFonts w:ascii="Tahoma" w:eastAsia="Times New Roman" w:hAnsi="Tahoma" w:cs="Tahoma"/>
          <w:szCs w:val="20"/>
          <w:lang w:eastAsia="sl-SI"/>
        </w:rPr>
        <w:t xml:space="preserve"> za vse ponujene artikle priložiti navodila za uporabo in navedeno dokumentacijo označiti po številčnem vrstnem redu iz ponudbenega predračuna za posamezni sklop predmeta javnega naročila.</w:t>
      </w:r>
    </w:p>
    <w:p w14:paraId="08A658C0"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65786FAB" w14:textId="77777777" w:rsidR="004C2609" w:rsidRPr="00AA70F8" w:rsidRDefault="004C2609" w:rsidP="004C2609">
      <w:pPr>
        <w:keepNext/>
        <w:keepLines/>
        <w:numPr>
          <w:ilvl w:val="1"/>
          <w:numId w:val="2"/>
        </w:numPr>
        <w:spacing w:after="0" w:line="240" w:lineRule="auto"/>
        <w:jc w:val="both"/>
        <w:rPr>
          <w:rFonts w:ascii="Tahoma" w:hAnsi="Tahoma" w:cs="Tahoma"/>
          <w:b/>
        </w:rPr>
      </w:pPr>
      <w:r w:rsidRPr="00AA70F8">
        <w:rPr>
          <w:rFonts w:ascii="Tahoma" w:hAnsi="Tahoma" w:cs="Tahoma"/>
          <w:b/>
        </w:rPr>
        <w:t>Kakovost in vzorci ponujene osebne varovalne opreme</w:t>
      </w:r>
    </w:p>
    <w:p w14:paraId="5860DA72"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16A933C3"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F90F86">
        <w:rPr>
          <w:rFonts w:ascii="Tahoma" w:eastAsia="Times New Roman" w:hAnsi="Tahoma" w:cs="Tahoma"/>
          <w:szCs w:val="20"/>
          <w:lang w:eastAsia="sl-SI"/>
        </w:rPr>
        <w:t>Kakovost predmeta ponudbe mora biti v skladu s Tehnično specifikacijo naročnika</w:t>
      </w:r>
      <w:r>
        <w:rPr>
          <w:rFonts w:ascii="Tahoma" w:eastAsia="Times New Roman" w:hAnsi="Tahoma" w:cs="Tahoma"/>
          <w:szCs w:val="20"/>
          <w:lang w:eastAsia="sl-SI"/>
        </w:rPr>
        <w:t xml:space="preserve">, ki je priložena kot </w:t>
      </w:r>
      <w:r>
        <w:rPr>
          <w:rFonts w:ascii="Tahoma" w:eastAsia="Times New Roman" w:hAnsi="Tahoma" w:cs="Tahoma"/>
          <w:color w:val="000000"/>
          <w:szCs w:val="20"/>
        </w:rPr>
        <w:t>Dodatek</w:t>
      </w:r>
      <w:r>
        <w:rPr>
          <w:rFonts w:ascii="Tahoma" w:eastAsia="Times New Roman" w:hAnsi="Tahoma" w:cs="Tahoma"/>
          <w:szCs w:val="20"/>
          <w:lang w:eastAsia="sl-SI"/>
        </w:rPr>
        <w:t xml:space="preserve"> 1 te razpisne dokumentacije</w:t>
      </w:r>
      <w:r w:rsidRPr="00F90F86">
        <w:rPr>
          <w:rFonts w:ascii="Tahoma" w:eastAsia="Times New Roman" w:hAnsi="Tahoma" w:cs="Tahoma"/>
          <w:szCs w:val="20"/>
          <w:lang w:eastAsia="sl-SI"/>
        </w:rPr>
        <w:t xml:space="preserve"> in veljavno zakonodajo, ki se nanaša na predmet javnega naročila ter vsemi zahtevami naročnika, navedenimi v razpisni dokumentaciji.</w:t>
      </w:r>
    </w:p>
    <w:p w14:paraId="74338C57" w14:textId="77777777" w:rsidR="004C2609" w:rsidRPr="00F90F86"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789BD0E6" w14:textId="118D33AD" w:rsidR="004C2609" w:rsidRPr="00F90F86" w:rsidRDefault="004C2609" w:rsidP="004C2609">
      <w:pPr>
        <w:keepNext/>
        <w:keepLines/>
        <w:spacing w:after="0" w:line="240" w:lineRule="auto"/>
        <w:jc w:val="both"/>
        <w:rPr>
          <w:rFonts w:ascii="Times New Roman" w:eastAsia="Times New Roman" w:hAnsi="Times New Roman"/>
          <w:sz w:val="20"/>
          <w:szCs w:val="20"/>
          <w:lang w:eastAsia="sl-SI"/>
        </w:rPr>
      </w:pPr>
      <w:r w:rsidRPr="00567F94">
        <w:rPr>
          <w:rFonts w:ascii="Tahoma" w:eastAsia="Times New Roman" w:hAnsi="Tahoma" w:cs="Tahoma"/>
          <w:szCs w:val="20"/>
          <w:lang w:eastAsia="sl-SI"/>
        </w:rPr>
        <w:t xml:space="preserve">Ponudnik mora do roka za oddajo ponudbe kot </w:t>
      </w:r>
      <w:r w:rsidRPr="00567F94">
        <w:rPr>
          <w:rFonts w:ascii="Tahoma" w:eastAsia="Times New Roman" w:hAnsi="Tahoma" w:cs="Tahoma"/>
          <w:b/>
          <w:szCs w:val="20"/>
          <w:lang w:eastAsia="sl-SI"/>
        </w:rPr>
        <w:t xml:space="preserve">prilogo </w:t>
      </w:r>
      <w:r>
        <w:rPr>
          <w:rFonts w:ascii="Tahoma" w:eastAsia="Times New Roman" w:hAnsi="Tahoma" w:cs="Tahoma"/>
          <w:b/>
          <w:szCs w:val="20"/>
          <w:lang w:eastAsia="sl-SI"/>
        </w:rPr>
        <w:t>8</w:t>
      </w:r>
      <w:r w:rsidRPr="00567F94">
        <w:rPr>
          <w:rFonts w:ascii="Tahoma" w:eastAsia="Times New Roman" w:hAnsi="Tahoma" w:cs="Tahoma"/>
          <w:szCs w:val="20"/>
          <w:lang w:eastAsia="sl-SI"/>
        </w:rPr>
        <w:t xml:space="preserve"> </w:t>
      </w:r>
      <w:r w:rsidRPr="00567F94">
        <w:rPr>
          <w:rFonts w:ascii="Tahoma" w:eastAsia="Times New Roman" w:hAnsi="Tahoma" w:cs="Tahoma"/>
          <w:b/>
          <w:szCs w:val="20"/>
          <w:lang w:eastAsia="sl-SI"/>
        </w:rPr>
        <w:t xml:space="preserve">ločeno </w:t>
      </w:r>
      <w:r w:rsidRPr="00567F94">
        <w:rPr>
          <w:rFonts w:ascii="Tahoma" w:eastAsia="Times New Roman" w:hAnsi="Tahoma" w:cs="Tahoma"/>
          <w:szCs w:val="20"/>
          <w:lang w:eastAsia="sl-SI"/>
        </w:rPr>
        <w:t>priložiti vzorce osebne varovalne opreme za vsak</w:t>
      </w:r>
      <w:r>
        <w:rPr>
          <w:rFonts w:ascii="Tahoma" w:eastAsia="Times New Roman" w:hAnsi="Tahoma" w:cs="Tahoma"/>
          <w:szCs w:val="20"/>
          <w:lang w:eastAsia="sl-SI"/>
        </w:rPr>
        <w:t xml:space="preserve"> ponujen artikel v posameznem </w:t>
      </w:r>
      <w:r w:rsidRPr="00F90F86">
        <w:rPr>
          <w:rFonts w:ascii="Tahoma" w:eastAsia="Times New Roman" w:hAnsi="Tahoma" w:cs="Tahoma"/>
          <w:szCs w:val="20"/>
          <w:lang w:eastAsia="sl-SI"/>
        </w:rPr>
        <w:t>sklop</w:t>
      </w:r>
      <w:r>
        <w:rPr>
          <w:rFonts w:ascii="Tahoma" w:eastAsia="Times New Roman" w:hAnsi="Tahoma" w:cs="Tahoma"/>
          <w:szCs w:val="20"/>
          <w:lang w:eastAsia="sl-SI"/>
        </w:rPr>
        <w:t>u</w:t>
      </w:r>
      <w:r w:rsidRPr="00F90F86">
        <w:rPr>
          <w:rFonts w:ascii="Tahoma" w:eastAsia="Times New Roman" w:hAnsi="Tahoma" w:cs="Tahoma"/>
          <w:szCs w:val="20"/>
          <w:lang w:eastAsia="sl-SI"/>
        </w:rPr>
        <w:t xml:space="preserve"> za katerega oddajajo ponudbo.</w:t>
      </w:r>
      <w:r>
        <w:rPr>
          <w:rFonts w:ascii="Tahoma" w:eastAsia="Times New Roman" w:hAnsi="Tahoma" w:cs="Tahoma"/>
          <w:szCs w:val="20"/>
          <w:lang w:eastAsia="sl-SI"/>
        </w:rPr>
        <w:t xml:space="preserve"> </w:t>
      </w:r>
      <w:r w:rsidR="000D0038" w:rsidRPr="000D0038">
        <w:rPr>
          <w:rFonts w:ascii="Tahoma" w:eastAsia="Times New Roman" w:hAnsi="Tahoma" w:cs="Tahoma"/>
          <w:szCs w:val="20"/>
          <w:lang w:eastAsia="sl-SI"/>
        </w:rPr>
        <w:t xml:space="preserve">V kolikor naročnik v </w:t>
      </w:r>
      <w:r w:rsidR="000D0038">
        <w:rPr>
          <w:rFonts w:ascii="Tahoma" w:eastAsia="Times New Roman" w:hAnsi="Tahoma" w:cs="Tahoma"/>
          <w:szCs w:val="20"/>
          <w:lang w:eastAsia="sl-SI"/>
        </w:rPr>
        <w:t xml:space="preserve">Tehnični specifikaciji naročnika, ki je </w:t>
      </w:r>
      <w:r w:rsidR="000D0038" w:rsidRPr="000D0038">
        <w:rPr>
          <w:rFonts w:ascii="Tahoma" w:eastAsia="Times New Roman" w:hAnsi="Tahoma" w:cs="Tahoma"/>
          <w:szCs w:val="20"/>
          <w:lang w:eastAsia="sl-SI"/>
        </w:rPr>
        <w:t xml:space="preserve">Dodatek 1 </w:t>
      </w:r>
      <w:r w:rsidR="000D0038">
        <w:rPr>
          <w:rFonts w:ascii="Tahoma" w:eastAsia="Times New Roman" w:hAnsi="Tahoma" w:cs="Tahoma"/>
          <w:szCs w:val="20"/>
          <w:lang w:eastAsia="sl-SI"/>
        </w:rPr>
        <w:t>te razpisne dokumentacije</w:t>
      </w:r>
      <w:r w:rsidR="000D0038" w:rsidRPr="000D0038">
        <w:rPr>
          <w:rFonts w:ascii="Tahoma" w:eastAsia="Times New Roman" w:hAnsi="Tahoma" w:cs="Tahoma"/>
          <w:szCs w:val="20"/>
          <w:lang w:eastAsia="sl-SI"/>
        </w:rPr>
        <w:t xml:space="preserve"> ni zahteval točne številke velikosti oblačila, je željeno, da so vzorci oblačil velikosti št. 52 ali 54, kjer so navedene velikosti (…, 50, 52, 54, 56, …) oz. št. L ali XL, kjer so navedene velikosti (…, M, L, XL, XXL, …).</w:t>
      </w:r>
      <w:r w:rsidRPr="00F90F86">
        <w:rPr>
          <w:rFonts w:ascii="Tahoma" w:eastAsia="Times New Roman" w:hAnsi="Tahoma" w:cs="Tahoma"/>
          <w:szCs w:val="20"/>
          <w:lang w:eastAsia="sl-SI"/>
        </w:rPr>
        <w:t xml:space="preserve">Vzorci ponujene osebne varovalne opreme so lahko izdelani brez logotipov. </w:t>
      </w:r>
    </w:p>
    <w:p w14:paraId="0CAA0BF5" w14:textId="77777777" w:rsidR="004C2609" w:rsidRDefault="004C2609" w:rsidP="004C2609">
      <w:pPr>
        <w:keepNext/>
        <w:keepLines/>
        <w:spacing w:after="0" w:line="240" w:lineRule="auto"/>
        <w:jc w:val="both"/>
        <w:rPr>
          <w:rFonts w:ascii="Tahoma" w:eastAsia="Times New Roman" w:hAnsi="Tahoma" w:cs="Tahoma"/>
          <w:szCs w:val="20"/>
          <w:lang w:eastAsia="sl-SI"/>
        </w:rPr>
      </w:pPr>
    </w:p>
    <w:p w14:paraId="729967FA" w14:textId="77777777" w:rsidR="004C2609" w:rsidRPr="00CB4A6C"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CB4A6C">
        <w:rPr>
          <w:rFonts w:ascii="Tahoma" w:eastAsia="Times New Roman" w:hAnsi="Tahoma" w:cs="Tahoma"/>
          <w:szCs w:val="20"/>
          <w:lang w:eastAsia="sl-SI"/>
        </w:rPr>
        <w:t>Po pravnomočnosti odločitve o oddaji javnega naročila za posamezni sklop predmeta javnega naročila, bo naročnik neizbran</w:t>
      </w:r>
      <w:r>
        <w:rPr>
          <w:rFonts w:ascii="Tahoma" w:eastAsia="Times New Roman" w:hAnsi="Tahoma" w:cs="Tahoma"/>
          <w:szCs w:val="20"/>
          <w:lang w:eastAsia="sl-SI"/>
        </w:rPr>
        <w:t>e</w:t>
      </w:r>
      <w:r w:rsidRPr="00CB4A6C">
        <w:rPr>
          <w:rFonts w:ascii="Tahoma" w:eastAsia="Times New Roman" w:hAnsi="Tahoma" w:cs="Tahoma"/>
          <w:szCs w:val="20"/>
          <w:lang w:eastAsia="sl-SI"/>
        </w:rPr>
        <w:t xml:space="preserve"> ponudnik</w:t>
      </w:r>
      <w:r>
        <w:rPr>
          <w:rFonts w:ascii="Tahoma" w:eastAsia="Times New Roman" w:hAnsi="Tahoma" w:cs="Tahoma"/>
          <w:szCs w:val="20"/>
          <w:lang w:eastAsia="sl-SI"/>
        </w:rPr>
        <w:t>e</w:t>
      </w:r>
      <w:r w:rsidRPr="00CB4A6C">
        <w:rPr>
          <w:rFonts w:ascii="Tahoma" w:eastAsia="Times New Roman" w:hAnsi="Tahoma" w:cs="Tahoma"/>
          <w:szCs w:val="20"/>
          <w:lang w:eastAsia="sl-SI"/>
        </w:rPr>
        <w:t xml:space="preserve"> </w:t>
      </w:r>
      <w:r>
        <w:rPr>
          <w:rFonts w:ascii="Tahoma" w:eastAsia="Times New Roman" w:hAnsi="Tahoma" w:cs="Tahoma"/>
          <w:szCs w:val="20"/>
          <w:lang w:eastAsia="sl-SI"/>
        </w:rPr>
        <w:t>pozval na prevzem predloženih vzorčnih artiklov</w:t>
      </w:r>
      <w:r w:rsidRPr="00CB4A6C">
        <w:rPr>
          <w:rFonts w:ascii="Tahoma" w:eastAsia="Times New Roman" w:hAnsi="Tahoma" w:cs="Tahoma"/>
          <w:szCs w:val="20"/>
          <w:lang w:eastAsia="sl-SI"/>
        </w:rPr>
        <w:t xml:space="preserve">. Neizbrani ponudniki bodo imeli od poziva 1 mesec časa, da prevzamejo vzorčne artikle. V kolikor jih </w:t>
      </w:r>
      <w:r>
        <w:rPr>
          <w:rFonts w:ascii="Tahoma" w:eastAsia="Times New Roman" w:hAnsi="Tahoma" w:cs="Tahoma"/>
          <w:szCs w:val="20"/>
          <w:lang w:eastAsia="sl-SI"/>
        </w:rPr>
        <w:t xml:space="preserve">v navedenem času </w:t>
      </w:r>
      <w:r w:rsidRPr="00CB4A6C">
        <w:rPr>
          <w:rFonts w:ascii="Tahoma" w:eastAsia="Times New Roman" w:hAnsi="Tahoma" w:cs="Tahoma"/>
          <w:szCs w:val="20"/>
          <w:lang w:eastAsia="sl-SI"/>
        </w:rPr>
        <w:t>ne bodo</w:t>
      </w:r>
      <w:r>
        <w:rPr>
          <w:rFonts w:ascii="Tahoma" w:eastAsia="Times New Roman" w:hAnsi="Tahoma" w:cs="Tahoma"/>
          <w:szCs w:val="20"/>
          <w:lang w:eastAsia="sl-SI"/>
        </w:rPr>
        <w:t xml:space="preserve"> prevzeli</w:t>
      </w:r>
      <w:r w:rsidRPr="00CB4A6C">
        <w:rPr>
          <w:rFonts w:ascii="Tahoma" w:eastAsia="Times New Roman" w:hAnsi="Tahoma" w:cs="Tahoma"/>
          <w:szCs w:val="20"/>
          <w:lang w:eastAsia="sl-SI"/>
        </w:rPr>
        <w:t>, le ti postanejo last naročnika.</w:t>
      </w:r>
      <w:r>
        <w:rPr>
          <w:rFonts w:ascii="Tahoma" w:eastAsia="Times New Roman" w:hAnsi="Tahoma" w:cs="Tahoma"/>
          <w:szCs w:val="20"/>
          <w:lang w:eastAsia="sl-SI"/>
        </w:rPr>
        <w:t xml:space="preserve"> Vzorci artiklov izbranih ponudnikov za posamezni sklop, postanejo last naročnika.</w:t>
      </w:r>
    </w:p>
    <w:p w14:paraId="0236E7F2" w14:textId="77777777" w:rsidR="004C2609" w:rsidRPr="00CB4A6C"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p>
    <w:p w14:paraId="0F6CE7CA" w14:textId="77777777" w:rsidR="004C2609" w:rsidRPr="00CB4A6C" w:rsidRDefault="004C2609" w:rsidP="004C2609">
      <w:pPr>
        <w:keepNext/>
        <w:keepLines/>
        <w:overflowPunct w:val="0"/>
        <w:autoSpaceDE w:val="0"/>
        <w:autoSpaceDN w:val="0"/>
        <w:adjustRightInd w:val="0"/>
        <w:spacing w:after="0" w:line="240" w:lineRule="auto"/>
        <w:jc w:val="both"/>
        <w:textAlignment w:val="baseline"/>
        <w:rPr>
          <w:rFonts w:ascii="Tahoma" w:eastAsia="Times New Roman" w:hAnsi="Tahoma" w:cs="Tahoma"/>
          <w:szCs w:val="20"/>
          <w:lang w:eastAsia="sl-SI"/>
        </w:rPr>
      </w:pPr>
      <w:r w:rsidRPr="00CB4A6C">
        <w:rPr>
          <w:rFonts w:ascii="Tahoma" w:eastAsia="Times New Roman" w:hAnsi="Tahoma" w:cs="Tahoma"/>
          <w:szCs w:val="20"/>
          <w:lang w:eastAsia="sl-SI"/>
        </w:rPr>
        <w:t>V kolikor bo iz priloženih vzorcev</w:t>
      </w:r>
      <w:r>
        <w:rPr>
          <w:rFonts w:ascii="Tahoma" w:eastAsia="Times New Roman" w:hAnsi="Tahoma" w:cs="Tahoma"/>
          <w:szCs w:val="20"/>
          <w:lang w:eastAsia="sl-SI"/>
        </w:rPr>
        <w:t xml:space="preserve"> artiklov</w:t>
      </w:r>
      <w:r w:rsidRPr="00CB4A6C">
        <w:rPr>
          <w:rFonts w:ascii="Tahoma" w:eastAsia="Times New Roman" w:hAnsi="Tahoma" w:cs="Tahoma"/>
          <w:szCs w:val="20"/>
          <w:lang w:eastAsia="sl-SI"/>
        </w:rPr>
        <w:t xml:space="preserve"> ponujene osebne varovalne opreme oziroma priloženih listin razvidno, da predmet ponudbe ne izpolnjuje vseh zahtev naročnika, bo naročnik tako ponudbo izločil iz nadaljnjega ocenjevanja.</w:t>
      </w:r>
    </w:p>
    <w:p w14:paraId="6004DEB0" w14:textId="77777777" w:rsidR="004C2609" w:rsidRPr="00F24DDF" w:rsidRDefault="004C2609" w:rsidP="004C2609">
      <w:pPr>
        <w:keepNext/>
        <w:spacing w:after="0" w:line="240" w:lineRule="auto"/>
        <w:ind w:left="426"/>
        <w:jc w:val="both"/>
        <w:rPr>
          <w:rFonts w:ascii="Tahoma" w:eastAsia="Times New Roman" w:hAnsi="Tahoma" w:cs="Tahoma"/>
          <w:i/>
          <w:szCs w:val="20"/>
          <w:u w:val="single"/>
          <w:lang w:eastAsia="sl-SI"/>
        </w:rPr>
      </w:pPr>
    </w:p>
    <w:p w14:paraId="35E00085" w14:textId="77777777" w:rsidR="004C2609" w:rsidRPr="00F24DDF" w:rsidRDefault="004C2609" w:rsidP="004C2609">
      <w:pPr>
        <w:keepNext/>
        <w:spacing w:after="0" w:line="240" w:lineRule="auto"/>
        <w:jc w:val="both"/>
        <w:rPr>
          <w:rFonts w:ascii="Tahoma" w:eastAsia="Times New Roman" w:hAnsi="Tahoma" w:cs="Tahoma"/>
          <w:i/>
          <w:szCs w:val="20"/>
          <w:u w:val="single"/>
          <w:lang w:eastAsia="sl-SI"/>
        </w:rPr>
      </w:pPr>
      <w:r w:rsidRPr="00F24DDF">
        <w:rPr>
          <w:rFonts w:ascii="Tahoma" w:eastAsia="Times New Roman" w:hAnsi="Tahoma" w:cs="Tahoma"/>
          <w:i/>
          <w:szCs w:val="20"/>
          <w:u w:val="single"/>
          <w:lang w:eastAsia="sl-SI"/>
        </w:rPr>
        <w:t xml:space="preserve">Če bo k </w:t>
      </w:r>
      <w:r>
        <w:rPr>
          <w:rFonts w:ascii="Tahoma" w:eastAsia="Times New Roman" w:hAnsi="Tahoma" w:cs="Tahoma"/>
          <w:i/>
          <w:szCs w:val="20"/>
          <w:u w:val="single"/>
          <w:lang w:eastAsia="sl-SI"/>
        </w:rPr>
        <w:t>vzorcem artiklov</w:t>
      </w:r>
      <w:r w:rsidRPr="00F24DDF">
        <w:rPr>
          <w:rFonts w:ascii="Tahoma" w:eastAsia="Times New Roman" w:hAnsi="Tahoma" w:cs="Tahoma"/>
          <w:i/>
          <w:szCs w:val="20"/>
          <w:u w:val="single"/>
          <w:lang w:eastAsia="sl-SI"/>
        </w:rPr>
        <w:t xml:space="preserve"> priložena še kakšna druga dokumentacija, le to naročnik ne bo štel kot del ponudbene dokumentacije.</w:t>
      </w:r>
    </w:p>
    <w:p w14:paraId="6D80CE72" w14:textId="77777777" w:rsidR="004C2609" w:rsidRPr="00F90F86" w:rsidRDefault="004C2609" w:rsidP="004C2609">
      <w:pPr>
        <w:keepNext/>
        <w:keepLines/>
        <w:spacing w:after="0" w:line="240" w:lineRule="auto"/>
        <w:jc w:val="both"/>
        <w:rPr>
          <w:rFonts w:ascii="Tahoma" w:eastAsia="Times New Roman" w:hAnsi="Tahoma" w:cs="Tahoma"/>
          <w:lang w:eastAsia="sl-SI"/>
        </w:rPr>
      </w:pPr>
    </w:p>
    <w:p w14:paraId="017CED58" w14:textId="77777777" w:rsidR="004C2609" w:rsidRPr="00AA70F8" w:rsidRDefault="004C2609" w:rsidP="004C2609">
      <w:pPr>
        <w:keepNext/>
        <w:keepLines/>
        <w:numPr>
          <w:ilvl w:val="1"/>
          <w:numId w:val="2"/>
        </w:numPr>
        <w:spacing w:after="0" w:line="240" w:lineRule="auto"/>
        <w:jc w:val="both"/>
        <w:rPr>
          <w:rFonts w:ascii="Tahoma" w:hAnsi="Tahoma" w:cs="Tahoma"/>
          <w:b/>
        </w:rPr>
      </w:pPr>
      <w:r w:rsidRPr="00AA70F8">
        <w:rPr>
          <w:rFonts w:ascii="Tahoma" w:hAnsi="Tahoma" w:cs="Tahoma"/>
          <w:b/>
        </w:rPr>
        <w:t>Ogled vzorcev osebne varovalne opreme</w:t>
      </w:r>
    </w:p>
    <w:p w14:paraId="30A9FB3F" w14:textId="77777777" w:rsidR="004C2609" w:rsidRPr="00F90F86" w:rsidRDefault="004C2609" w:rsidP="004C2609">
      <w:pPr>
        <w:keepNext/>
        <w:keepLines/>
        <w:spacing w:after="0" w:line="240" w:lineRule="auto"/>
        <w:jc w:val="both"/>
        <w:rPr>
          <w:rFonts w:ascii="Tahoma" w:eastAsia="Times New Roman" w:hAnsi="Tahoma" w:cs="Tahoma"/>
          <w:lang w:eastAsia="sl-SI"/>
        </w:rPr>
      </w:pPr>
    </w:p>
    <w:p w14:paraId="04187529" w14:textId="77777777" w:rsidR="004C2609" w:rsidRPr="00F90F86" w:rsidRDefault="004C2609" w:rsidP="004C2609">
      <w:pPr>
        <w:keepNext/>
        <w:keepLines/>
        <w:spacing w:after="0" w:line="240" w:lineRule="auto"/>
        <w:jc w:val="both"/>
        <w:rPr>
          <w:rFonts w:ascii="Tahoma" w:eastAsia="Times New Roman" w:hAnsi="Tahoma" w:cs="Tahoma"/>
          <w:lang w:eastAsia="sl-SI"/>
        </w:rPr>
      </w:pPr>
      <w:r w:rsidRPr="00F90F86">
        <w:rPr>
          <w:rFonts w:ascii="Tahoma" w:eastAsia="Times New Roman" w:hAnsi="Tahoma" w:cs="Tahoma"/>
          <w:lang w:eastAsia="sl-SI"/>
        </w:rPr>
        <w:t xml:space="preserve">Neodvisno od podatkov, ki so vsebovani v razpisni dokumentaciji, si </w:t>
      </w:r>
      <w:r w:rsidRPr="002E2EFB">
        <w:rPr>
          <w:rFonts w:ascii="Tahoma" w:eastAsia="Times New Roman" w:hAnsi="Tahoma" w:cs="Tahoma"/>
          <w:b/>
          <w:lang w:eastAsia="sl-SI"/>
        </w:rPr>
        <w:t>lahko</w:t>
      </w:r>
      <w:r w:rsidRPr="00F90F86">
        <w:rPr>
          <w:rFonts w:ascii="Tahoma" w:eastAsia="Times New Roman" w:hAnsi="Tahoma" w:cs="Tahoma"/>
          <w:lang w:eastAsia="sl-SI"/>
        </w:rPr>
        <w:t xml:space="preserve"> ponudnik pred oddajo ponudbe </w:t>
      </w:r>
      <w:bookmarkStart w:id="21" w:name="_Hlk197587594"/>
      <w:r w:rsidRPr="00F90F86">
        <w:rPr>
          <w:rFonts w:ascii="Tahoma" w:eastAsia="Times New Roman" w:hAnsi="Tahoma" w:cs="Tahoma"/>
          <w:lang w:eastAsia="sl-SI"/>
        </w:rPr>
        <w:t xml:space="preserve">pridobi morebitne ostale podatke, ki se nanašajo na dobavo blaga po tej razpisni dokumentaciji in ki lahko vplivajo na ponudnikovo ceno ali ponudnikove obveznosti in izvedbene zmogljivosti ter se seznani z določenimi vrstami </w:t>
      </w:r>
      <w:r>
        <w:rPr>
          <w:rFonts w:ascii="Tahoma" w:eastAsia="Times New Roman" w:hAnsi="Tahoma" w:cs="Tahoma"/>
          <w:lang w:eastAsia="sl-SI"/>
        </w:rPr>
        <w:t>osebne varovalne opreme</w:t>
      </w:r>
      <w:bookmarkEnd w:id="21"/>
      <w:r w:rsidRPr="00F90F86">
        <w:rPr>
          <w:rFonts w:ascii="Tahoma" w:eastAsia="Times New Roman" w:hAnsi="Tahoma" w:cs="Tahoma"/>
          <w:lang w:eastAsia="sl-SI"/>
        </w:rPr>
        <w:t xml:space="preserve">. </w:t>
      </w:r>
    </w:p>
    <w:p w14:paraId="395359A2" w14:textId="77777777" w:rsidR="004C2609" w:rsidRPr="00F90F86" w:rsidRDefault="004C2609" w:rsidP="004C2609">
      <w:pPr>
        <w:keepNext/>
        <w:keepLines/>
        <w:numPr>
          <w:ilvl w:val="12"/>
          <w:numId w:val="0"/>
        </w:numPr>
        <w:spacing w:after="0" w:line="240" w:lineRule="auto"/>
        <w:rPr>
          <w:rFonts w:ascii="Tahoma" w:eastAsia="Times New Roman" w:hAnsi="Tahoma" w:cs="Tahoma"/>
          <w:iCs/>
          <w:lang w:eastAsia="sl-SI"/>
        </w:rPr>
      </w:pPr>
    </w:p>
    <w:p w14:paraId="4DA272BB" w14:textId="74C28BE4" w:rsidR="004C2609" w:rsidRPr="00C27FA2" w:rsidRDefault="004C2609" w:rsidP="004C2609">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Naročnik bo v ta namen ločeno organiziral sestanke s posameznimi ponudniki na lokaciji naročnika </w:t>
      </w:r>
      <w:r w:rsidRPr="00131835">
        <w:rPr>
          <w:rFonts w:ascii="Tahoma" w:eastAsia="Times New Roman" w:hAnsi="Tahoma" w:cs="Tahoma"/>
          <w:lang w:eastAsia="sl-SI"/>
        </w:rPr>
        <w:t xml:space="preserve">Verovškova ulica 62 v Ljubljani. Ponudnik mora kontaktirati predstavnika naročnika do </w:t>
      </w:r>
      <w:r w:rsidR="00871C46">
        <w:rPr>
          <w:rFonts w:ascii="Tahoma" w:eastAsia="Times New Roman" w:hAnsi="Tahoma" w:cs="Tahoma"/>
          <w:lang w:eastAsia="sl-SI"/>
        </w:rPr>
        <w:t>10</w:t>
      </w:r>
      <w:r w:rsidRPr="00131835">
        <w:rPr>
          <w:rFonts w:ascii="Tahoma" w:eastAsia="Times New Roman" w:hAnsi="Tahoma" w:cs="Tahoma"/>
          <w:lang w:eastAsia="sl-SI"/>
        </w:rPr>
        <w:t xml:space="preserve">. </w:t>
      </w:r>
      <w:r w:rsidR="00871C46">
        <w:rPr>
          <w:rFonts w:ascii="Tahoma" w:eastAsia="Times New Roman" w:hAnsi="Tahoma" w:cs="Tahoma"/>
          <w:lang w:eastAsia="sl-SI"/>
        </w:rPr>
        <w:t>11</w:t>
      </w:r>
      <w:r w:rsidRPr="00131835">
        <w:rPr>
          <w:rFonts w:ascii="Tahoma" w:eastAsia="Times New Roman" w:hAnsi="Tahoma" w:cs="Tahoma"/>
          <w:lang w:eastAsia="sl-SI"/>
        </w:rPr>
        <w:t>. 202</w:t>
      </w:r>
      <w:r>
        <w:rPr>
          <w:rFonts w:ascii="Tahoma" w:eastAsia="Times New Roman" w:hAnsi="Tahoma" w:cs="Tahoma"/>
          <w:lang w:eastAsia="sl-SI"/>
        </w:rPr>
        <w:t>5</w:t>
      </w:r>
      <w:r w:rsidRPr="00131835">
        <w:rPr>
          <w:rFonts w:ascii="Tahoma" w:eastAsia="Times New Roman" w:hAnsi="Tahoma" w:cs="Tahoma"/>
          <w:lang w:eastAsia="sl-SI"/>
        </w:rPr>
        <w:t xml:space="preserve"> in se dogovoriti za sestanek. Ogled vzorcev je možen vsak delavnik, od 8. do 12. ure. Zadnji dan za ogled določenih vzorcev OVO je </w:t>
      </w:r>
      <w:r w:rsidR="00871C46">
        <w:rPr>
          <w:rFonts w:ascii="Tahoma" w:eastAsia="Times New Roman" w:hAnsi="Tahoma" w:cs="Tahoma"/>
          <w:b/>
          <w:lang w:eastAsia="sl-SI"/>
        </w:rPr>
        <w:t>11</w:t>
      </w:r>
      <w:r w:rsidRPr="004031FB">
        <w:rPr>
          <w:rFonts w:ascii="Tahoma" w:eastAsia="Times New Roman" w:hAnsi="Tahoma" w:cs="Tahoma"/>
          <w:b/>
          <w:lang w:eastAsia="sl-SI"/>
        </w:rPr>
        <w:t xml:space="preserve">. </w:t>
      </w:r>
      <w:r w:rsidR="00871C46">
        <w:rPr>
          <w:rFonts w:ascii="Tahoma" w:eastAsia="Times New Roman" w:hAnsi="Tahoma" w:cs="Tahoma"/>
          <w:b/>
          <w:lang w:eastAsia="sl-SI"/>
        </w:rPr>
        <w:t>11</w:t>
      </w:r>
      <w:r w:rsidRPr="004031FB">
        <w:rPr>
          <w:rFonts w:ascii="Tahoma" w:eastAsia="Times New Roman" w:hAnsi="Tahoma" w:cs="Tahoma"/>
          <w:b/>
          <w:lang w:eastAsia="sl-SI"/>
        </w:rPr>
        <w:t>. 202</w:t>
      </w:r>
      <w:r>
        <w:rPr>
          <w:rFonts w:ascii="Tahoma" w:eastAsia="Times New Roman" w:hAnsi="Tahoma" w:cs="Tahoma"/>
          <w:b/>
          <w:lang w:eastAsia="sl-SI"/>
        </w:rPr>
        <w:t>5</w:t>
      </w:r>
      <w:r w:rsidRPr="004031FB">
        <w:rPr>
          <w:rFonts w:ascii="Tahoma" w:eastAsia="Times New Roman" w:hAnsi="Tahoma" w:cs="Tahoma"/>
          <w:b/>
          <w:lang w:eastAsia="sl-SI"/>
        </w:rPr>
        <w:t xml:space="preserve"> do 12. ure</w:t>
      </w:r>
      <w:r w:rsidRPr="00131835">
        <w:rPr>
          <w:rFonts w:ascii="Tahoma" w:eastAsia="Times New Roman" w:hAnsi="Tahoma" w:cs="Tahoma"/>
          <w:lang w:eastAsia="sl-SI"/>
        </w:rPr>
        <w:t>.</w:t>
      </w:r>
      <w:r w:rsidRPr="00C27FA2">
        <w:rPr>
          <w:rFonts w:ascii="Tahoma" w:eastAsia="Times New Roman" w:hAnsi="Tahoma" w:cs="Tahoma"/>
          <w:lang w:eastAsia="sl-SI"/>
        </w:rPr>
        <w:t xml:space="preserve"> </w:t>
      </w:r>
    </w:p>
    <w:p w14:paraId="6C184E0B" w14:textId="77777777" w:rsidR="004C2609" w:rsidRPr="00F90F86" w:rsidRDefault="004C2609" w:rsidP="004C2609">
      <w:pPr>
        <w:keepNext/>
        <w:keepLines/>
        <w:spacing w:after="0" w:line="240" w:lineRule="auto"/>
        <w:jc w:val="both"/>
        <w:rPr>
          <w:rFonts w:ascii="Tahoma" w:eastAsia="Times New Roman" w:hAnsi="Tahoma" w:cs="Tahoma"/>
          <w:lang w:eastAsia="sl-SI"/>
        </w:rPr>
      </w:pPr>
    </w:p>
    <w:p w14:paraId="7B76DB3A" w14:textId="77777777" w:rsidR="004C2609" w:rsidRPr="00BF2CD3" w:rsidRDefault="004C2609" w:rsidP="004C2609">
      <w:pPr>
        <w:keepNext/>
        <w:keepLines/>
        <w:spacing w:after="0" w:line="240" w:lineRule="auto"/>
        <w:jc w:val="both"/>
        <w:rPr>
          <w:rFonts w:ascii="Tahoma" w:hAnsi="Tahoma" w:cs="Tahoma"/>
        </w:rPr>
      </w:pPr>
      <w:r w:rsidRPr="00BF2CD3">
        <w:rPr>
          <w:rFonts w:ascii="Tahoma" w:eastAsia="Times New Roman" w:hAnsi="Tahoma" w:cs="Tahoma"/>
          <w:lang w:eastAsia="sl-SI"/>
        </w:rPr>
        <w:t>Kontaktna oseba za organizacijo ogleda vzorcev</w:t>
      </w:r>
      <w:r>
        <w:rPr>
          <w:rFonts w:ascii="Tahoma" w:eastAsia="Times New Roman" w:hAnsi="Tahoma" w:cs="Tahoma"/>
          <w:lang w:eastAsia="sl-SI"/>
        </w:rPr>
        <w:t xml:space="preserve"> je</w:t>
      </w:r>
      <w:r w:rsidRPr="00BF2CD3">
        <w:rPr>
          <w:rFonts w:ascii="Tahoma" w:eastAsia="Times New Roman" w:hAnsi="Tahoma" w:cs="Tahoma"/>
          <w:lang w:eastAsia="sl-SI"/>
        </w:rPr>
        <w:t xml:space="preserve"> na</w:t>
      </w:r>
      <w:r w:rsidRPr="00BF2CD3">
        <w:rPr>
          <w:rFonts w:ascii="Tahoma" w:hAnsi="Tahoma" w:cs="Tahoma"/>
        </w:rPr>
        <w:t xml:space="preserve"> g. Peter Čater, tel.: 01/ 5889 792</w:t>
      </w:r>
      <w:r>
        <w:rPr>
          <w:rFonts w:ascii="Tahoma" w:hAnsi="Tahoma" w:cs="Tahoma"/>
        </w:rPr>
        <w:t>.</w:t>
      </w:r>
    </w:p>
    <w:p w14:paraId="19C53B2E" w14:textId="77777777" w:rsidR="004C2609" w:rsidRPr="00F90F86" w:rsidRDefault="004C2609" w:rsidP="004C2609">
      <w:pPr>
        <w:keepNext/>
        <w:keepLines/>
        <w:spacing w:after="0" w:line="240" w:lineRule="auto"/>
        <w:jc w:val="both"/>
        <w:rPr>
          <w:rFonts w:ascii="Tahoma" w:eastAsia="Times New Roman" w:hAnsi="Tahoma" w:cs="Tahoma"/>
          <w:lang w:eastAsia="sl-SI"/>
        </w:rPr>
      </w:pPr>
    </w:p>
    <w:p w14:paraId="3E7C17F9" w14:textId="77777777" w:rsidR="004C2609" w:rsidRDefault="004C2609" w:rsidP="004C2609">
      <w:pPr>
        <w:keepNext/>
        <w:keepLines/>
        <w:spacing w:after="0" w:line="240" w:lineRule="auto"/>
        <w:jc w:val="both"/>
        <w:rPr>
          <w:rFonts w:ascii="Tahoma" w:eastAsia="Times New Roman" w:hAnsi="Tahoma" w:cs="Tahoma"/>
          <w:b/>
          <w:lang w:eastAsia="sl-SI"/>
        </w:rPr>
      </w:pPr>
      <w:r w:rsidRPr="00C27FA2">
        <w:rPr>
          <w:rFonts w:ascii="Tahoma" w:eastAsia="Times New Roman" w:hAnsi="Tahoma" w:cs="Tahoma"/>
          <w:b/>
          <w:lang w:eastAsia="sl-SI"/>
        </w:rPr>
        <w:t xml:space="preserve">Ponudnik ne bo upravičen do nobenega povečanja cene, ki bi ga utemeljeval s tem, da ni bil polno obveščen o pogojih, ki se nanašajo na predmetne obveznosti. </w:t>
      </w:r>
    </w:p>
    <w:p w14:paraId="39B07124" w14:textId="77777777" w:rsidR="004C2609" w:rsidRDefault="004C2609" w:rsidP="004C2609">
      <w:pPr>
        <w:keepNext/>
        <w:keepLines/>
        <w:spacing w:after="0" w:line="240" w:lineRule="auto"/>
        <w:jc w:val="both"/>
        <w:rPr>
          <w:rFonts w:ascii="Tahoma" w:eastAsia="Times New Roman" w:hAnsi="Tahoma" w:cs="Tahoma"/>
          <w:b/>
          <w:lang w:eastAsia="sl-SI"/>
        </w:rPr>
      </w:pPr>
    </w:p>
    <w:p w14:paraId="40F14912" w14:textId="77777777" w:rsidR="004C2609" w:rsidRPr="00C27FA2" w:rsidRDefault="004C2609" w:rsidP="004C2609">
      <w:pPr>
        <w:keepNext/>
        <w:keepLines/>
        <w:spacing w:after="0" w:line="240" w:lineRule="auto"/>
        <w:jc w:val="both"/>
        <w:rPr>
          <w:rFonts w:ascii="Tahoma" w:eastAsia="Times New Roman" w:hAnsi="Tahoma" w:cs="Tahoma"/>
          <w:lang w:eastAsia="sl-SI"/>
        </w:rPr>
      </w:pPr>
      <w:r>
        <w:rPr>
          <w:rFonts w:ascii="Tahoma" w:eastAsia="Times New Roman" w:hAnsi="Tahoma" w:cs="Tahoma"/>
          <w:b/>
          <w:lang w:eastAsia="sl-SI"/>
        </w:rPr>
        <w:t>Dokazila:</w:t>
      </w:r>
    </w:p>
    <w:p w14:paraId="038D0CF6" w14:textId="147C9561" w:rsidR="004C2609" w:rsidRPr="00013F6A" w:rsidRDefault="004C2609" w:rsidP="004C2609">
      <w:pPr>
        <w:keepNext/>
        <w:keepLines/>
        <w:spacing w:after="0" w:line="240" w:lineRule="auto"/>
        <w:jc w:val="both"/>
        <w:rPr>
          <w:rFonts w:ascii="Tahoma" w:eastAsia="Times New Roman" w:hAnsi="Tahoma" w:cs="Tahoma"/>
          <w:lang w:eastAsia="sl-SI"/>
        </w:rPr>
      </w:pPr>
      <w:r w:rsidRPr="006D2F60">
        <w:rPr>
          <w:rFonts w:ascii="Tahoma" w:eastAsia="Times New Roman" w:hAnsi="Tahoma" w:cs="Tahoma"/>
          <w:lang w:eastAsia="sl-SI"/>
        </w:rPr>
        <w:t>Izpolnjen</w:t>
      </w:r>
      <w:r>
        <w:rPr>
          <w:rFonts w:ascii="Tahoma" w:eastAsia="Times New Roman" w:hAnsi="Tahoma" w:cs="Tahoma"/>
          <w:lang w:eastAsia="sl-SI"/>
        </w:rPr>
        <w:t xml:space="preserve">a </w:t>
      </w:r>
      <w:r w:rsidRPr="004C2609">
        <w:rPr>
          <w:rFonts w:ascii="Tahoma" w:eastAsia="Times New Roman" w:hAnsi="Tahoma" w:cs="Tahoma"/>
          <w:b/>
          <w:bCs/>
          <w:lang w:eastAsia="sl-SI"/>
        </w:rPr>
        <w:t>Priloga A</w:t>
      </w:r>
      <w:r w:rsidRPr="006D2F60">
        <w:rPr>
          <w:rFonts w:ascii="Tahoma" w:eastAsia="Times New Roman" w:hAnsi="Tahoma" w:cs="Tahoma"/>
          <w:lang w:eastAsia="sl-SI"/>
        </w:rPr>
        <w:t xml:space="preserve"> s strani vseh gospodarskih subjektov v ponudbi.</w:t>
      </w:r>
    </w:p>
    <w:p w14:paraId="5536EF8A" w14:textId="77777777" w:rsidR="004C2609" w:rsidRDefault="004C2609" w:rsidP="004C2609">
      <w:pPr>
        <w:keepNext/>
        <w:keepLines/>
        <w:spacing w:after="0" w:line="240" w:lineRule="auto"/>
        <w:jc w:val="both"/>
        <w:rPr>
          <w:rFonts w:ascii="Tahoma" w:eastAsiaTheme="minorHAnsi" w:hAnsi="Tahoma" w:cs="Tahoma"/>
          <w:b/>
        </w:rPr>
      </w:pPr>
    </w:p>
    <w:p w14:paraId="3790677C" w14:textId="77777777" w:rsidR="004C2609" w:rsidRDefault="004C2609" w:rsidP="004C2609">
      <w:pPr>
        <w:keepNext/>
        <w:keepLines/>
        <w:spacing w:after="0" w:line="240" w:lineRule="auto"/>
        <w:jc w:val="both"/>
        <w:rPr>
          <w:rFonts w:ascii="Tahoma" w:eastAsiaTheme="minorHAnsi" w:hAnsi="Tahoma" w:cs="Tahoma"/>
          <w:b/>
        </w:rPr>
      </w:pPr>
      <w:r>
        <w:rPr>
          <w:rFonts w:ascii="Tahoma" w:eastAsiaTheme="minorHAnsi" w:hAnsi="Tahoma" w:cs="Tahoma"/>
          <w:b/>
        </w:rPr>
        <w:t>Opozorilo:</w:t>
      </w:r>
    </w:p>
    <w:p w14:paraId="39DEDE88" w14:textId="77777777" w:rsidR="004C2609" w:rsidRPr="002E0C4C" w:rsidRDefault="004C2609" w:rsidP="004C2609">
      <w:pPr>
        <w:keepNext/>
        <w:keepLines/>
        <w:spacing w:after="0" w:line="240" w:lineRule="auto"/>
        <w:jc w:val="both"/>
        <w:rPr>
          <w:rFonts w:ascii="Tahoma" w:eastAsiaTheme="minorHAnsi" w:hAnsi="Tahoma" w:cs="Tahoma"/>
          <w:b/>
        </w:rPr>
      </w:pPr>
      <w:r>
        <w:rPr>
          <w:rFonts w:ascii="Tahoma" w:eastAsiaTheme="minorHAnsi" w:hAnsi="Tahoma" w:cs="Tahoma"/>
          <w:b/>
        </w:rPr>
        <w:t>N</w:t>
      </w:r>
      <w:r w:rsidRPr="002E0C4C">
        <w:rPr>
          <w:rFonts w:ascii="Tahoma" w:eastAsiaTheme="minorHAnsi" w:hAnsi="Tahoma" w:cs="Tahoma"/>
          <w:b/>
        </w:rPr>
        <w:t>aročnik o</w:t>
      </w:r>
      <w:r>
        <w:rPr>
          <w:rFonts w:ascii="Tahoma" w:eastAsiaTheme="minorHAnsi" w:hAnsi="Tahoma" w:cs="Tahoma"/>
          <w:b/>
        </w:rPr>
        <w:t>pozarja vse</w:t>
      </w:r>
      <w:r w:rsidRPr="002E0C4C">
        <w:rPr>
          <w:rFonts w:ascii="Tahoma" w:eastAsiaTheme="minorHAnsi" w:hAnsi="Tahoma" w:cs="Tahoma"/>
          <w:b/>
        </w:rPr>
        <w:t xml:space="preserve"> potencialne ponudnike, </w:t>
      </w:r>
      <w:r w:rsidRPr="00DE77FC">
        <w:rPr>
          <w:rFonts w:ascii="Tahoma" w:hAnsi="Tahoma" w:cs="Tahoma"/>
        </w:rPr>
        <w:t xml:space="preserve">da v primeru, da bodo ob oddaji vzorcev v vložišče JAVNI HOLDING Ljubljana, </w:t>
      </w:r>
      <w:proofErr w:type="spellStart"/>
      <w:r w:rsidRPr="00DE77FC">
        <w:rPr>
          <w:rFonts w:ascii="Tahoma" w:hAnsi="Tahoma" w:cs="Tahoma"/>
        </w:rPr>
        <w:t>d.o.o</w:t>
      </w:r>
      <w:proofErr w:type="spellEnd"/>
      <w:r w:rsidRPr="00DE77FC">
        <w:rPr>
          <w:rFonts w:ascii="Tahoma" w:hAnsi="Tahoma" w:cs="Tahoma"/>
        </w:rPr>
        <w:t>., Verovškova ulica 70, 1000 LJUBLJANA, želeli ločeno oddati tudi ponudbo, je le to ne bodo sprejeli. Ponudba se bo štela za pravočasno oddan</w:t>
      </w:r>
      <w:r>
        <w:rPr>
          <w:rFonts w:ascii="Tahoma" w:hAnsi="Tahoma" w:cs="Tahoma"/>
        </w:rPr>
        <w:t>a</w:t>
      </w:r>
      <w:r w:rsidRPr="00DE77FC">
        <w:rPr>
          <w:rFonts w:ascii="Tahoma" w:hAnsi="Tahoma" w:cs="Tahoma"/>
        </w:rPr>
        <w:t xml:space="preserve"> le, če jo naročnik prejme preko sistema e-JN</w:t>
      </w:r>
      <w:r w:rsidRPr="00345723">
        <w:rPr>
          <w:rFonts w:ascii="Tahoma" w:hAnsi="Tahoma" w:cs="Tahoma"/>
        </w:rPr>
        <w:t xml:space="preserve"> </w:t>
      </w:r>
      <w:hyperlink r:id="rId12" w:history="1">
        <w:r w:rsidRPr="000B4308">
          <w:rPr>
            <w:rStyle w:val="Hiperpovezava"/>
            <w:rFonts w:ascii="Tahoma" w:hAnsi="Tahoma" w:cs="Tahoma"/>
          </w:rPr>
          <w:t>https://ejn.gov.si/</w:t>
        </w:r>
      </w:hyperlink>
      <w:r>
        <w:rPr>
          <w:rStyle w:val="Hiperpovezava"/>
          <w:rFonts w:ascii="Tahoma" w:hAnsi="Tahoma" w:cs="Tahoma"/>
        </w:rPr>
        <w:t>.</w:t>
      </w:r>
    </w:p>
    <w:p w14:paraId="15EE7570" w14:textId="77777777" w:rsidR="00B57D5F" w:rsidRPr="005A3C25" w:rsidRDefault="00B57D5F" w:rsidP="00647031">
      <w:pPr>
        <w:keepNext/>
        <w:keepLines/>
        <w:spacing w:after="0" w:line="240" w:lineRule="auto"/>
        <w:jc w:val="both"/>
        <w:rPr>
          <w:rFonts w:ascii="Tahoma" w:hAnsi="Tahoma" w:cs="Tahoma"/>
          <w:b/>
        </w:rPr>
      </w:pPr>
    </w:p>
    <w:p w14:paraId="7D99BCF3" w14:textId="77777777" w:rsidR="00302D6E" w:rsidRPr="00712BC8" w:rsidRDefault="00302D6E" w:rsidP="00647031">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UGOTAVLJANJE SPOSOBNOSTI </w:t>
      </w:r>
    </w:p>
    <w:p w14:paraId="0DF2C206" w14:textId="77777777" w:rsidR="00302D6E" w:rsidRPr="002F283C" w:rsidRDefault="00302D6E" w:rsidP="00647031">
      <w:pPr>
        <w:keepNext/>
        <w:keepLines/>
        <w:spacing w:after="0" w:line="240" w:lineRule="auto"/>
        <w:jc w:val="both"/>
        <w:rPr>
          <w:rFonts w:ascii="Tahoma" w:eastAsia="Times New Roman" w:hAnsi="Tahoma" w:cs="Tahoma"/>
          <w:sz w:val="24"/>
          <w:lang w:eastAsia="sl-SI"/>
        </w:rPr>
      </w:pPr>
    </w:p>
    <w:p w14:paraId="122F4DB8"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3BC54C35"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1B096838"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52EFF373"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5A5B6B14"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0027B21D"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0DE8BFD4"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3513F1D3"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5930EA46"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44985B71"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23F8D9FD" w14:textId="77777777" w:rsidR="00B57D5F" w:rsidRPr="001214A7" w:rsidRDefault="00B57D5F" w:rsidP="00B57D5F">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CCF93E2"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6268F7D4" w14:textId="77777777" w:rsidR="00B57D5F" w:rsidRPr="001214A7" w:rsidRDefault="00B57D5F" w:rsidP="00B57D5F">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6FF858BA"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2570DA2C" w14:textId="77777777" w:rsidR="00B57D5F" w:rsidRPr="001214A7" w:rsidRDefault="00B57D5F" w:rsidP="00B57D5F">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756E9489"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2E4541B5" w14:textId="77777777" w:rsidR="00B57D5F" w:rsidRPr="001214A7" w:rsidRDefault="00B57D5F" w:rsidP="00B57D5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31F692FF"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F51609">
        <w:rPr>
          <w:rFonts w:ascii="Tahoma" w:eastAsia="Times New Roman" w:hAnsi="Tahoma" w:cs="Tahoma"/>
          <w:bCs/>
          <w:lang w:eastAsia="sl-SI"/>
        </w:rPr>
        <w:t xml:space="preserve">Uradni list RS, št. 50/12 – uradno prečiščeno besedilo, 6/16 – </w:t>
      </w:r>
      <w:proofErr w:type="spellStart"/>
      <w:r w:rsidRPr="00F51609">
        <w:rPr>
          <w:rFonts w:ascii="Tahoma" w:eastAsia="Times New Roman" w:hAnsi="Tahoma" w:cs="Tahoma"/>
          <w:bCs/>
          <w:lang w:eastAsia="sl-SI"/>
        </w:rPr>
        <w:t>popr</w:t>
      </w:r>
      <w:proofErr w:type="spellEnd"/>
      <w:r w:rsidRPr="00F51609">
        <w:rPr>
          <w:rFonts w:ascii="Tahoma" w:eastAsia="Times New Roman" w:hAnsi="Tahoma" w:cs="Tahoma"/>
          <w:bCs/>
          <w:lang w:eastAsia="sl-SI"/>
        </w:rPr>
        <w:t>., 54/15, 38/16, 27/17, 23/20, 91/20, 95/21, 186/21, 105/22 – ZZNŠPP, 16/23 in 107/24; v nadaljnjem besedilu: KZ-1</w:t>
      </w:r>
      <w:r w:rsidRPr="00364221">
        <w:rPr>
          <w:rFonts w:ascii="Tahoma" w:eastAsia="Times New Roman" w:hAnsi="Tahoma" w:cs="Tahoma"/>
          <w:bCs/>
          <w:lang w:eastAsia="sl-SI"/>
        </w:rPr>
        <w:t>)</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5B721D19" w14:textId="77777777" w:rsidR="00B57D5F" w:rsidRPr="001214A7" w:rsidRDefault="00B57D5F" w:rsidP="00B57D5F">
      <w:pPr>
        <w:keepNext/>
        <w:keepLines/>
        <w:spacing w:after="0" w:line="240" w:lineRule="auto"/>
        <w:jc w:val="both"/>
        <w:rPr>
          <w:rFonts w:ascii="Tahoma" w:eastAsia="Times New Roman" w:hAnsi="Tahoma" w:cs="Tahoma"/>
          <w:b/>
          <w:bCs/>
          <w:lang w:eastAsia="sl-SI"/>
        </w:rPr>
      </w:pPr>
    </w:p>
    <w:p w14:paraId="43D32777" w14:textId="77777777" w:rsidR="00B57D5F" w:rsidRPr="001214A7" w:rsidRDefault="00B57D5F" w:rsidP="00B57D5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169DE2D7"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42140714"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15607438" w14:textId="77777777" w:rsidR="00B57D5F" w:rsidRPr="001214A7" w:rsidRDefault="00B57D5F" w:rsidP="00B57D5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305735AD"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lastRenderedPageBreak/>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1CB30391" w14:textId="77777777" w:rsidR="00B57D5F" w:rsidRPr="001214A7" w:rsidRDefault="00B57D5F" w:rsidP="00B57D5F">
      <w:pPr>
        <w:keepNext/>
        <w:keepLines/>
        <w:numPr>
          <w:ilvl w:val="0"/>
          <w:numId w:val="23"/>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1A9CA3BA" w14:textId="77777777" w:rsidR="00B57D5F" w:rsidRDefault="00B57D5F" w:rsidP="00B57D5F">
      <w:pPr>
        <w:keepNext/>
        <w:keepLines/>
        <w:numPr>
          <w:ilvl w:val="0"/>
          <w:numId w:val="23"/>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641C614" w14:textId="77777777" w:rsidR="00B57D5F" w:rsidRPr="001214A7" w:rsidRDefault="00B57D5F" w:rsidP="00B57D5F">
      <w:pPr>
        <w:keepNext/>
        <w:keepLines/>
        <w:spacing w:after="0" w:line="240" w:lineRule="auto"/>
        <w:ind w:left="284"/>
        <w:jc w:val="both"/>
        <w:rPr>
          <w:rFonts w:ascii="Tahoma" w:eastAsia="Times New Roman" w:hAnsi="Tahoma" w:cs="Tahoma"/>
          <w:bCs/>
          <w:lang w:eastAsia="sl-SI"/>
        </w:rPr>
      </w:pPr>
    </w:p>
    <w:p w14:paraId="2458A6E3" w14:textId="77777777" w:rsidR="00B57D5F" w:rsidRDefault="00B57D5F" w:rsidP="00B57D5F">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78072016" w14:textId="77777777" w:rsidR="00B57D5F" w:rsidRDefault="00B57D5F" w:rsidP="00B57D5F">
      <w:pPr>
        <w:keepNext/>
        <w:keepLines/>
        <w:spacing w:after="0" w:line="240" w:lineRule="auto"/>
        <w:jc w:val="both"/>
        <w:rPr>
          <w:rFonts w:ascii="Tahoma" w:eastAsia="Times New Roman" w:hAnsi="Tahoma" w:cs="Tahoma"/>
          <w:b/>
          <w:bCs/>
          <w:lang w:eastAsia="sl-SI"/>
        </w:rPr>
      </w:pPr>
    </w:p>
    <w:p w14:paraId="4466F317" w14:textId="77777777" w:rsidR="00B57D5F" w:rsidRPr="00C75E50" w:rsidRDefault="00B57D5F" w:rsidP="00B57D5F">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3C888003" w14:textId="77777777" w:rsidR="00B57D5F" w:rsidRPr="002E464D" w:rsidRDefault="00B57D5F" w:rsidP="00B57D5F">
      <w:pPr>
        <w:keepNext/>
        <w:keepLines/>
        <w:numPr>
          <w:ilvl w:val="0"/>
          <w:numId w:val="23"/>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5BA3D7F1" w14:textId="77777777" w:rsidR="00B57D5F" w:rsidRPr="002E464D" w:rsidRDefault="00B57D5F" w:rsidP="00B57D5F">
      <w:pPr>
        <w:keepNext/>
        <w:keepLines/>
        <w:numPr>
          <w:ilvl w:val="0"/>
          <w:numId w:val="23"/>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37A0251F" w14:textId="77777777" w:rsidR="00B57D5F" w:rsidRPr="00C75E50" w:rsidRDefault="00B57D5F" w:rsidP="00B57D5F">
      <w:pPr>
        <w:keepNext/>
        <w:keepLines/>
        <w:numPr>
          <w:ilvl w:val="0"/>
          <w:numId w:val="23"/>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15BCF7AC" w14:textId="77777777" w:rsidR="00B57D5F" w:rsidRDefault="00B57D5F" w:rsidP="00B57D5F">
      <w:pPr>
        <w:keepNext/>
        <w:keepLines/>
        <w:spacing w:after="0" w:line="240" w:lineRule="auto"/>
        <w:jc w:val="both"/>
      </w:pPr>
    </w:p>
    <w:p w14:paraId="0D763A0F" w14:textId="77777777" w:rsidR="00B57D5F" w:rsidRPr="00F36B17" w:rsidRDefault="00B57D5F" w:rsidP="00B57D5F">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0B9E0A40" w14:textId="77777777" w:rsidR="00B57D5F" w:rsidRPr="00F36B17" w:rsidRDefault="00B57D5F" w:rsidP="00B57D5F">
      <w:pPr>
        <w:keepNext/>
        <w:keepLines/>
        <w:spacing w:after="0" w:line="240" w:lineRule="auto"/>
        <w:jc w:val="both"/>
        <w:rPr>
          <w:rFonts w:ascii="Tahoma" w:eastAsia="Times New Roman" w:hAnsi="Tahoma" w:cs="Tahoma"/>
          <w:bCs/>
          <w:i/>
          <w:sz w:val="20"/>
          <w:szCs w:val="20"/>
          <w:lang w:eastAsia="sl-SI"/>
        </w:rPr>
      </w:pPr>
    </w:p>
    <w:p w14:paraId="48FBE096" w14:textId="77777777" w:rsidR="00B57D5F" w:rsidRPr="00F36B17" w:rsidRDefault="00B57D5F" w:rsidP="00B57D5F">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01E3C232" w14:textId="77777777" w:rsidR="00B57D5F" w:rsidRPr="00F36B17" w:rsidRDefault="00B57D5F" w:rsidP="00B57D5F">
      <w:pPr>
        <w:keepNext/>
        <w:keepLines/>
        <w:spacing w:after="0" w:line="240" w:lineRule="auto"/>
        <w:jc w:val="both"/>
        <w:rPr>
          <w:rFonts w:ascii="Tahoma" w:eastAsia="Times New Roman" w:hAnsi="Tahoma" w:cs="Tahoma"/>
          <w:bCs/>
          <w:i/>
          <w:sz w:val="20"/>
          <w:szCs w:val="20"/>
          <w:lang w:eastAsia="sl-SI"/>
        </w:rPr>
      </w:pPr>
    </w:p>
    <w:p w14:paraId="199DBAA1" w14:textId="77777777" w:rsidR="00B57D5F" w:rsidRPr="00F36B17" w:rsidRDefault="00B57D5F" w:rsidP="00B57D5F">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530D6A63" w14:textId="77777777" w:rsidR="00B57D5F" w:rsidRPr="00F36B17" w:rsidRDefault="00B57D5F" w:rsidP="00B57D5F">
      <w:pPr>
        <w:keepNext/>
        <w:keepLines/>
        <w:spacing w:after="0" w:line="240" w:lineRule="auto"/>
        <w:jc w:val="both"/>
        <w:rPr>
          <w:rFonts w:ascii="Tahoma" w:eastAsia="Times New Roman" w:hAnsi="Tahoma" w:cs="Tahoma"/>
          <w:bCs/>
          <w:i/>
          <w:sz w:val="20"/>
          <w:szCs w:val="20"/>
          <w:lang w:eastAsia="sl-SI"/>
        </w:rPr>
      </w:pPr>
    </w:p>
    <w:p w14:paraId="4396D6A7" w14:textId="77777777" w:rsidR="00B57D5F" w:rsidRDefault="00B57D5F" w:rsidP="00B57D5F">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0CB5A9D3" w14:textId="77777777" w:rsidR="00B57D5F" w:rsidRDefault="00B57D5F" w:rsidP="00B57D5F">
      <w:pPr>
        <w:keepNext/>
        <w:keepLines/>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3040BF5F" w14:textId="77777777" w:rsidR="00B57D5F" w:rsidRPr="00F36B17" w:rsidRDefault="00B57D5F" w:rsidP="00B57D5F">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3EFA706F" w14:textId="77777777" w:rsidR="00B57D5F" w:rsidRPr="00F36B17" w:rsidRDefault="00B57D5F" w:rsidP="00B57D5F">
      <w:pPr>
        <w:keepNext/>
        <w:keepLines/>
        <w:spacing w:after="0" w:line="240" w:lineRule="auto"/>
        <w:jc w:val="both"/>
        <w:rPr>
          <w:rFonts w:ascii="Tahoma" w:eastAsia="Times New Roman" w:hAnsi="Tahoma" w:cs="Tahoma"/>
          <w:i/>
          <w:sz w:val="20"/>
          <w:szCs w:val="20"/>
          <w:lang w:eastAsia="sl-SI"/>
        </w:rPr>
      </w:pPr>
    </w:p>
    <w:p w14:paraId="28B832C2" w14:textId="77777777" w:rsidR="00B57D5F" w:rsidRPr="00F36B17" w:rsidRDefault="00B57D5F" w:rsidP="00B57D5F">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3D800D8D" w14:textId="77777777" w:rsidR="00B57D5F" w:rsidRPr="00F36B17" w:rsidRDefault="00B57D5F" w:rsidP="00B57D5F">
      <w:pPr>
        <w:keepNext/>
        <w:keepLines/>
        <w:spacing w:after="0" w:line="240" w:lineRule="auto"/>
        <w:jc w:val="both"/>
        <w:rPr>
          <w:rFonts w:ascii="Tahoma" w:eastAsia="Times New Roman" w:hAnsi="Tahoma" w:cs="Tahoma"/>
          <w:i/>
          <w:sz w:val="20"/>
          <w:szCs w:val="20"/>
          <w:lang w:eastAsia="sl-SI"/>
        </w:rPr>
      </w:pPr>
    </w:p>
    <w:p w14:paraId="7494A23A" w14:textId="77777777" w:rsidR="00B57D5F" w:rsidRPr="00E041E5" w:rsidRDefault="00B57D5F" w:rsidP="00B57D5F">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lastRenderedPageBreak/>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05207A45" w14:textId="77777777" w:rsidR="00B57D5F" w:rsidRDefault="00B57D5F" w:rsidP="00B57D5F">
      <w:pPr>
        <w:keepNext/>
        <w:keepLines/>
        <w:spacing w:after="0" w:line="240" w:lineRule="auto"/>
        <w:jc w:val="both"/>
        <w:rPr>
          <w:rFonts w:ascii="Tahoma" w:eastAsia="Times New Roman" w:hAnsi="Tahoma" w:cs="Tahoma"/>
          <w:b/>
          <w:bCs/>
          <w:lang w:eastAsia="sl-SI"/>
        </w:rPr>
      </w:pPr>
    </w:p>
    <w:p w14:paraId="49FF4B75"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61FEAFA7" w14:textId="77777777" w:rsidR="00B57D5F" w:rsidRPr="001214A7" w:rsidRDefault="00B57D5F" w:rsidP="00B57D5F">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02A585F2" w14:textId="77777777" w:rsidR="00B57D5F" w:rsidRPr="001214A7" w:rsidRDefault="00B57D5F" w:rsidP="00B57D5F">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23103416" w14:textId="77777777" w:rsidR="00B57D5F" w:rsidRPr="001214A7" w:rsidRDefault="00B57D5F" w:rsidP="00B57D5F">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3FAAF90D" w14:textId="77777777" w:rsidR="00B57D5F" w:rsidRPr="001214A7" w:rsidRDefault="00B57D5F" w:rsidP="00B57D5F">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1D213606" w14:textId="77777777" w:rsidR="00B57D5F" w:rsidRPr="001214A7" w:rsidRDefault="00B57D5F" w:rsidP="00B57D5F">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1E2256E7" w14:textId="77777777" w:rsidR="00B57D5F" w:rsidRPr="001214A7" w:rsidRDefault="00B57D5F" w:rsidP="00B57D5F">
      <w:pPr>
        <w:keepNext/>
        <w:keepLines/>
        <w:spacing w:after="0" w:line="240" w:lineRule="auto"/>
        <w:jc w:val="both"/>
        <w:rPr>
          <w:rFonts w:ascii="Tahoma" w:eastAsia="Times New Roman" w:hAnsi="Tahoma" w:cs="Tahoma"/>
          <w:bCs/>
          <w:lang w:eastAsia="sl-SI"/>
        </w:rPr>
      </w:pPr>
    </w:p>
    <w:p w14:paraId="266CA3C7"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30D3C430" w14:textId="77777777" w:rsidR="00B57D5F" w:rsidRPr="001214A7" w:rsidRDefault="00B57D5F" w:rsidP="00B57D5F">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471A366F" w14:textId="77777777" w:rsidR="00B57D5F" w:rsidRPr="001214A7" w:rsidRDefault="00B57D5F" w:rsidP="00B57D5F">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53A727B9" w14:textId="77777777" w:rsidR="00B57D5F" w:rsidRDefault="00B57D5F" w:rsidP="00B57D5F">
      <w:pPr>
        <w:keepNext/>
        <w:keepLines/>
        <w:spacing w:after="0" w:line="240" w:lineRule="auto"/>
        <w:jc w:val="both"/>
        <w:rPr>
          <w:rFonts w:ascii="Tahoma" w:eastAsia="Times New Roman" w:hAnsi="Tahoma" w:cs="Tahoma"/>
          <w:bCs/>
          <w:lang w:eastAsia="sl-SI"/>
        </w:rPr>
      </w:pPr>
    </w:p>
    <w:p w14:paraId="4EABD785" w14:textId="77777777" w:rsidR="00B57D5F" w:rsidRPr="001214A7" w:rsidRDefault="00B57D5F" w:rsidP="00B57D5F">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3177F810" w14:textId="77777777" w:rsidR="00B57D5F" w:rsidRDefault="00B57D5F" w:rsidP="00B57D5F">
      <w:pPr>
        <w:keepNext/>
        <w:keepLines/>
        <w:spacing w:after="0" w:line="240" w:lineRule="auto"/>
        <w:jc w:val="both"/>
        <w:rPr>
          <w:rFonts w:ascii="Tahoma" w:eastAsia="Times New Roman" w:hAnsi="Tahoma" w:cs="Tahoma"/>
          <w:bCs/>
          <w:lang w:eastAsia="sl-SI"/>
        </w:rPr>
      </w:pPr>
    </w:p>
    <w:p w14:paraId="6274431F" w14:textId="77777777" w:rsidR="00B57D5F" w:rsidRPr="00E041E5" w:rsidRDefault="00B57D5F" w:rsidP="00B57D5F">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213FD6C7" w14:textId="77777777" w:rsidR="00B57D5F" w:rsidRPr="00E041E5" w:rsidRDefault="00B57D5F" w:rsidP="00B57D5F">
      <w:pPr>
        <w:keepNext/>
        <w:keepLines/>
        <w:spacing w:after="0" w:line="240" w:lineRule="auto"/>
        <w:jc w:val="both"/>
        <w:rPr>
          <w:rFonts w:ascii="Tahoma" w:eastAsia="Times New Roman" w:hAnsi="Tahoma" w:cs="Tahoma"/>
          <w:bCs/>
          <w:lang w:eastAsia="sl-SI"/>
        </w:rPr>
      </w:pPr>
    </w:p>
    <w:p w14:paraId="291F53F4" w14:textId="77777777" w:rsidR="00B57D5F" w:rsidRPr="00E041E5" w:rsidRDefault="00B57D5F" w:rsidP="00B57D5F">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31E4924E" w14:textId="77777777" w:rsidR="00B57D5F" w:rsidRPr="00345723" w:rsidRDefault="00B57D5F" w:rsidP="00B57D5F">
      <w:pPr>
        <w:keepNext/>
        <w:keepLines/>
        <w:widowControl w:val="0"/>
        <w:spacing w:after="0" w:line="240" w:lineRule="auto"/>
        <w:jc w:val="both"/>
        <w:rPr>
          <w:rFonts w:ascii="Tahoma" w:hAnsi="Tahoma" w:cs="Tahoma"/>
        </w:rPr>
      </w:pPr>
    </w:p>
    <w:p w14:paraId="28CD8BEF" w14:textId="77777777" w:rsidR="00B57D5F" w:rsidRPr="00345723" w:rsidRDefault="00B57D5F" w:rsidP="00B57D5F">
      <w:pPr>
        <w:keepNext/>
        <w:keepLines/>
        <w:widowControl w:val="0"/>
        <w:numPr>
          <w:ilvl w:val="1"/>
          <w:numId w:val="2"/>
        </w:numPr>
        <w:spacing w:after="0" w:line="240" w:lineRule="auto"/>
        <w:jc w:val="both"/>
        <w:rPr>
          <w:rFonts w:ascii="Tahoma" w:hAnsi="Tahoma" w:cs="Tahoma"/>
          <w:b/>
        </w:rPr>
      </w:pPr>
      <w:r w:rsidRPr="00345723">
        <w:rPr>
          <w:rFonts w:ascii="Tahoma" w:hAnsi="Tahoma" w:cs="Tahoma"/>
          <w:b/>
        </w:rPr>
        <w:t>Pogoji za sodelovanje</w:t>
      </w:r>
    </w:p>
    <w:p w14:paraId="707E223E" w14:textId="77777777" w:rsidR="00B57D5F" w:rsidRPr="00345723" w:rsidRDefault="00B57D5F" w:rsidP="00B57D5F">
      <w:pPr>
        <w:keepNext/>
        <w:keepLines/>
        <w:widowControl w:val="0"/>
        <w:spacing w:after="0" w:line="240" w:lineRule="auto"/>
        <w:jc w:val="both"/>
        <w:rPr>
          <w:rFonts w:ascii="Tahoma" w:hAnsi="Tahoma" w:cs="Tahoma"/>
          <w:b/>
        </w:rPr>
      </w:pPr>
    </w:p>
    <w:p w14:paraId="31F49D3C" w14:textId="77777777" w:rsidR="00B57D5F" w:rsidRPr="00345723" w:rsidRDefault="00B57D5F" w:rsidP="00B57D5F">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1040D241" w14:textId="77777777" w:rsidR="00B57D5F" w:rsidRPr="00345723" w:rsidRDefault="00B57D5F" w:rsidP="00B57D5F">
      <w:pPr>
        <w:keepNext/>
        <w:keepLines/>
        <w:widowControl w:val="0"/>
        <w:spacing w:after="0" w:line="240" w:lineRule="auto"/>
        <w:jc w:val="both"/>
        <w:rPr>
          <w:rFonts w:ascii="Tahoma" w:hAnsi="Tahoma" w:cs="Tahoma"/>
          <w:b/>
        </w:rPr>
      </w:pPr>
    </w:p>
    <w:p w14:paraId="21CEB7B8" w14:textId="77777777" w:rsidR="00B57D5F" w:rsidRPr="00345723" w:rsidRDefault="00B57D5F" w:rsidP="00B57D5F">
      <w:pPr>
        <w:keepNext/>
        <w:keepLines/>
        <w:widowControl w:val="0"/>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126AD8DA" w14:textId="77777777" w:rsidR="00B57D5F" w:rsidRPr="00345723" w:rsidRDefault="00B57D5F" w:rsidP="00B57D5F">
      <w:pPr>
        <w:keepNext/>
        <w:keepLines/>
        <w:widowControl w:val="0"/>
        <w:spacing w:after="0" w:line="240" w:lineRule="auto"/>
        <w:jc w:val="both"/>
        <w:rPr>
          <w:rFonts w:ascii="Tahoma" w:hAnsi="Tahoma" w:cs="Tahoma"/>
        </w:rPr>
      </w:pPr>
    </w:p>
    <w:p w14:paraId="280DCFDB" w14:textId="77777777" w:rsidR="00B57D5F" w:rsidRPr="00345723" w:rsidRDefault="00B57D5F" w:rsidP="00B57D5F">
      <w:pPr>
        <w:keepNext/>
        <w:keepLines/>
        <w:widowControl w:val="0"/>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34EBC1ED" w14:textId="77777777" w:rsidR="00B57D5F" w:rsidRPr="00345723" w:rsidRDefault="00B57D5F" w:rsidP="00B57D5F">
      <w:pPr>
        <w:keepNext/>
        <w:keepLines/>
        <w:widowControl w:val="0"/>
        <w:spacing w:after="0" w:line="240" w:lineRule="auto"/>
        <w:jc w:val="both"/>
        <w:rPr>
          <w:rFonts w:ascii="Tahoma" w:hAnsi="Tahoma" w:cs="Tahoma"/>
        </w:rPr>
      </w:pPr>
      <w:r w:rsidRPr="00345723" w:rsidDel="00702B79">
        <w:rPr>
          <w:rFonts w:ascii="Tahoma" w:hAnsi="Tahoma" w:cs="Tahoma"/>
        </w:rPr>
        <w:t xml:space="preserve"> </w:t>
      </w:r>
    </w:p>
    <w:p w14:paraId="537B71DF" w14:textId="77777777" w:rsidR="00B57D5F" w:rsidRPr="00345723" w:rsidRDefault="00B57D5F" w:rsidP="00B57D5F">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1CC4A82" w14:textId="77777777" w:rsidR="00B57D5F" w:rsidRPr="00345723" w:rsidRDefault="00B57D5F" w:rsidP="00B57D5F">
      <w:pPr>
        <w:keepNext/>
        <w:keepLines/>
        <w:widowControl w:val="0"/>
        <w:spacing w:after="0" w:line="240" w:lineRule="auto"/>
        <w:jc w:val="both"/>
        <w:rPr>
          <w:rFonts w:ascii="Tahoma" w:hAnsi="Tahoma" w:cs="Tahoma"/>
        </w:rPr>
      </w:pPr>
    </w:p>
    <w:p w14:paraId="5553368A" w14:textId="77777777" w:rsidR="00B57D5F" w:rsidRPr="00345723" w:rsidRDefault="00B57D5F" w:rsidP="00B57D5F">
      <w:pPr>
        <w:keepNext/>
        <w:keepLines/>
        <w:widowControl w:val="0"/>
        <w:spacing w:after="0" w:line="240" w:lineRule="auto"/>
        <w:jc w:val="both"/>
        <w:rPr>
          <w:rFonts w:ascii="Tahoma" w:hAnsi="Tahoma" w:cs="Tahoma"/>
          <w:b/>
        </w:rPr>
      </w:pPr>
      <w:r w:rsidRPr="00345723">
        <w:rPr>
          <w:rFonts w:ascii="Tahoma" w:hAnsi="Tahoma" w:cs="Tahoma"/>
          <w:b/>
        </w:rPr>
        <w:t>DOKAZILA:</w:t>
      </w:r>
    </w:p>
    <w:p w14:paraId="746039C0" w14:textId="77777777" w:rsidR="00B57D5F" w:rsidRPr="00345723" w:rsidRDefault="00B57D5F" w:rsidP="00B57D5F">
      <w:pPr>
        <w:keepNext/>
        <w:keepLines/>
        <w:widowControl w:val="0"/>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2A9470FD" w14:textId="77777777" w:rsidR="00B57D5F" w:rsidRPr="00345723" w:rsidRDefault="00B57D5F" w:rsidP="00B57D5F">
      <w:pPr>
        <w:keepNext/>
        <w:keepLines/>
        <w:widowControl w:val="0"/>
        <w:spacing w:after="0" w:line="240" w:lineRule="auto"/>
        <w:jc w:val="both"/>
        <w:rPr>
          <w:rFonts w:ascii="Tahoma" w:hAnsi="Tahoma" w:cs="Tahoma"/>
        </w:rPr>
      </w:pPr>
    </w:p>
    <w:p w14:paraId="1BBF65AA" w14:textId="77777777" w:rsidR="00B57D5F" w:rsidRPr="00345723" w:rsidRDefault="00B57D5F" w:rsidP="00B57D5F">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Ekonomski in finančni položaj</w:t>
      </w:r>
    </w:p>
    <w:p w14:paraId="18ABF6BD" w14:textId="77777777" w:rsidR="00B57D5F" w:rsidRPr="00345723" w:rsidRDefault="00B57D5F" w:rsidP="00B57D5F">
      <w:pPr>
        <w:keepNext/>
        <w:keepLines/>
        <w:widowControl w:val="0"/>
        <w:spacing w:after="0" w:line="240" w:lineRule="auto"/>
        <w:jc w:val="both"/>
        <w:rPr>
          <w:rFonts w:ascii="Tahoma" w:hAnsi="Tahoma" w:cs="Tahoma"/>
        </w:rPr>
      </w:pPr>
    </w:p>
    <w:p w14:paraId="18256B2F" w14:textId="77777777" w:rsidR="00B57D5F" w:rsidRPr="00345723" w:rsidRDefault="00B57D5F" w:rsidP="00B57D5F">
      <w:pPr>
        <w:keepNext/>
        <w:keepLines/>
        <w:widowControl w:val="0"/>
        <w:spacing w:after="0" w:line="240" w:lineRule="auto"/>
        <w:jc w:val="both"/>
        <w:rPr>
          <w:rFonts w:ascii="Tahoma" w:hAnsi="Tahoma" w:cs="Tahoma"/>
        </w:rPr>
      </w:pPr>
      <w:r w:rsidRPr="00345723">
        <w:rPr>
          <w:rFonts w:ascii="Tahoma" w:hAnsi="Tahoma" w:cs="Tahoma"/>
        </w:rPr>
        <w:t>Gospodarski subjekt mora biti ekonomsko in finančno sposoben izvesti predmet javnega naročila.</w:t>
      </w:r>
    </w:p>
    <w:p w14:paraId="6E8D983A" w14:textId="77777777" w:rsidR="00B57D5F" w:rsidRPr="00345723" w:rsidRDefault="00B57D5F" w:rsidP="00B57D5F">
      <w:pPr>
        <w:keepNext/>
        <w:keepLines/>
        <w:widowControl w:val="0"/>
        <w:spacing w:after="0" w:line="240" w:lineRule="auto"/>
        <w:jc w:val="both"/>
        <w:rPr>
          <w:rFonts w:ascii="Tahoma" w:hAnsi="Tahoma" w:cs="Tahoma"/>
        </w:rPr>
      </w:pPr>
    </w:p>
    <w:p w14:paraId="4915E514" w14:textId="77777777" w:rsidR="00B57D5F" w:rsidRPr="00345723" w:rsidRDefault="00B57D5F" w:rsidP="00B57D5F">
      <w:pPr>
        <w:keepNext/>
        <w:keepLines/>
        <w:widowControl w:val="0"/>
        <w:spacing w:after="0" w:line="240" w:lineRule="auto"/>
        <w:jc w:val="both"/>
        <w:rPr>
          <w:rFonts w:ascii="Tahoma" w:hAnsi="Tahoma" w:cs="Tahoma"/>
        </w:rPr>
      </w:pPr>
      <w:r w:rsidRPr="00345723">
        <w:rPr>
          <w:rFonts w:ascii="Tahoma" w:hAnsi="Tahoma" w:cs="Tahoma"/>
        </w:rPr>
        <w:lastRenderedPageBreak/>
        <w:t xml:space="preserve">Gospodarski subjekt na dan oddaje ponudbe ne sme imeti blokiranega poslovnega računa pri katerikoli banki, ki vodi njegov transakcijski račun. </w:t>
      </w:r>
    </w:p>
    <w:p w14:paraId="6801FB6B" w14:textId="77777777" w:rsidR="00B57D5F" w:rsidRPr="00345723" w:rsidRDefault="00B57D5F" w:rsidP="00B57D5F">
      <w:pPr>
        <w:keepNext/>
        <w:keepLines/>
        <w:widowControl w:val="0"/>
        <w:spacing w:after="0" w:line="240" w:lineRule="auto"/>
        <w:jc w:val="both"/>
        <w:rPr>
          <w:rFonts w:ascii="Tahoma" w:hAnsi="Tahoma" w:cs="Tahoma"/>
        </w:rPr>
      </w:pPr>
    </w:p>
    <w:p w14:paraId="2F1718D4" w14:textId="77777777" w:rsidR="00B57D5F" w:rsidRPr="00345723" w:rsidRDefault="00B57D5F" w:rsidP="00B57D5F">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24205881" w14:textId="77777777" w:rsidR="00B57D5F" w:rsidRPr="00345723" w:rsidRDefault="00B57D5F" w:rsidP="00B57D5F">
      <w:pPr>
        <w:keepNext/>
        <w:keepLines/>
        <w:widowControl w:val="0"/>
        <w:spacing w:after="0" w:line="240" w:lineRule="auto"/>
        <w:jc w:val="both"/>
        <w:rPr>
          <w:rFonts w:ascii="Tahoma" w:hAnsi="Tahoma" w:cs="Tahoma"/>
        </w:rPr>
      </w:pPr>
    </w:p>
    <w:p w14:paraId="07F01E64" w14:textId="77777777" w:rsidR="00B57D5F" w:rsidRPr="00345723" w:rsidRDefault="00B57D5F" w:rsidP="00B57D5F">
      <w:pPr>
        <w:keepNext/>
        <w:keepLines/>
        <w:widowControl w:val="0"/>
        <w:spacing w:after="0" w:line="240" w:lineRule="auto"/>
        <w:jc w:val="both"/>
        <w:rPr>
          <w:rFonts w:ascii="Tahoma" w:hAnsi="Tahoma" w:cs="Tahoma"/>
          <w:b/>
        </w:rPr>
      </w:pPr>
      <w:r w:rsidRPr="00345723">
        <w:rPr>
          <w:rFonts w:ascii="Tahoma" w:hAnsi="Tahoma" w:cs="Tahoma"/>
          <w:b/>
        </w:rPr>
        <w:t>DOKAZILA:</w:t>
      </w:r>
    </w:p>
    <w:p w14:paraId="21CA876B" w14:textId="77777777" w:rsidR="00B57D5F" w:rsidRPr="00345723" w:rsidRDefault="00B57D5F" w:rsidP="00B57D5F">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57D91A57" w14:textId="77777777" w:rsidR="00B72E28" w:rsidRPr="00712BC8" w:rsidRDefault="00B72E28" w:rsidP="00647031">
      <w:pPr>
        <w:keepNext/>
        <w:keepLines/>
        <w:spacing w:after="0" w:line="240" w:lineRule="auto"/>
        <w:jc w:val="both"/>
        <w:rPr>
          <w:rFonts w:ascii="Tahoma" w:eastAsia="Times New Roman" w:hAnsi="Tahoma" w:cs="Tahoma"/>
          <w:lang w:eastAsia="sl-SI"/>
        </w:rPr>
      </w:pPr>
    </w:p>
    <w:p w14:paraId="3ED453CC" w14:textId="49BF5EFF" w:rsidR="00B72E28" w:rsidRPr="00990341" w:rsidRDefault="00B72E28" w:rsidP="00647031">
      <w:pPr>
        <w:keepNext/>
        <w:keepLines/>
        <w:numPr>
          <w:ilvl w:val="2"/>
          <w:numId w:val="2"/>
        </w:numPr>
        <w:spacing w:after="0" w:line="240" w:lineRule="auto"/>
        <w:jc w:val="both"/>
        <w:rPr>
          <w:rFonts w:ascii="Tahoma" w:eastAsia="Times New Roman" w:hAnsi="Tahoma" w:cs="Tahoma"/>
          <w:b/>
          <w:lang w:eastAsia="sl-SI"/>
        </w:rPr>
      </w:pPr>
      <w:r w:rsidRPr="00990341">
        <w:rPr>
          <w:rFonts w:ascii="Tahoma" w:eastAsia="Times New Roman" w:hAnsi="Tahoma" w:cs="Tahoma"/>
          <w:b/>
          <w:lang w:eastAsia="sl-SI"/>
        </w:rPr>
        <w:t>Tehnična sposobnost</w:t>
      </w:r>
    </w:p>
    <w:p w14:paraId="729F8AEE" w14:textId="77777777" w:rsidR="00B72E28" w:rsidRPr="00712BC8" w:rsidRDefault="00B72E28" w:rsidP="00647031">
      <w:pPr>
        <w:keepNext/>
        <w:keepLines/>
        <w:spacing w:after="0" w:line="240" w:lineRule="auto"/>
        <w:jc w:val="both"/>
        <w:rPr>
          <w:rFonts w:ascii="Tahoma" w:eastAsia="Times New Roman" w:hAnsi="Tahoma" w:cs="Tahoma"/>
          <w:b/>
          <w:lang w:eastAsia="sl-SI"/>
        </w:rPr>
      </w:pPr>
    </w:p>
    <w:p w14:paraId="0EFAF94B" w14:textId="77777777" w:rsidR="004C2609" w:rsidRPr="00CB72D7" w:rsidRDefault="004C2609" w:rsidP="004C2609">
      <w:pPr>
        <w:keepNext/>
        <w:keepLines/>
        <w:spacing w:after="0" w:line="240" w:lineRule="auto"/>
        <w:jc w:val="both"/>
        <w:rPr>
          <w:rFonts w:ascii="Tahoma" w:eastAsia="Times New Roman" w:hAnsi="Tahoma" w:cs="Tahoma"/>
          <w:lang w:eastAsia="sl-SI"/>
        </w:rPr>
      </w:pPr>
      <w:r w:rsidRPr="00F65BDD">
        <w:rPr>
          <w:rFonts w:ascii="Tahoma" w:eastAsia="@Arial Unicode MS" w:hAnsi="Tahoma" w:cs="Tahoma"/>
        </w:rPr>
        <w:t xml:space="preserve">Upoštevale se bodo samo reference, katerih izvedba dobave </w:t>
      </w:r>
      <w:r>
        <w:rPr>
          <w:rFonts w:ascii="Tahoma" w:eastAsia="@Arial Unicode MS" w:hAnsi="Tahoma" w:cs="Tahoma"/>
        </w:rPr>
        <w:t xml:space="preserve">blaga navedenega v posameznem sklopu </w:t>
      </w:r>
      <w:r w:rsidRPr="00F65BDD">
        <w:rPr>
          <w:rFonts w:ascii="Tahoma" w:eastAsia="@Arial Unicode MS" w:hAnsi="Tahoma" w:cs="Tahoma"/>
        </w:rPr>
        <w:t>je uspešno zaključena</w:t>
      </w:r>
      <w:r w:rsidRPr="00CB72D7">
        <w:rPr>
          <w:rFonts w:ascii="Tahoma" w:eastAsia="Times New Roman" w:hAnsi="Tahoma" w:cs="Tahoma"/>
          <w:lang w:eastAsia="sl-SI"/>
        </w:rPr>
        <w:t>.</w:t>
      </w:r>
    </w:p>
    <w:p w14:paraId="4D3A7575" w14:textId="77777777" w:rsidR="004C2609" w:rsidRPr="00050313" w:rsidRDefault="004C2609" w:rsidP="004C2609">
      <w:pPr>
        <w:keepNext/>
        <w:keepLines/>
        <w:spacing w:after="0" w:line="240" w:lineRule="auto"/>
        <w:jc w:val="both"/>
        <w:rPr>
          <w:rFonts w:ascii="Tahoma" w:eastAsia="Times New Roman" w:hAnsi="Tahoma" w:cs="Tahoma"/>
          <w:lang w:eastAsia="sl-SI"/>
        </w:rPr>
      </w:pPr>
    </w:p>
    <w:p w14:paraId="56B8E0B8" w14:textId="77777777" w:rsidR="004C2609" w:rsidRPr="002B4724" w:rsidRDefault="004C2609" w:rsidP="004C2609">
      <w:pPr>
        <w:keepNext/>
        <w:keepLines/>
        <w:spacing w:after="0" w:line="240" w:lineRule="auto"/>
        <w:jc w:val="both"/>
        <w:rPr>
          <w:rFonts w:ascii="Tahoma" w:eastAsia="Times New Roman" w:hAnsi="Tahoma" w:cs="Tahoma"/>
          <w:szCs w:val="20"/>
          <w:lang w:eastAsia="sl-SI"/>
        </w:rPr>
      </w:pPr>
      <w:r w:rsidRPr="00174638">
        <w:rPr>
          <w:rFonts w:ascii="Tahoma" w:eastAsia="Times New Roman" w:hAnsi="Tahoma" w:cs="Tahoma"/>
          <w:lang w:eastAsia="sl-SI"/>
        </w:rPr>
        <w:t xml:space="preserve">Naročnik zahteva, da gospodarski subjekt </w:t>
      </w:r>
      <w:r w:rsidRPr="002B4724">
        <w:rPr>
          <w:rFonts w:ascii="Tahoma" w:eastAsia="Times New Roman" w:hAnsi="Tahoma" w:cs="Tahoma"/>
          <w:szCs w:val="20"/>
          <w:lang w:eastAsia="sl-SI"/>
        </w:rPr>
        <w:t>izka</w:t>
      </w:r>
      <w:r>
        <w:rPr>
          <w:rFonts w:ascii="Tahoma" w:eastAsia="Times New Roman" w:hAnsi="Tahoma" w:cs="Tahoma"/>
          <w:szCs w:val="20"/>
          <w:lang w:eastAsia="sl-SI"/>
        </w:rPr>
        <w:t>že</w:t>
      </w:r>
      <w:r w:rsidRPr="002B4724">
        <w:rPr>
          <w:rFonts w:ascii="Tahoma" w:eastAsia="Times New Roman" w:hAnsi="Tahoma" w:cs="Tahoma"/>
          <w:szCs w:val="20"/>
          <w:lang w:eastAsia="sl-SI"/>
        </w:rPr>
        <w:t xml:space="preserve">, da je v </w:t>
      </w:r>
      <w:r w:rsidRPr="00317388">
        <w:rPr>
          <w:rFonts w:ascii="Tahoma" w:eastAsia="Times New Roman" w:hAnsi="Tahoma" w:cs="Tahoma"/>
          <w:szCs w:val="20"/>
          <w:lang w:eastAsia="sl-SI"/>
        </w:rPr>
        <w:t>obdobju od 1. 1. 20</w:t>
      </w:r>
      <w:r>
        <w:rPr>
          <w:rFonts w:ascii="Tahoma" w:eastAsia="Times New Roman" w:hAnsi="Tahoma" w:cs="Tahoma"/>
          <w:szCs w:val="20"/>
          <w:lang w:eastAsia="sl-SI"/>
        </w:rPr>
        <w:t>21</w:t>
      </w:r>
      <w:r w:rsidRPr="00317388">
        <w:rPr>
          <w:rFonts w:ascii="Tahoma" w:eastAsia="Times New Roman" w:hAnsi="Tahoma" w:cs="Tahoma"/>
          <w:szCs w:val="20"/>
          <w:lang w:eastAsia="sl-SI"/>
        </w:rPr>
        <w:t xml:space="preserve"> do datuma oddaje ponudbe</w:t>
      </w:r>
      <w:r w:rsidRPr="002B4724">
        <w:rPr>
          <w:rFonts w:ascii="Tahoma" w:eastAsia="Times New Roman" w:hAnsi="Tahoma" w:cs="Tahoma"/>
          <w:szCs w:val="20"/>
          <w:lang w:eastAsia="sl-SI"/>
        </w:rPr>
        <w:t xml:space="preserve">, kvalitetno in v skladu s pogodbenimi določili, </w:t>
      </w:r>
      <w:r w:rsidRPr="00AA70F8">
        <w:rPr>
          <w:rFonts w:ascii="Tahoma" w:eastAsia="Times New Roman" w:hAnsi="Tahoma" w:cs="Tahoma"/>
          <w:b/>
          <w:szCs w:val="20"/>
          <w:lang w:eastAsia="sl-SI"/>
        </w:rPr>
        <w:t>za vsaj 3 (tri) različne naročnike</w:t>
      </w:r>
      <w:r w:rsidRPr="002B4724">
        <w:rPr>
          <w:rFonts w:ascii="Tahoma" w:eastAsia="Times New Roman" w:hAnsi="Tahoma" w:cs="Tahoma"/>
          <w:szCs w:val="20"/>
          <w:lang w:eastAsia="sl-SI"/>
        </w:rPr>
        <w:t xml:space="preserve">, dobavljal blago in material, </w:t>
      </w:r>
      <w:r w:rsidRPr="00E97E24">
        <w:rPr>
          <w:rFonts w:ascii="Tahoma" w:eastAsia="Times New Roman" w:hAnsi="Tahoma" w:cs="Tahoma"/>
          <w:lang w:eastAsia="sl-SI"/>
        </w:rPr>
        <w:t>enake kvalitete kot je predmet javnega naročila za posamezni sklop</w:t>
      </w:r>
      <w:r w:rsidRPr="002B4724">
        <w:rPr>
          <w:rFonts w:ascii="Tahoma" w:eastAsia="Times New Roman" w:hAnsi="Tahoma" w:cs="Tahoma"/>
          <w:szCs w:val="20"/>
          <w:lang w:eastAsia="sl-SI"/>
        </w:rPr>
        <w:t>. Skupna vrednost vseh dobav brez DDV ne sme biti nižja od vrednosti, ki je navedena v spodnji razpredelnici za posamezni sklop predmeta javnega naročila:</w:t>
      </w:r>
    </w:p>
    <w:p w14:paraId="0D91DD2C" w14:textId="77777777" w:rsidR="004C2609" w:rsidRPr="002B4724" w:rsidRDefault="004C2609" w:rsidP="004C2609">
      <w:pPr>
        <w:keepNext/>
        <w:keepLines/>
        <w:spacing w:after="0" w:line="240" w:lineRule="auto"/>
        <w:jc w:val="both"/>
        <w:rPr>
          <w:rFonts w:ascii="Tahoma" w:eastAsia="Times New Roman" w:hAnsi="Tahoma" w:cs="Tahoma"/>
          <w:szCs w:val="20"/>
          <w:lang w:eastAsia="sl-SI"/>
        </w:rPr>
      </w:pPr>
    </w:p>
    <w:tbl>
      <w:tblPr>
        <w:tblW w:w="910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40"/>
        <w:gridCol w:w="3260"/>
        <w:gridCol w:w="1701"/>
      </w:tblGrid>
      <w:tr w:rsidR="004C2609" w:rsidRPr="00AA70F8" w14:paraId="654FE7BF" w14:textId="77777777" w:rsidTr="005F01CA">
        <w:trPr>
          <w:tblHeader/>
        </w:trPr>
        <w:tc>
          <w:tcPr>
            <w:tcW w:w="4140" w:type="dxa"/>
            <w:tcMar>
              <w:top w:w="0" w:type="dxa"/>
              <w:left w:w="108" w:type="dxa"/>
              <w:bottom w:w="0" w:type="dxa"/>
              <w:right w:w="108" w:type="dxa"/>
            </w:tcMar>
            <w:hideMark/>
          </w:tcPr>
          <w:p w14:paraId="2FDE8ACC" w14:textId="77777777" w:rsidR="004C2609" w:rsidRPr="006D58EB" w:rsidRDefault="004C2609" w:rsidP="005F01CA">
            <w:pPr>
              <w:keepNext/>
              <w:keepLines/>
              <w:spacing w:after="0" w:line="240" w:lineRule="auto"/>
              <w:jc w:val="center"/>
              <w:rPr>
                <w:rFonts w:ascii="Tahoma" w:eastAsia="Times New Roman" w:hAnsi="Tahoma" w:cs="Tahoma"/>
                <w:szCs w:val="20"/>
                <w:lang w:eastAsia="sl-SI"/>
              </w:rPr>
            </w:pPr>
            <w:r w:rsidRPr="006D58EB">
              <w:rPr>
                <w:rFonts w:ascii="Tahoma" w:eastAsia="Times New Roman" w:hAnsi="Tahoma" w:cs="Tahoma"/>
                <w:szCs w:val="20"/>
                <w:lang w:eastAsia="sl-SI"/>
              </w:rPr>
              <w:t>SKLOP</w:t>
            </w:r>
          </w:p>
        </w:tc>
        <w:tc>
          <w:tcPr>
            <w:tcW w:w="3260" w:type="dxa"/>
            <w:tcMar>
              <w:top w:w="0" w:type="dxa"/>
              <w:left w:w="108" w:type="dxa"/>
              <w:bottom w:w="0" w:type="dxa"/>
              <w:right w:w="108" w:type="dxa"/>
            </w:tcMar>
            <w:hideMark/>
          </w:tcPr>
          <w:p w14:paraId="077F753A" w14:textId="77777777" w:rsidR="004C2609" w:rsidRPr="00AA70F8" w:rsidRDefault="004C2609" w:rsidP="005F01CA">
            <w:pPr>
              <w:keepNext/>
              <w:keepLines/>
              <w:spacing w:after="0" w:line="240" w:lineRule="auto"/>
              <w:jc w:val="center"/>
              <w:rPr>
                <w:rFonts w:ascii="Tahoma" w:eastAsia="Times New Roman" w:hAnsi="Tahoma" w:cs="Tahoma"/>
                <w:szCs w:val="20"/>
                <w:lang w:eastAsia="sl-SI"/>
              </w:rPr>
            </w:pPr>
            <w:r w:rsidRPr="00AA70F8">
              <w:rPr>
                <w:rFonts w:ascii="Tahoma" w:eastAsia="Times New Roman" w:hAnsi="Tahoma" w:cs="Tahoma"/>
                <w:szCs w:val="20"/>
                <w:lang w:eastAsia="sl-SI"/>
              </w:rPr>
              <w:t>Skupna vrednost vseh dobav (</w:t>
            </w:r>
            <w:r>
              <w:rPr>
                <w:rFonts w:ascii="Tahoma" w:eastAsia="Times New Roman" w:hAnsi="Tahoma" w:cs="Tahoma"/>
                <w:szCs w:val="20"/>
                <w:lang w:eastAsia="sl-SI"/>
              </w:rPr>
              <w:t xml:space="preserve">skupaj 3 </w:t>
            </w:r>
            <w:r w:rsidRPr="00AA70F8">
              <w:rPr>
                <w:rFonts w:ascii="Tahoma" w:eastAsia="Times New Roman" w:hAnsi="Tahoma" w:cs="Tahoma"/>
                <w:szCs w:val="20"/>
                <w:lang w:eastAsia="sl-SI"/>
              </w:rPr>
              <w:t>referenc</w:t>
            </w:r>
            <w:r>
              <w:rPr>
                <w:rFonts w:ascii="Tahoma" w:eastAsia="Times New Roman" w:hAnsi="Tahoma" w:cs="Tahoma"/>
                <w:szCs w:val="20"/>
                <w:lang w:eastAsia="sl-SI"/>
              </w:rPr>
              <w:t>e</w:t>
            </w:r>
            <w:r w:rsidRPr="00AA70F8">
              <w:rPr>
                <w:rFonts w:ascii="Tahoma" w:eastAsia="Times New Roman" w:hAnsi="Tahoma" w:cs="Tahoma"/>
                <w:szCs w:val="20"/>
                <w:lang w:eastAsia="sl-SI"/>
              </w:rPr>
              <w:t xml:space="preserve">) </w:t>
            </w:r>
          </w:p>
        </w:tc>
        <w:tc>
          <w:tcPr>
            <w:tcW w:w="1701" w:type="dxa"/>
          </w:tcPr>
          <w:p w14:paraId="3FC0DFA1" w14:textId="77777777" w:rsidR="004C2609" w:rsidRPr="00AA70F8" w:rsidRDefault="004C2609" w:rsidP="005F01CA">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Vrsta priloge</w:t>
            </w:r>
          </w:p>
        </w:tc>
      </w:tr>
      <w:tr w:rsidR="004C2609" w:rsidRPr="00AA70F8" w14:paraId="4326517B" w14:textId="77777777" w:rsidTr="005F01CA">
        <w:tc>
          <w:tcPr>
            <w:tcW w:w="4140" w:type="dxa"/>
            <w:tcMar>
              <w:top w:w="0" w:type="dxa"/>
              <w:left w:w="108" w:type="dxa"/>
              <w:bottom w:w="0" w:type="dxa"/>
              <w:right w:w="108" w:type="dxa"/>
            </w:tcMar>
          </w:tcPr>
          <w:p w14:paraId="5F9DD7B8" w14:textId="77777777" w:rsidR="004C2609" w:rsidRPr="006E04E6" w:rsidRDefault="004C2609" w:rsidP="005F01CA">
            <w:pPr>
              <w:keepNext/>
              <w:keepLines/>
              <w:spacing w:after="0" w:line="240" w:lineRule="auto"/>
              <w:ind w:left="58"/>
              <w:jc w:val="both"/>
              <w:rPr>
                <w:rFonts w:ascii="Tahoma" w:eastAsia="Times New Roman" w:hAnsi="Tahoma" w:cs="Tahoma"/>
              </w:rPr>
            </w:pPr>
            <w:r w:rsidRPr="00870137">
              <w:rPr>
                <w:rFonts w:ascii="Tahoma" w:eastAsia="Times New Roman" w:hAnsi="Tahoma" w:cs="Tahoma"/>
                <w:lang w:eastAsia="sl-SI"/>
              </w:rPr>
              <w:t>4.   sklop: EX oprema</w:t>
            </w:r>
          </w:p>
        </w:tc>
        <w:tc>
          <w:tcPr>
            <w:tcW w:w="3260" w:type="dxa"/>
            <w:tcMar>
              <w:top w:w="0" w:type="dxa"/>
              <w:left w:w="108" w:type="dxa"/>
              <w:bottom w:w="0" w:type="dxa"/>
              <w:right w:w="108" w:type="dxa"/>
            </w:tcMar>
            <w:vAlign w:val="bottom"/>
          </w:tcPr>
          <w:p w14:paraId="4569A7C1" w14:textId="77777777" w:rsidR="004C2609" w:rsidRPr="00AA70F8" w:rsidRDefault="004C2609" w:rsidP="005F01CA">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9</w:t>
            </w:r>
            <w:r w:rsidRPr="00AA70F8">
              <w:rPr>
                <w:rFonts w:ascii="Tahoma" w:eastAsia="Times New Roman" w:hAnsi="Tahoma" w:cs="Tahoma"/>
                <w:szCs w:val="20"/>
                <w:lang w:eastAsia="sl-SI"/>
              </w:rPr>
              <w:t>.000,00 EUR brez DDV</w:t>
            </w:r>
          </w:p>
        </w:tc>
        <w:tc>
          <w:tcPr>
            <w:tcW w:w="1701" w:type="dxa"/>
          </w:tcPr>
          <w:p w14:paraId="01555EE6" w14:textId="77777777" w:rsidR="004C2609" w:rsidRDefault="004C2609" w:rsidP="005F01CA">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4</w:t>
            </w:r>
          </w:p>
        </w:tc>
      </w:tr>
      <w:tr w:rsidR="004C2609" w:rsidRPr="00AA70F8" w14:paraId="521103B7" w14:textId="77777777" w:rsidTr="005F01CA">
        <w:tc>
          <w:tcPr>
            <w:tcW w:w="4140" w:type="dxa"/>
            <w:tcMar>
              <w:top w:w="0" w:type="dxa"/>
              <w:left w:w="108" w:type="dxa"/>
              <w:bottom w:w="0" w:type="dxa"/>
              <w:right w:w="108" w:type="dxa"/>
            </w:tcMar>
          </w:tcPr>
          <w:p w14:paraId="3010B0CE" w14:textId="77777777" w:rsidR="004C2609" w:rsidRPr="006E04E6" w:rsidRDefault="004C2609" w:rsidP="005F01CA">
            <w:pPr>
              <w:keepNext/>
              <w:keepLines/>
              <w:spacing w:after="0" w:line="240" w:lineRule="auto"/>
              <w:ind w:left="58"/>
              <w:jc w:val="both"/>
              <w:rPr>
                <w:rFonts w:ascii="Tahoma" w:eastAsia="Times New Roman" w:hAnsi="Tahoma" w:cs="Tahoma"/>
              </w:rPr>
            </w:pPr>
            <w:r w:rsidRPr="00870137">
              <w:rPr>
                <w:rFonts w:ascii="Tahoma" w:eastAsia="Times New Roman" w:hAnsi="Tahoma" w:cs="Tahoma"/>
                <w:lang w:eastAsia="sl-SI"/>
              </w:rPr>
              <w:t>5.   sklop: Bunde, obleke dežne, plašči</w:t>
            </w:r>
          </w:p>
        </w:tc>
        <w:tc>
          <w:tcPr>
            <w:tcW w:w="3260" w:type="dxa"/>
            <w:tcMar>
              <w:top w:w="0" w:type="dxa"/>
              <w:left w:w="108" w:type="dxa"/>
              <w:bottom w:w="0" w:type="dxa"/>
              <w:right w:w="108" w:type="dxa"/>
            </w:tcMar>
            <w:vAlign w:val="bottom"/>
          </w:tcPr>
          <w:p w14:paraId="0B5B9AF7" w14:textId="77777777" w:rsidR="004C2609" w:rsidRPr="00AA70F8" w:rsidRDefault="004C2609" w:rsidP="005F01CA">
            <w:pPr>
              <w:keepNext/>
              <w:keepLines/>
              <w:spacing w:after="0" w:line="240" w:lineRule="auto"/>
              <w:jc w:val="center"/>
              <w:rPr>
                <w:rFonts w:ascii="Tahoma" w:eastAsia="Times New Roman" w:hAnsi="Tahoma" w:cs="Tahoma"/>
                <w:szCs w:val="20"/>
                <w:lang w:eastAsia="sl-SI"/>
              </w:rPr>
            </w:pPr>
            <w:r w:rsidRPr="00AA70F8">
              <w:rPr>
                <w:rFonts w:ascii="Tahoma" w:eastAsia="Times New Roman" w:hAnsi="Tahoma" w:cs="Tahoma"/>
                <w:szCs w:val="20"/>
                <w:lang w:eastAsia="sl-SI"/>
              </w:rPr>
              <w:t>5</w:t>
            </w:r>
            <w:r>
              <w:rPr>
                <w:rFonts w:ascii="Tahoma" w:eastAsia="Times New Roman" w:hAnsi="Tahoma" w:cs="Tahoma"/>
                <w:szCs w:val="20"/>
                <w:lang w:eastAsia="sl-SI"/>
              </w:rPr>
              <w:t>0</w:t>
            </w:r>
            <w:r w:rsidRPr="00AA70F8">
              <w:rPr>
                <w:rFonts w:ascii="Tahoma" w:eastAsia="Times New Roman" w:hAnsi="Tahoma" w:cs="Tahoma"/>
                <w:szCs w:val="20"/>
                <w:lang w:eastAsia="sl-SI"/>
              </w:rPr>
              <w:t>.000,00 EUR brez DDV</w:t>
            </w:r>
          </w:p>
        </w:tc>
        <w:tc>
          <w:tcPr>
            <w:tcW w:w="1701" w:type="dxa"/>
          </w:tcPr>
          <w:p w14:paraId="5454BE2F" w14:textId="77777777" w:rsidR="004C2609" w:rsidRPr="00AA70F8" w:rsidRDefault="004C2609" w:rsidP="005F01CA">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5</w:t>
            </w:r>
          </w:p>
        </w:tc>
      </w:tr>
      <w:tr w:rsidR="004C2609" w:rsidRPr="002B4724" w14:paraId="0C04DC03" w14:textId="77777777" w:rsidTr="005F01CA">
        <w:tc>
          <w:tcPr>
            <w:tcW w:w="4140" w:type="dxa"/>
            <w:tcMar>
              <w:top w:w="0" w:type="dxa"/>
              <w:left w:w="108" w:type="dxa"/>
              <w:bottom w:w="0" w:type="dxa"/>
              <w:right w:w="108" w:type="dxa"/>
            </w:tcMar>
          </w:tcPr>
          <w:p w14:paraId="6D65F26F" w14:textId="77777777" w:rsidR="004C2609" w:rsidRPr="006E04E6" w:rsidRDefault="004C2609" w:rsidP="005F01CA">
            <w:pPr>
              <w:keepNext/>
              <w:keepLines/>
              <w:spacing w:after="0" w:line="240" w:lineRule="auto"/>
              <w:ind w:left="58"/>
              <w:jc w:val="both"/>
              <w:rPr>
                <w:rFonts w:ascii="Tahoma" w:eastAsia="Times New Roman" w:hAnsi="Tahoma" w:cs="Tahoma"/>
              </w:rPr>
            </w:pPr>
            <w:r w:rsidRPr="00870137">
              <w:rPr>
                <w:rFonts w:ascii="Tahoma" w:eastAsia="Times New Roman" w:hAnsi="Tahoma" w:cs="Tahoma"/>
                <w:lang w:eastAsia="sl-SI"/>
              </w:rPr>
              <w:t>8.   sklop: Obleke za teren</w:t>
            </w:r>
          </w:p>
        </w:tc>
        <w:tc>
          <w:tcPr>
            <w:tcW w:w="3260" w:type="dxa"/>
            <w:tcMar>
              <w:top w:w="0" w:type="dxa"/>
              <w:left w:w="108" w:type="dxa"/>
              <w:bottom w:w="0" w:type="dxa"/>
              <w:right w:w="108" w:type="dxa"/>
            </w:tcMar>
            <w:vAlign w:val="bottom"/>
          </w:tcPr>
          <w:p w14:paraId="7B126E54" w14:textId="77777777" w:rsidR="004C2609" w:rsidRPr="00AA70F8" w:rsidRDefault="004C2609" w:rsidP="005F01CA">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15</w:t>
            </w:r>
            <w:r w:rsidRPr="00AA70F8">
              <w:rPr>
                <w:rFonts w:ascii="Tahoma" w:eastAsia="Times New Roman" w:hAnsi="Tahoma" w:cs="Tahoma"/>
                <w:szCs w:val="20"/>
                <w:lang w:eastAsia="sl-SI"/>
              </w:rPr>
              <w:t>.000,00 EUR brez DDV</w:t>
            </w:r>
          </w:p>
        </w:tc>
        <w:tc>
          <w:tcPr>
            <w:tcW w:w="1701" w:type="dxa"/>
          </w:tcPr>
          <w:p w14:paraId="0D1F7CD6" w14:textId="77777777" w:rsidR="004C2609" w:rsidRDefault="004C2609" w:rsidP="005F01CA">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8</w:t>
            </w:r>
          </w:p>
        </w:tc>
      </w:tr>
      <w:tr w:rsidR="004C2609" w:rsidRPr="002B4724" w14:paraId="1DE9CA8E" w14:textId="77777777" w:rsidTr="005F01CA">
        <w:tc>
          <w:tcPr>
            <w:tcW w:w="4140" w:type="dxa"/>
            <w:tcMar>
              <w:top w:w="0" w:type="dxa"/>
              <w:left w:w="108" w:type="dxa"/>
              <w:bottom w:w="0" w:type="dxa"/>
              <w:right w:w="108" w:type="dxa"/>
            </w:tcMar>
          </w:tcPr>
          <w:p w14:paraId="31791065" w14:textId="77777777" w:rsidR="004C2609" w:rsidRPr="006E04E6" w:rsidRDefault="004C2609" w:rsidP="005F01CA">
            <w:pPr>
              <w:keepNext/>
              <w:keepLines/>
              <w:spacing w:after="0" w:line="240" w:lineRule="auto"/>
              <w:ind w:left="58"/>
              <w:jc w:val="both"/>
              <w:rPr>
                <w:rFonts w:ascii="Tahoma" w:eastAsia="Times New Roman" w:hAnsi="Tahoma" w:cs="Tahoma"/>
                <w:lang w:eastAsia="sl-SI"/>
              </w:rPr>
            </w:pPr>
            <w:r w:rsidRPr="00870137">
              <w:rPr>
                <w:rFonts w:ascii="Tahoma" w:eastAsia="Times New Roman" w:hAnsi="Tahoma" w:cs="Tahoma"/>
                <w:lang w:eastAsia="sl-SI"/>
              </w:rPr>
              <w:t>9.   sklop: Zaščita glave in višina</w:t>
            </w:r>
          </w:p>
        </w:tc>
        <w:tc>
          <w:tcPr>
            <w:tcW w:w="3260" w:type="dxa"/>
            <w:tcMar>
              <w:top w:w="0" w:type="dxa"/>
              <w:left w:w="108" w:type="dxa"/>
              <w:bottom w:w="0" w:type="dxa"/>
              <w:right w:w="108" w:type="dxa"/>
            </w:tcMar>
            <w:vAlign w:val="bottom"/>
          </w:tcPr>
          <w:p w14:paraId="0C76BA1A" w14:textId="77777777" w:rsidR="004C2609" w:rsidRPr="00AA70F8" w:rsidRDefault="004C2609" w:rsidP="005F01CA">
            <w:pPr>
              <w:keepNext/>
              <w:keepLines/>
              <w:spacing w:after="0" w:line="240" w:lineRule="auto"/>
              <w:jc w:val="center"/>
              <w:rPr>
                <w:rFonts w:ascii="Tahoma" w:eastAsia="Times New Roman" w:hAnsi="Tahoma" w:cs="Tahoma"/>
                <w:szCs w:val="20"/>
                <w:lang w:eastAsia="sl-SI"/>
              </w:rPr>
            </w:pPr>
            <w:r>
              <w:rPr>
                <w:rFonts w:ascii="Tahoma" w:eastAsia="Times New Roman" w:hAnsi="Tahoma" w:cs="Tahoma"/>
                <w:szCs w:val="20"/>
                <w:lang w:eastAsia="sl-SI"/>
              </w:rPr>
              <w:t>45.000,00</w:t>
            </w:r>
            <w:r w:rsidRPr="00AA70F8">
              <w:rPr>
                <w:rFonts w:ascii="Tahoma" w:eastAsia="Times New Roman" w:hAnsi="Tahoma" w:cs="Tahoma"/>
                <w:szCs w:val="20"/>
                <w:lang w:eastAsia="sl-SI"/>
              </w:rPr>
              <w:t xml:space="preserve"> EUR brez DDV</w:t>
            </w:r>
          </w:p>
        </w:tc>
        <w:tc>
          <w:tcPr>
            <w:tcW w:w="1701" w:type="dxa"/>
          </w:tcPr>
          <w:p w14:paraId="41CE2EE4" w14:textId="77777777" w:rsidR="004C2609" w:rsidRDefault="004C2609" w:rsidP="005F01CA">
            <w:pPr>
              <w:keepNext/>
              <w:keepLines/>
              <w:spacing w:after="0" w:line="240" w:lineRule="auto"/>
              <w:ind w:right="-2"/>
              <w:jc w:val="center"/>
              <w:rPr>
                <w:rFonts w:ascii="Tahoma" w:eastAsia="Times New Roman" w:hAnsi="Tahoma" w:cs="Tahoma"/>
                <w:szCs w:val="20"/>
                <w:lang w:eastAsia="sl-SI"/>
              </w:rPr>
            </w:pPr>
            <w:r w:rsidRPr="003B2D79">
              <w:rPr>
                <w:rFonts w:ascii="Tahoma" w:eastAsia="Times New Roman" w:hAnsi="Tahoma" w:cs="Tahoma"/>
                <w:szCs w:val="20"/>
                <w:lang w:eastAsia="sl-SI"/>
              </w:rPr>
              <w:t>Priloga 5/</w:t>
            </w:r>
            <w:r>
              <w:rPr>
                <w:rFonts w:ascii="Tahoma" w:eastAsia="Times New Roman" w:hAnsi="Tahoma" w:cs="Tahoma"/>
                <w:szCs w:val="20"/>
                <w:lang w:eastAsia="sl-SI"/>
              </w:rPr>
              <w:t>9</w:t>
            </w:r>
          </w:p>
        </w:tc>
      </w:tr>
    </w:tbl>
    <w:p w14:paraId="73BCC17A" w14:textId="77777777" w:rsidR="004C2609" w:rsidRPr="002B4724" w:rsidRDefault="004C2609" w:rsidP="004C2609">
      <w:pPr>
        <w:keepNext/>
        <w:keepLines/>
        <w:spacing w:after="0" w:line="240" w:lineRule="auto"/>
        <w:jc w:val="both"/>
        <w:rPr>
          <w:rFonts w:ascii="Tahoma" w:eastAsia="Times New Roman" w:hAnsi="Tahoma" w:cs="Tahoma"/>
          <w:szCs w:val="20"/>
          <w:lang w:eastAsia="sl-SI"/>
        </w:rPr>
      </w:pPr>
    </w:p>
    <w:p w14:paraId="2B5753B1" w14:textId="7A9CF51F" w:rsidR="004C2609" w:rsidRPr="0042132C" w:rsidRDefault="004C2609" w:rsidP="004C2609">
      <w:pPr>
        <w:keepNext/>
        <w:keepLines/>
        <w:spacing w:after="0" w:line="240" w:lineRule="auto"/>
        <w:jc w:val="both"/>
        <w:rPr>
          <w:rFonts w:ascii="Tahoma" w:eastAsia="Times New Roman" w:hAnsi="Tahoma" w:cs="Tahoma"/>
          <w:lang w:eastAsia="sl-SI"/>
        </w:rPr>
      </w:pPr>
      <w:r w:rsidRPr="00031A4E">
        <w:rPr>
          <w:rFonts w:ascii="Tahoma" w:hAnsi="Tahoma" w:cs="Tahoma"/>
        </w:rPr>
        <w:t xml:space="preserve">Ponudnik izpolni zahtevo s podpisom izpolnjenega referenčna lista </w:t>
      </w:r>
      <w:r w:rsidRPr="0042132C">
        <w:rPr>
          <w:rFonts w:ascii="Tahoma" w:hAnsi="Tahoma" w:cs="Tahoma"/>
        </w:rPr>
        <w:t xml:space="preserve">(priloga 5) </w:t>
      </w:r>
      <w:r w:rsidRPr="0042132C">
        <w:rPr>
          <w:rFonts w:ascii="Tahoma" w:eastAsia="Times New Roman" w:hAnsi="Tahoma" w:cs="Tahoma"/>
          <w:lang w:eastAsia="sl-SI"/>
        </w:rPr>
        <w:t xml:space="preserve">ter s predložitvijo potrdil </w:t>
      </w:r>
      <w:r w:rsidRPr="00691C98">
        <w:rPr>
          <w:rFonts w:ascii="Tahoma" w:eastAsia="Times New Roman" w:hAnsi="Tahoma" w:cs="Tahoma"/>
          <w:szCs w:val="20"/>
          <w:lang w:eastAsia="sl-SI"/>
        </w:rPr>
        <w:t xml:space="preserve">referenčnega naročnika-investitorja </w:t>
      </w:r>
      <w:r>
        <w:rPr>
          <w:rFonts w:ascii="Tahoma" w:eastAsia="Times New Roman" w:hAnsi="Tahoma" w:cs="Tahoma"/>
          <w:lang w:eastAsia="sl-SI"/>
        </w:rPr>
        <w:t>(Priloga 5/4, Priloga 5/5, Priloga 5/8 oz. Priloga 5/9 – odvisno na kateri sklop se ponudnik prijavlja</w:t>
      </w:r>
      <w:r w:rsidRPr="0042132C">
        <w:rPr>
          <w:rFonts w:ascii="Tahoma" w:eastAsia="Times New Roman" w:hAnsi="Tahoma" w:cs="Tahoma"/>
          <w:lang w:eastAsia="sl-SI"/>
        </w:rPr>
        <w:t xml:space="preserve">) s katerim potrjuje, da je kot ponudnik </w:t>
      </w:r>
      <w:r>
        <w:rPr>
          <w:rFonts w:ascii="Tahoma" w:eastAsia="Times New Roman" w:hAnsi="Tahoma" w:cs="Tahoma"/>
          <w:lang w:eastAsia="sl-SI"/>
        </w:rPr>
        <w:t>dobave</w:t>
      </w:r>
      <w:r w:rsidRPr="0042132C">
        <w:rPr>
          <w:rFonts w:ascii="Tahoma" w:eastAsia="Times New Roman" w:hAnsi="Tahoma" w:cs="Tahoma"/>
          <w:lang w:eastAsia="sl-SI"/>
        </w:rPr>
        <w:t xml:space="preserve"> opravil strokovno pravilno, kvalitetno in v pogodbenem roku. Naročnik je upravičen pred sprejemom odločitve o izbiri ponudnika opraviti poizvedbe o navedenih referencah, kar zajema tudi vpogled v originalne pogodbene dokumente </w:t>
      </w:r>
      <w:r w:rsidRPr="00691C98">
        <w:rPr>
          <w:rFonts w:ascii="Tahoma" w:eastAsia="Times New Roman" w:hAnsi="Tahoma" w:cs="Tahoma"/>
          <w:szCs w:val="20"/>
          <w:lang w:eastAsia="sl-SI"/>
        </w:rPr>
        <w:t>za naveden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referenčn</w:t>
      </w:r>
      <w:r>
        <w:rPr>
          <w:rFonts w:ascii="Tahoma" w:eastAsia="Times New Roman" w:hAnsi="Tahoma" w:cs="Tahoma"/>
          <w:szCs w:val="20"/>
          <w:lang w:eastAsia="sl-SI"/>
        </w:rPr>
        <w:t>e</w:t>
      </w:r>
      <w:r w:rsidRPr="00691C98">
        <w:rPr>
          <w:rFonts w:ascii="Tahoma" w:eastAsia="Times New Roman" w:hAnsi="Tahoma" w:cs="Tahoma"/>
          <w:szCs w:val="20"/>
          <w:lang w:eastAsia="sl-SI"/>
        </w:rPr>
        <w:t xml:space="preserve"> d</w:t>
      </w:r>
      <w:r>
        <w:rPr>
          <w:rFonts w:ascii="Tahoma" w:eastAsia="Times New Roman" w:hAnsi="Tahoma" w:cs="Tahoma"/>
          <w:szCs w:val="20"/>
          <w:lang w:eastAsia="sl-SI"/>
        </w:rPr>
        <w:t>obave</w:t>
      </w:r>
      <w:r w:rsidRPr="00691C98">
        <w:rPr>
          <w:rFonts w:ascii="Tahoma" w:eastAsia="Times New Roman" w:hAnsi="Tahoma" w:cs="Tahoma"/>
          <w:szCs w:val="20"/>
          <w:lang w:eastAsia="sl-SI"/>
        </w:rPr>
        <w:t xml:space="preserve"> te</w:t>
      </w:r>
      <w:r>
        <w:rPr>
          <w:rFonts w:ascii="Tahoma" w:eastAsia="Times New Roman" w:hAnsi="Tahoma" w:cs="Tahoma"/>
          <w:szCs w:val="20"/>
          <w:lang w:eastAsia="sl-SI"/>
        </w:rPr>
        <w:t>r eventualne oglede izvedenih dobav</w:t>
      </w:r>
      <w:r w:rsidRPr="00691C98">
        <w:rPr>
          <w:rFonts w:ascii="Tahoma" w:eastAsia="Times New Roman" w:hAnsi="Tahoma" w:cs="Tahoma"/>
          <w:szCs w:val="20"/>
          <w:lang w:eastAsia="sl-SI"/>
        </w:rPr>
        <w:t xml:space="preserve"> na mestu oz. lokaciji izvedbe</w:t>
      </w:r>
      <w:r w:rsidRPr="0042132C">
        <w:rPr>
          <w:rFonts w:ascii="Tahoma" w:eastAsia="Times New Roman" w:hAnsi="Tahoma" w:cs="Tahoma"/>
          <w:lang w:eastAsia="sl-SI"/>
        </w:rPr>
        <w:t>. Če navedene reference ne izkazujejo resničnega stanja jih naročnik ne bo upošteval. Za</w:t>
      </w:r>
      <w:r>
        <w:rPr>
          <w:rFonts w:ascii="Tahoma" w:eastAsia="Times New Roman" w:hAnsi="Tahoma" w:cs="Tahoma"/>
          <w:lang w:eastAsia="sl-SI"/>
        </w:rPr>
        <w:t xml:space="preserve"> dobave</w:t>
      </w:r>
      <w:r w:rsidRPr="0042132C">
        <w:rPr>
          <w:rFonts w:ascii="Tahoma" w:eastAsia="Times New Roman" w:hAnsi="Tahoma" w:cs="Tahoma"/>
          <w:lang w:eastAsia="sl-SI"/>
        </w:rPr>
        <w:t xml:space="preserve">, katerih referenčni naročnik je JAVNO PODJETJE ENERGETIKA LJUBLJANA </w:t>
      </w:r>
      <w:proofErr w:type="spellStart"/>
      <w:r w:rsidRPr="0042132C">
        <w:rPr>
          <w:rFonts w:ascii="Tahoma" w:eastAsia="Times New Roman" w:hAnsi="Tahoma" w:cs="Tahoma"/>
          <w:lang w:eastAsia="sl-SI"/>
        </w:rPr>
        <w:t>d.o.o</w:t>
      </w:r>
      <w:proofErr w:type="spellEnd"/>
      <w:r w:rsidRPr="0042132C">
        <w:rPr>
          <w:rFonts w:ascii="Tahoma" w:eastAsia="Times New Roman" w:hAnsi="Tahoma" w:cs="Tahoma"/>
          <w:lang w:eastAsia="sl-SI"/>
        </w:rPr>
        <w:t xml:space="preserve">., </w:t>
      </w:r>
      <w:r>
        <w:rPr>
          <w:rFonts w:ascii="Tahoma" w:eastAsia="Times New Roman" w:hAnsi="Tahoma" w:cs="Tahoma"/>
          <w:lang w:eastAsia="sl-SI"/>
        </w:rPr>
        <w:t>ponudnik predloži samo prilogo 5.</w:t>
      </w:r>
    </w:p>
    <w:p w14:paraId="50327635" w14:textId="77777777" w:rsidR="004C2609" w:rsidRPr="00031A4E" w:rsidRDefault="004C2609" w:rsidP="004C2609">
      <w:pPr>
        <w:keepNext/>
        <w:keepLines/>
        <w:spacing w:after="0" w:line="240" w:lineRule="auto"/>
        <w:jc w:val="both"/>
        <w:rPr>
          <w:rFonts w:ascii="Tahoma" w:eastAsia="Times New Roman" w:hAnsi="Tahoma" w:cs="Tahoma"/>
          <w:b/>
          <w:szCs w:val="20"/>
          <w:lang w:eastAsia="sl-SI"/>
        </w:rPr>
      </w:pPr>
      <w:r w:rsidRPr="00031A4E">
        <w:rPr>
          <w:rFonts w:ascii="Tahoma" w:eastAsia="Times New Roman" w:hAnsi="Tahoma" w:cs="Tahoma"/>
          <w:b/>
          <w:bCs/>
          <w:i/>
          <w:szCs w:val="20"/>
          <w:lang w:eastAsia="sl-SI"/>
        </w:rPr>
        <w:t xml:space="preserve">Zgoraj navedene referenčne pogoje lahko ponudnik izpolni samostojno, kot skupina partnerji v okviru skupne ponudbe ali s prijavljenimi podizvajalci, </w:t>
      </w:r>
      <w:r w:rsidRPr="00031A4E">
        <w:rPr>
          <w:rFonts w:ascii="Tahoma" w:eastAsia="Times New Roman" w:hAnsi="Tahoma" w:cs="Tahoma"/>
          <w:b/>
          <w:bCs/>
          <w:i/>
          <w:szCs w:val="20"/>
          <w:u w:val="single"/>
          <w:lang w:eastAsia="sl-SI"/>
        </w:rPr>
        <w:t>vendar bo moral ta gospodarski subjekt (s katerim se izkazuje reference) predmetna dela javnega naročila tudi izvesti.</w:t>
      </w:r>
      <w:r w:rsidRPr="00031A4E">
        <w:rPr>
          <w:rFonts w:ascii="Tahoma" w:eastAsia="Times New Roman" w:hAnsi="Tahoma" w:cs="Tahoma"/>
          <w:b/>
          <w:bCs/>
          <w:i/>
          <w:szCs w:val="20"/>
          <w:lang w:eastAsia="sl-SI"/>
        </w:rPr>
        <w:t xml:space="preserve"> </w:t>
      </w:r>
    </w:p>
    <w:p w14:paraId="2976B8A9" w14:textId="4EA0C684" w:rsidR="00BB5439" w:rsidRDefault="00BB5439" w:rsidP="00647031">
      <w:pPr>
        <w:keepNext/>
        <w:keepLines/>
        <w:widowControl w:val="0"/>
        <w:spacing w:after="0" w:line="240" w:lineRule="auto"/>
        <w:jc w:val="both"/>
        <w:rPr>
          <w:rFonts w:ascii="Tahoma" w:eastAsia="Times New Roman" w:hAnsi="Tahoma" w:cs="Tahoma"/>
          <w:b/>
          <w:szCs w:val="20"/>
          <w:lang w:eastAsia="sl-SI"/>
        </w:rPr>
      </w:pPr>
    </w:p>
    <w:p w14:paraId="6331DE15" w14:textId="0ABEBE97" w:rsidR="00CE5EF5" w:rsidRPr="0072139B" w:rsidRDefault="00CE5EF5" w:rsidP="00CE5EF5">
      <w:pPr>
        <w:keepNext/>
        <w:keepLines/>
        <w:spacing w:after="0" w:line="240" w:lineRule="auto"/>
        <w:jc w:val="both"/>
        <w:rPr>
          <w:rFonts w:ascii="Tahoma" w:hAnsi="Tahoma" w:cs="Tahoma"/>
          <w:lang w:eastAsia="sl-SI"/>
        </w:rPr>
      </w:pPr>
      <w:r w:rsidRPr="0072139B">
        <w:rPr>
          <w:rFonts w:ascii="Tahoma" w:eastAsia="@Arial Unicode MS" w:hAnsi="Tahoma" w:cs="Tahoma"/>
        </w:rPr>
        <w:t>Ponudnik lahko predloži zahtevana potrdila referenčnega naročnika-investitorja tudi na drugih potrjenih obrazcih</w:t>
      </w:r>
      <w:r w:rsidR="004C2609">
        <w:rPr>
          <w:rFonts w:ascii="Tahoma" w:eastAsia="@Arial Unicode MS" w:hAnsi="Tahoma" w:cs="Tahoma"/>
        </w:rPr>
        <w:t xml:space="preserve"> </w:t>
      </w:r>
      <w:r w:rsidR="004C2609" w:rsidRPr="008057B3">
        <w:rPr>
          <w:rFonts w:ascii="Tahoma" w:eastAsia="Times New Roman" w:hAnsi="Tahoma" w:cs="Tahoma"/>
          <w:szCs w:val="20"/>
          <w:u w:val="single"/>
          <w:lang w:eastAsia="sl-SI"/>
        </w:rPr>
        <w:t xml:space="preserve">(med drugim reference iz </w:t>
      </w:r>
      <w:r w:rsidR="004C2609" w:rsidRPr="008057B3">
        <w:rPr>
          <w:rFonts w:ascii="Tahoma" w:eastAsia="Times New Roman" w:hAnsi="Tahoma" w:cs="Tahoma"/>
          <w:u w:val="single"/>
          <w:lang w:eastAsia="sl-SI"/>
        </w:rPr>
        <w:t xml:space="preserve">predhodno izvedenem postopku zbiranja ponudb po postopku oddaje naročila male vrednosti št. </w:t>
      </w:r>
      <w:r w:rsidR="004C2609">
        <w:rPr>
          <w:rFonts w:ascii="Tahoma" w:eastAsia="Times New Roman" w:hAnsi="Tahoma" w:cs="Tahoma"/>
          <w:u w:val="single"/>
          <w:lang w:eastAsia="sl-SI"/>
        </w:rPr>
        <w:t>ENLJ-VOD-VPD</w:t>
      </w:r>
      <w:r w:rsidR="004C2609" w:rsidRPr="008057B3">
        <w:rPr>
          <w:rFonts w:ascii="Tahoma" w:eastAsia="Times New Roman" w:hAnsi="Tahoma" w:cs="Tahoma"/>
          <w:u w:val="single"/>
          <w:lang w:eastAsia="sl-SI"/>
        </w:rPr>
        <w:t>-</w:t>
      </w:r>
      <w:r w:rsidR="004C2609">
        <w:rPr>
          <w:rFonts w:ascii="Tahoma" w:eastAsia="Times New Roman" w:hAnsi="Tahoma" w:cs="Tahoma"/>
          <w:u w:val="single"/>
          <w:lang w:eastAsia="sl-SI"/>
        </w:rPr>
        <w:t>30</w:t>
      </w:r>
      <w:r w:rsidR="004C2609" w:rsidRPr="008057B3">
        <w:rPr>
          <w:rFonts w:ascii="Tahoma" w:eastAsia="Times New Roman" w:hAnsi="Tahoma" w:cs="Tahoma"/>
          <w:u w:val="single"/>
          <w:lang w:eastAsia="sl-SI"/>
        </w:rPr>
        <w:t>/2</w:t>
      </w:r>
      <w:r w:rsidR="004C2609">
        <w:rPr>
          <w:rFonts w:ascii="Tahoma" w:eastAsia="Times New Roman" w:hAnsi="Tahoma" w:cs="Tahoma"/>
          <w:u w:val="single"/>
          <w:lang w:eastAsia="sl-SI"/>
        </w:rPr>
        <w:t>5</w:t>
      </w:r>
      <w:r w:rsidR="004C2609" w:rsidRPr="008057B3">
        <w:rPr>
          <w:rFonts w:ascii="Tahoma" w:eastAsia="Times New Roman" w:hAnsi="Tahoma" w:cs="Tahoma"/>
          <w:u w:val="single"/>
          <w:lang w:eastAsia="sl-SI"/>
        </w:rPr>
        <w:t xml:space="preserve">, </w:t>
      </w:r>
      <w:r w:rsidR="004C2609" w:rsidRPr="004C2609">
        <w:rPr>
          <w:rFonts w:ascii="Tahoma" w:eastAsia="Times New Roman" w:hAnsi="Tahoma" w:cs="Tahoma"/>
          <w:u w:val="single"/>
          <w:lang w:eastAsia="sl-SI"/>
        </w:rPr>
        <w:t xml:space="preserve">Priloga 5/4, Priloga 5/5, Priloga 5/8 oz. Priloga 5/9 </w:t>
      </w:r>
      <w:r w:rsidR="004C2609" w:rsidRPr="004C2609">
        <w:rPr>
          <w:rFonts w:ascii="Tahoma" w:eastAsia="@Arial Unicode MS" w:hAnsi="Tahoma" w:cs="Tahoma"/>
          <w:u w:val="single"/>
        </w:rPr>
        <w:t xml:space="preserve"> – odvisno na kateri sklop se ponudnik prijavlja</w:t>
      </w:r>
      <w:r w:rsidR="004C2609" w:rsidRPr="008057B3">
        <w:rPr>
          <w:rFonts w:ascii="Tahoma" w:eastAsia="Times New Roman" w:hAnsi="Tahoma" w:cs="Tahoma"/>
          <w:szCs w:val="20"/>
          <w:u w:val="single"/>
          <w:lang w:eastAsia="sl-SI"/>
        </w:rPr>
        <w:t>)</w:t>
      </w:r>
      <w:r w:rsidRPr="0072139B">
        <w:rPr>
          <w:rFonts w:ascii="Tahoma" w:eastAsia="@Arial Unicode MS" w:hAnsi="Tahoma" w:cs="Tahoma"/>
        </w:rPr>
        <w:t>, v kolikor taki obrazci (referenčna potrdila) potrjujejo in vsebujejo vse zahtevane podatke naročnika, v skladu z določili razpisne dokumentacije.</w:t>
      </w:r>
    </w:p>
    <w:p w14:paraId="08EC950A" w14:textId="77777777" w:rsidR="00CE5EF5" w:rsidRPr="000649B7" w:rsidRDefault="00CE5EF5" w:rsidP="00647031">
      <w:pPr>
        <w:keepNext/>
        <w:keepLines/>
        <w:widowControl w:val="0"/>
        <w:spacing w:after="0" w:line="240" w:lineRule="auto"/>
        <w:jc w:val="both"/>
        <w:rPr>
          <w:rFonts w:ascii="Tahoma" w:eastAsia="Times New Roman" w:hAnsi="Tahoma" w:cs="Tahoma"/>
          <w:b/>
          <w:szCs w:val="20"/>
          <w:lang w:eastAsia="sl-SI"/>
        </w:rPr>
      </w:pPr>
    </w:p>
    <w:p w14:paraId="4A96F75F" w14:textId="2B4E2DC4" w:rsidR="00BB5439" w:rsidRPr="000649B7" w:rsidRDefault="00BB5439" w:rsidP="00647031">
      <w:pPr>
        <w:keepNext/>
        <w:keepLines/>
        <w:widowControl w:val="0"/>
        <w:spacing w:after="0" w:line="240" w:lineRule="auto"/>
        <w:jc w:val="both"/>
        <w:rPr>
          <w:rFonts w:ascii="Tahoma" w:eastAsia="Times New Roman" w:hAnsi="Tahoma" w:cs="Tahoma"/>
          <w:b/>
          <w:szCs w:val="20"/>
          <w:lang w:eastAsia="sl-SI"/>
        </w:rPr>
      </w:pPr>
      <w:r w:rsidRPr="000649B7">
        <w:rPr>
          <w:rFonts w:ascii="Tahoma" w:eastAsia="Times New Roman" w:hAnsi="Tahoma" w:cs="Tahoma"/>
          <w:b/>
          <w:szCs w:val="20"/>
          <w:lang w:eastAsia="sl-SI"/>
        </w:rPr>
        <w:t>Ta pogoj lahko izpolni ponudnik sam ali skupina ponudnikov v okviru skupne ponudbe ali s prijavljenimi podizvajalci.</w:t>
      </w:r>
    </w:p>
    <w:p w14:paraId="1C9CD866" w14:textId="77777777" w:rsidR="00B72E28" w:rsidRPr="00D9223F" w:rsidRDefault="00B72E28" w:rsidP="00647031">
      <w:pPr>
        <w:keepNext/>
        <w:keepLines/>
        <w:spacing w:after="0" w:line="240" w:lineRule="auto"/>
        <w:jc w:val="both"/>
        <w:rPr>
          <w:rFonts w:ascii="Tahoma" w:eastAsia="Times New Roman" w:hAnsi="Tahoma" w:cs="Tahoma"/>
          <w:b/>
          <w:szCs w:val="20"/>
          <w:lang w:eastAsia="sl-SI"/>
        </w:rPr>
      </w:pPr>
    </w:p>
    <w:p w14:paraId="48266F36" w14:textId="77777777" w:rsidR="00B72E28" w:rsidRPr="0085585C" w:rsidRDefault="00B72E28" w:rsidP="00647031">
      <w:pPr>
        <w:keepNext/>
        <w:keepLines/>
        <w:numPr>
          <w:ilvl w:val="2"/>
          <w:numId w:val="2"/>
        </w:numPr>
        <w:spacing w:after="0" w:line="240" w:lineRule="auto"/>
        <w:jc w:val="both"/>
        <w:rPr>
          <w:rFonts w:ascii="Tahoma" w:eastAsia="Times New Roman" w:hAnsi="Tahoma" w:cs="Tahoma"/>
          <w:b/>
          <w:lang w:eastAsia="sl-SI"/>
        </w:rPr>
      </w:pPr>
      <w:r w:rsidRPr="00A0722E">
        <w:rPr>
          <w:rFonts w:ascii="Tahoma" w:eastAsia="Times New Roman" w:hAnsi="Tahoma" w:cs="Tahoma"/>
          <w:b/>
          <w:lang w:eastAsia="sl-SI"/>
        </w:rPr>
        <w:t>Strokovna sposob</w:t>
      </w:r>
      <w:r>
        <w:rPr>
          <w:rFonts w:ascii="Tahoma" w:eastAsia="Times New Roman" w:hAnsi="Tahoma" w:cs="Tahoma"/>
          <w:b/>
          <w:lang w:eastAsia="sl-SI"/>
        </w:rPr>
        <w:t xml:space="preserve">nost </w:t>
      </w:r>
    </w:p>
    <w:p w14:paraId="05854044" w14:textId="77777777" w:rsidR="00B72E28" w:rsidRDefault="00B72E28" w:rsidP="00647031">
      <w:pPr>
        <w:keepNext/>
        <w:keepLines/>
        <w:spacing w:after="0" w:line="240" w:lineRule="auto"/>
        <w:jc w:val="both"/>
        <w:rPr>
          <w:rFonts w:ascii="Tahoma" w:eastAsia="Times New Roman" w:hAnsi="Tahoma" w:cs="Tahoma"/>
          <w:lang w:eastAsia="sl-SI"/>
        </w:rPr>
      </w:pPr>
    </w:p>
    <w:p w14:paraId="1E04F8DB" w14:textId="77777777" w:rsidR="00CF6EBE" w:rsidRPr="001D5CBC" w:rsidRDefault="00CF6EBE" w:rsidP="00CF6EBE">
      <w:pPr>
        <w:keepNext/>
        <w:keepLines/>
        <w:spacing w:after="0" w:line="240" w:lineRule="auto"/>
        <w:jc w:val="both"/>
        <w:rPr>
          <w:rFonts w:ascii="Tahoma" w:hAnsi="Tahoma" w:cs="Tahoma"/>
          <w:lang w:eastAsia="sl-SI"/>
        </w:rPr>
      </w:pPr>
      <w:r w:rsidRPr="001D5CBC">
        <w:rPr>
          <w:rFonts w:ascii="Tahoma" w:hAnsi="Tahoma" w:cs="Tahoma"/>
          <w:lang w:eastAsia="sl-SI"/>
        </w:rPr>
        <w:t>Gospodarski subjekt mora razpolagati z ustreznimi kadri, ki so izkušeni, strokovno usposobljeni in sposobni izvesti predmet javnega naročila ter imeti profesionalne in tehnične zmožnosti, opremo in druge pripomočke, sposobnost upravljanja, zanesljivost ter da izpolnjujejo formalne delovne in tehnične pogoje.</w:t>
      </w:r>
    </w:p>
    <w:p w14:paraId="3FCB9E29" w14:textId="77777777" w:rsidR="00CF6EBE" w:rsidRPr="00BA3F91" w:rsidRDefault="00CF6EBE" w:rsidP="00CF6EBE">
      <w:pPr>
        <w:keepNext/>
        <w:keepLines/>
        <w:spacing w:after="0" w:line="240" w:lineRule="auto"/>
        <w:jc w:val="both"/>
        <w:rPr>
          <w:rFonts w:ascii="Tahoma" w:hAnsi="Tahoma" w:cs="Tahoma"/>
          <w:lang w:eastAsia="sl-SI"/>
        </w:rPr>
      </w:pPr>
    </w:p>
    <w:p w14:paraId="017F5201" w14:textId="77777777" w:rsidR="00CF6EBE" w:rsidRPr="00BA3F91" w:rsidRDefault="00CF6EBE" w:rsidP="00CF6EBE">
      <w:pPr>
        <w:keepNext/>
        <w:keepLines/>
        <w:spacing w:after="0" w:line="240" w:lineRule="auto"/>
        <w:jc w:val="both"/>
        <w:rPr>
          <w:rFonts w:ascii="Tahoma" w:eastAsia="Times New Roman" w:hAnsi="Tahoma" w:cs="Tahoma"/>
          <w:b/>
          <w:lang w:eastAsia="sl-SI"/>
        </w:rPr>
      </w:pPr>
      <w:r w:rsidRPr="005B5CFD">
        <w:rPr>
          <w:rFonts w:ascii="Tahoma" w:hAnsi="Tahoma" w:cs="Tahoma"/>
          <w:b/>
          <w:bCs/>
        </w:rPr>
        <w:t>Ta pogoj lahko izpolni ponudnik sam ali skupina ponudnikov v okviru skupne ponudbe ali s prijavljenimi podizvajalci</w:t>
      </w:r>
      <w:r w:rsidRPr="00177727">
        <w:rPr>
          <w:rFonts w:ascii="Tahoma" w:eastAsia="Times New Roman" w:hAnsi="Tahoma" w:cs="Tahoma"/>
          <w:b/>
          <w:lang w:eastAsia="sl-SI"/>
        </w:rPr>
        <w:t>.</w:t>
      </w:r>
    </w:p>
    <w:p w14:paraId="0E9D288F" w14:textId="77777777" w:rsidR="00BB5439" w:rsidRPr="009E526E" w:rsidRDefault="00BB5439" w:rsidP="00647031">
      <w:pPr>
        <w:keepNext/>
        <w:keepLines/>
        <w:widowControl w:val="0"/>
        <w:spacing w:after="0" w:line="240" w:lineRule="auto"/>
        <w:jc w:val="both"/>
        <w:rPr>
          <w:rFonts w:ascii="Tahoma" w:eastAsia="Times New Roman" w:hAnsi="Tahoma" w:cs="Tahoma"/>
          <w:b/>
          <w:szCs w:val="20"/>
          <w:lang w:eastAsia="sl-SI"/>
        </w:rPr>
      </w:pPr>
    </w:p>
    <w:p w14:paraId="3E299E90" w14:textId="77777777" w:rsidR="00BB5439" w:rsidRPr="008379A4" w:rsidRDefault="00BB5439" w:rsidP="00647031">
      <w:pPr>
        <w:keepNext/>
        <w:keepLines/>
        <w:widowControl w:val="0"/>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5DB4BF05" w14:textId="77777777" w:rsidR="00BB5439" w:rsidRDefault="00BB5439" w:rsidP="00647031">
      <w:pPr>
        <w:keepNext/>
        <w:keepLines/>
        <w:widowControl w:val="0"/>
        <w:spacing w:after="0" w:line="240" w:lineRule="auto"/>
        <w:ind w:right="-2"/>
        <w:jc w:val="both"/>
        <w:rPr>
          <w:rFonts w:ascii="Tahoma" w:eastAsia="Times New Roman" w:hAnsi="Tahoma" w:cs="Tahoma"/>
          <w:lang w:eastAsia="sl-SI"/>
        </w:rPr>
      </w:pPr>
      <w:r w:rsidRPr="008A50A5">
        <w:rPr>
          <w:rFonts w:ascii="Tahoma" w:eastAsia="Times New Roman" w:hAnsi="Tahoma" w:cs="Tahoma"/>
          <w:szCs w:val="20"/>
          <w:lang w:eastAsia="sl-SI"/>
        </w:rPr>
        <w:t xml:space="preserve">Gospodarski subjekt izpolni zahtevo s predložitvijo izpolnjene in podpisane </w:t>
      </w:r>
      <w:r>
        <w:rPr>
          <w:rFonts w:ascii="Tahoma" w:eastAsia="Times New Roman" w:hAnsi="Tahoma" w:cs="Tahoma"/>
          <w:lang w:eastAsia="sl-SI"/>
        </w:rPr>
        <w:t>priloge A.</w:t>
      </w:r>
    </w:p>
    <w:p w14:paraId="7A11124E" w14:textId="77777777" w:rsidR="00BB5439" w:rsidRPr="00820FED" w:rsidRDefault="00BB5439" w:rsidP="00647031">
      <w:pPr>
        <w:keepNext/>
        <w:keepLines/>
        <w:widowControl w:val="0"/>
        <w:spacing w:after="0" w:line="240" w:lineRule="auto"/>
        <w:jc w:val="both"/>
        <w:rPr>
          <w:rFonts w:ascii="Tahoma" w:eastAsia="Times New Roman" w:hAnsi="Tahoma" w:cs="Tahoma"/>
          <w:lang w:eastAsia="sl-SI"/>
        </w:rPr>
      </w:pPr>
    </w:p>
    <w:p w14:paraId="7BF84553" w14:textId="77777777" w:rsidR="00BB5439" w:rsidRPr="00820FED" w:rsidRDefault="00BB5439" w:rsidP="00647031">
      <w:pPr>
        <w:keepNext/>
        <w:keepLines/>
        <w:widowControl w:val="0"/>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7E887F41" w14:textId="77777777" w:rsidR="00BB5439" w:rsidRPr="00820FED" w:rsidRDefault="00BB5439" w:rsidP="00647031">
      <w:pPr>
        <w:keepNext/>
        <w:keepLines/>
        <w:widowControl w:val="0"/>
        <w:spacing w:after="0" w:line="240" w:lineRule="auto"/>
        <w:rPr>
          <w:rFonts w:ascii="Tahoma" w:eastAsia="Times New Roman" w:hAnsi="Tahoma" w:cs="Tahoma"/>
          <w:b/>
          <w:szCs w:val="21"/>
          <w:lang w:eastAsia="sl-SI"/>
        </w:rPr>
      </w:pPr>
    </w:p>
    <w:p w14:paraId="6E315EDB" w14:textId="77777777" w:rsidR="00900723" w:rsidRPr="00410C2C" w:rsidRDefault="00900723" w:rsidP="00900723">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410C2C">
        <w:rPr>
          <w:rFonts w:ascii="Tahoma" w:eastAsia="Times New Roman" w:hAnsi="Tahoma" w:cs="Tahoma"/>
          <w:lang w:eastAsia="sl-SI"/>
        </w:rPr>
        <w:t>), naročniki ne smejo sodelovati.</w:t>
      </w:r>
    </w:p>
    <w:p w14:paraId="7710FA3B" w14:textId="77777777" w:rsidR="00900723" w:rsidRPr="00345723" w:rsidRDefault="00900723" w:rsidP="00900723">
      <w:pPr>
        <w:keepNext/>
        <w:keepLines/>
        <w:widowControl w:val="0"/>
        <w:spacing w:after="0" w:line="240" w:lineRule="auto"/>
        <w:jc w:val="both"/>
        <w:rPr>
          <w:rFonts w:ascii="Tahoma" w:hAnsi="Tahoma" w:cs="Tahoma"/>
        </w:rPr>
      </w:pPr>
    </w:p>
    <w:p w14:paraId="615CA13E" w14:textId="77777777" w:rsidR="00900723" w:rsidRPr="00345723" w:rsidRDefault="00900723" w:rsidP="00900723">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72ACB2C0" w14:textId="77777777" w:rsidR="00302D6E" w:rsidRDefault="00302D6E" w:rsidP="00647031">
      <w:pPr>
        <w:keepNext/>
        <w:keepLines/>
        <w:spacing w:after="0" w:line="240" w:lineRule="auto"/>
        <w:jc w:val="both"/>
        <w:rPr>
          <w:rFonts w:ascii="Tahoma" w:eastAsia="Times New Roman" w:hAnsi="Tahoma" w:cs="Tahoma"/>
          <w:lang w:eastAsia="sl-SI"/>
        </w:rPr>
      </w:pPr>
    </w:p>
    <w:p w14:paraId="66526071" w14:textId="532B58F8" w:rsidR="00302D6E" w:rsidRPr="00712BC8" w:rsidRDefault="00302D6E" w:rsidP="00647031">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6B3C95FD" w14:textId="77777777" w:rsidR="00CF6EBE" w:rsidRDefault="00CF6EBE" w:rsidP="00CF6EBE">
      <w:pPr>
        <w:keepNext/>
        <w:keepLines/>
        <w:spacing w:after="0" w:line="240" w:lineRule="auto"/>
        <w:jc w:val="both"/>
        <w:rPr>
          <w:rFonts w:ascii="Tahoma" w:hAnsi="Tahoma" w:cs="Tahoma"/>
        </w:rPr>
      </w:pPr>
    </w:p>
    <w:p w14:paraId="00C72616" w14:textId="344F8F63" w:rsidR="00CF6EBE" w:rsidRPr="00031A4E" w:rsidRDefault="00CF6EBE" w:rsidP="00CF6EBE">
      <w:pPr>
        <w:keepNext/>
        <w:keepLines/>
        <w:spacing w:after="0" w:line="240" w:lineRule="auto"/>
        <w:jc w:val="both"/>
        <w:rPr>
          <w:rFonts w:ascii="Tahoma" w:hAnsi="Tahoma" w:cs="Tahoma"/>
          <w:i/>
        </w:rPr>
      </w:pPr>
      <w:r w:rsidRPr="00031A4E">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bookmarkStart w:id="22" w:name="_Hlk508788160"/>
    </w:p>
    <w:bookmarkEnd w:id="22"/>
    <w:p w14:paraId="730CC1A0" w14:textId="77777777" w:rsidR="00CF6EBE" w:rsidRPr="00031A4E" w:rsidRDefault="00CF6EBE" w:rsidP="00CF6EBE">
      <w:pPr>
        <w:keepNext/>
        <w:keepLines/>
        <w:spacing w:after="0" w:line="240" w:lineRule="auto"/>
        <w:jc w:val="both"/>
        <w:rPr>
          <w:rFonts w:ascii="Tahoma" w:hAnsi="Tahoma" w:cs="Tahoma"/>
        </w:rPr>
      </w:pPr>
    </w:p>
    <w:p w14:paraId="4B6D1AB3" w14:textId="77777777" w:rsidR="00CF6EBE" w:rsidRPr="00031A4E" w:rsidRDefault="00CF6EBE" w:rsidP="00CF6EBE">
      <w:pPr>
        <w:keepNext/>
        <w:keepLines/>
        <w:spacing w:after="0" w:line="240" w:lineRule="auto"/>
        <w:jc w:val="both"/>
        <w:rPr>
          <w:rFonts w:ascii="Tahoma" w:hAnsi="Tahoma" w:cs="Tahoma"/>
        </w:rPr>
      </w:pPr>
      <w:r w:rsidRPr="00031A4E">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w:t>
      </w:r>
    </w:p>
    <w:p w14:paraId="014AB016" w14:textId="33A628E8" w:rsidR="00C97751" w:rsidRPr="00C97751" w:rsidRDefault="00C97751" w:rsidP="00647031">
      <w:pPr>
        <w:keepNext/>
        <w:keepLines/>
        <w:spacing w:after="0" w:line="240" w:lineRule="auto"/>
        <w:jc w:val="both"/>
        <w:rPr>
          <w:rFonts w:ascii="Tahoma" w:hAnsi="Tahoma" w:cs="Tahoma"/>
        </w:rPr>
      </w:pPr>
    </w:p>
    <w:p w14:paraId="48A73165" w14:textId="32D6079E" w:rsidR="00C97751" w:rsidRPr="0079101F" w:rsidRDefault="008C3809" w:rsidP="00647031">
      <w:pPr>
        <w:keepNext/>
        <w:keepLines/>
        <w:widowControl w:val="0"/>
        <w:numPr>
          <w:ilvl w:val="1"/>
          <w:numId w:val="2"/>
        </w:numPr>
        <w:spacing w:after="0" w:line="240" w:lineRule="auto"/>
        <w:jc w:val="both"/>
        <w:rPr>
          <w:rFonts w:ascii="Tahoma" w:eastAsia="Times New Roman" w:hAnsi="Tahoma" w:cs="Tahoma"/>
          <w:b/>
          <w:lang w:eastAsia="sl-SI"/>
        </w:rPr>
      </w:pPr>
      <w:r w:rsidRPr="0079101F">
        <w:rPr>
          <w:rFonts w:ascii="Tahoma" w:eastAsia="Times New Roman" w:hAnsi="Tahoma" w:cs="Tahoma"/>
          <w:b/>
          <w:lang w:eastAsia="sl-SI"/>
        </w:rPr>
        <w:t>Zavarovanje dobre izvedbe obveznosti iz okvirnega sporazuma</w:t>
      </w:r>
      <w:r w:rsidR="003D3CA0" w:rsidRPr="0079101F">
        <w:rPr>
          <w:rFonts w:ascii="Tahoma" w:eastAsia="Times New Roman" w:hAnsi="Tahoma" w:cs="Tahoma"/>
          <w:b/>
          <w:lang w:eastAsia="sl-SI"/>
        </w:rPr>
        <w:t xml:space="preserve"> </w:t>
      </w:r>
      <w:r w:rsidR="0079101F">
        <w:rPr>
          <w:rFonts w:ascii="Tahoma" w:eastAsia="Times New Roman" w:hAnsi="Tahoma" w:cs="Tahoma"/>
          <w:b/>
          <w:lang w:eastAsia="sl-SI"/>
        </w:rPr>
        <w:t>za ponudnike</w:t>
      </w:r>
    </w:p>
    <w:p w14:paraId="22C80743" w14:textId="77777777" w:rsidR="0079101F" w:rsidRDefault="0079101F" w:rsidP="00647031">
      <w:pPr>
        <w:keepNext/>
        <w:keepLines/>
        <w:widowControl w:val="0"/>
        <w:spacing w:after="0" w:line="240" w:lineRule="auto"/>
        <w:jc w:val="both"/>
        <w:rPr>
          <w:rFonts w:ascii="Tahoma" w:hAnsi="Tahoma" w:cs="Tahoma"/>
        </w:rPr>
      </w:pPr>
    </w:p>
    <w:p w14:paraId="68C3B696" w14:textId="3B627540" w:rsidR="00CF6EBE" w:rsidRPr="00345723" w:rsidRDefault="00CF6EBE" w:rsidP="00CF6EBE">
      <w:pPr>
        <w:keepNext/>
        <w:keepLines/>
        <w:spacing w:after="0" w:line="240" w:lineRule="auto"/>
        <w:jc w:val="both"/>
        <w:rPr>
          <w:rFonts w:ascii="Tahoma" w:hAnsi="Tahoma" w:cs="Tahoma"/>
        </w:rPr>
      </w:pPr>
      <w:r w:rsidRPr="00345723">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z dobo veljavnosti </w:t>
      </w:r>
      <w:r>
        <w:rPr>
          <w:rFonts w:ascii="Tahoma" w:hAnsi="Tahoma" w:cs="Tahoma"/>
        </w:rPr>
        <w:t>do 22. 11. 2027</w:t>
      </w:r>
      <w:r w:rsidRPr="00345723">
        <w:rPr>
          <w:rFonts w:ascii="Tahoma" w:hAnsi="Tahoma" w:cs="Tahoma"/>
        </w:rPr>
        <w:t>, v višini za posamezni sklop:</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529"/>
      </w:tblGrid>
      <w:tr w:rsidR="00CF6EBE" w:rsidRPr="00345723" w14:paraId="1A275285" w14:textId="77777777" w:rsidTr="005F01CA">
        <w:tc>
          <w:tcPr>
            <w:tcW w:w="3969" w:type="dxa"/>
            <w:shd w:val="clear" w:color="auto" w:fill="auto"/>
          </w:tcPr>
          <w:p w14:paraId="37408F2E" w14:textId="77777777" w:rsidR="00CF6EBE" w:rsidRPr="00345723" w:rsidRDefault="00CF6EBE" w:rsidP="005F01CA">
            <w:pPr>
              <w:keepNext/>
              <w:keepLines/>
              <w:spacing w:after="0" w:line="240" w:lineRule="auto"/>
              <w:jc w:val="both"/>
              <w:rPr>
                <w:rFonts w:ascii="Tahoma" w:hAnsi="Tahoma" w:cs="Tahoma"/>
              </w:rPr>
            </w:pPr>
            <w:r w:rsidRPr="00345723">
              <w:rPr>
                <w:rFonts w:ascii="Tahoma" w:hAnsi="Tahoma" w:cs="Tahoma"/>
              </w:rPr>
              <w:t>Sklop:</w:t>
            </w:r>
          </w:p>
        </w:tc>
        <w:tc>
          <w:tcPr>
            <w:tcW w:w="5529" w:type="dxa"/>
          </w:tcPr>
          <w:p w14:paraId="42C1A6C3" w14:textId="77777777" w:rsidR="00CF6EBE" w:rsidRPr="00345723" w:rsidRDefault="00CF6EBE" w:rsidP="005F01CA">
            <w:pPr>
              <w:keepNext/>
              <w:keepLines/>
              <w:spacing w:after="0" w:line="240" w:lineRule="auto"/>
              <w:jc w:val="both"/>
              <w:rPr>
                <w:rFonts w:ascii="Tahoma" w:hAnsi="Tahoma" w:cs="Tahoma"/>
              </w:rPr>
            </w:pPr>
            <w:r w:rsidRPr="00345723">
              <w:rPr>
                <w:rFonts w:ascii="Tahoma" w:hAnsi="Tahoma" w:cs="Tahoma"/>
              </w:rPr>
              <w:t>Vrednost finančnega zavarovanja za zavarovanje dobre izvedbe obveznosti po okvirnem sporazumu</w:t>
            </w:r>
          </w:p>
        </w:tc>
      </w:tr>
      <w:tr w:rsidR="00CF6EBE" w:rsidRPr="00345723" w14:paraId="689C3D56" w14:textId="77777777" w:rsidTr="005F01CA">
        <w:tc>
          <w:tcPr>
            <w:tcW w:w="3969" w:type="dxa"/>
            <w:shd w:val="clear" w:color="auto" w:fill="auto"/>
          </w:tcPr>
          <w:p w14:paraId="4FFC25C9" w14:textId="77777777" w:rsidR="00CF6EBE" w:rsidRPr="004478F6" w:rsidRDefault="00CF6EBE" w:rsidP="005F01CA">
            <w:pPr>
              <w:keepNext/>
              <w:keepLines/>
              <w:spacing w:after="0" w:line="240" w:lineRule="auto"/>
              <w:jc w:val="both"/>
              <w:rPr>
                <w:rFonts w:ascii="Tahoma" w:hAnsi="Tahoma" w:cs="Tahoma"/>
                <w:bCs/>
              </w:rPr>
            </w:pPr>
            <w:r w:rsidRPr="00870137">
              <w:rPr>
                <w:rFonts w:ascii="Tahoma" w:eastAsia="Times New Roman" w:hAnsi="Tahoma" w:cs="Tahoma"/>
                <w:lang w:eastAsia="sl-SI"/>
              </w:rPr>
              <w:t>4.   sklop: EX oprema</w:t>
            </w:r>
          </w:p>
        </w:tc>
        <w:tc>
          <w:tcPr>
            <w:tcW w:w="5529" w:type="dxa"/>
          </w:tcPr>
          <w:p w14:paraId="17426152" w14:textId="77777777" w:rsidR="00CF6EBE" w:rsidRPr="00345723" w:rsidRDefault="00CF6EBE" w:rsidP="005F01CA">
            <w:pPr>
              <w:keepNext/>
              <w:keepLines/>
              <w:spacing w:after="0" w:line="240" w:lineRule="auto"/>
              <w:jc w:val="center"/>
              <w:rPr>
                <w:rFonts w:ascii="Tahoma" w:hAnsi="Tahoma" w:cs="Tahoma"/>
              </w:rPr>
            </w:pPr>
            <w:r>
              <w:rPr>
                <w:rFonts w:ascii="Tahoma" w:hAnsi="Tahoma" w:cs="Tahoma"/>
              </w:rPr>
              <w:t>1.000,00 EUR</w:t>
            </w:r>
          </w:p>
        </w:tc>
      </w:tr>
      <w:tr w:rsidR="00CF6EBE" w:rsidRPr="00345723" w14:paraId="2C04573E" w14:textId="77777777" w:rsidTr="005F01CA">
        <w:tc>
          <w:tcPr>
            <w:tcW w:w="3969" w:type="dxa"/>
            <w:shd w:val="clear" w:color="auto" w:fill="auto"/>
          </w:tcPr>
          <w:p w14:paraId="4CE9EF12" w14:textId="77777777" w:rsidR="00CF6EBE" w:rsidRPr="004478F6" w:rsidRDefault="00CF6EBE" w:rsidP="005F01CA">
            <w:pPr>
              <w:keepNext/>
              <w:keepLines/>
              <w:spacing w:after="0" w:line="240" w:lineRule="auto"/>
              <w:jc w:val="both"/>
              <w:rPr>
                <w:rFonts w:ascii="Tahoma" w:hAnsi="Tahoma" w:cs="Tahoma"/>
                <w:bCs/>
              </w:rPr>
            </w:pPr>
            <w:r w:rsidRPr="00870137">
              <w:rPr>
                <w:rFonts w:ascii="Tahoma" w:eastAsia="Times New Roman" w:hAnsi="Tahoma" w:cs="Tahoma"/>
                <w:lang w:eastAsia="sl-SI"/>
              </w:rPr>
              <w:t>5.   sklop: Bunde, obleke dežne, plašči</w:t>
            </w:r>
          </w:p>
        </w:tc>
        <w:tc>
          <w:tcPr>
            <w:tcW w:w="5529" w:type="dxa"/>
          </w:tcPr>
          <w:p w14:paraId="458575C8" w14:textId="77777777" w:rsidR="00CF6EBE" w:rsidRPr="00345723" w:rsidRDefault="00CF6EBE" w:rsidP="005F01CA">
            <w:pPr>
              <w:keepNext/>
              <w:keepLines/>
              <w:spacing w:after="0" w:line="240" w:lineRule="auto"/>
              <w:jc w:val="center"/>
              <w:rPr>
                <w:rFonts w:ascii="Tahoma" w:hAnsi="Tahoma" w:cs="Tahoma"/>
              </w:rPr>
            </w:pPr>
            <w:r>
              <w:rPr>
                <w:rFonts w:ascii="Tahoma" w:hAnsi="Tahoma" w:cs="Tahoma"/>
              </w:rPr>
              <w:t>5</w:t>
            </w:r>
            <w:r w:rsidRPr="00345723">
              <w:rPr>
                <w:rFonts w:ascii="Tahoma" w:hAnsi="Tahoma" w:cs="Tahoma"/>
              </w:rPr>
              <w:t>.</w:t>
            </w:r>
            <w:r>
              <w:rPr>
                <w:rFonts w:ascii="Tahoma" w:hAnsi="Tahoma" w:cs="Tahoma"/>
              </w:rPr>
              <w:t>000,00 EUR</w:t>
            </w:r>
          </w:p>
        </w:tc>
      </w:tr>
      <w:tr w:rsidR="00CF6EBE" w:rsidRPr="00345723" w14:paraId="421248FA" w14:textId="77777777" w:rsidTr="005F01CA">
        <w:tc>
          <w:tcPr>
            <w:tcW w:w="3969" w:type="dxa"/>
            <w:shd w:val="clear" w:color="auto" w:fill="auto"/>
          </w:tcPr>
          <w:p w14:paraId="79E567DE" w14:textId="77777777" w:rsidR="00CF6EBE" w:rsidRPr="004478F6" w:rsidRDefault="00CF6EBE" w:rsidP="005F01CA">
            <w:pPr>
              <w:keepNext/>
              <w:keepLines/>
              <w:spacing w:after="0" w:line="240" w:lineRule="auto"/>
              <w:jc w:val="both"/>
              <w:rPr>
                <w:rFonts w:ascii="Tahoma" w:hAnsi="Tahoma" w:cs="Tahoma"/>
                <w:bCs/>
              </w:rPr>
            </w:pPr>
            <w:r w:rsidRPr="00870137">
              <w:rPr>
                <w:rFonts w:ascii="Tahoma" w:eastAsia="Times New Roman" w:hAnsi="Tahoma" w:cs="Tahoma"/>
                <w:lang w:eastAsia="sl-SI"/>
              </w:rPr>
              <w:t>8.   sklop: Obleke za teren</w:t>
            </w:r>
          </w:p>
        </w:tc>
        <w:tc>
          <w:tcPr>
            <w:tcW w:w="5529" w:type="dxa"/>
          </w:tcPr>
          <w:p w14:paraId="70CEA163" w14:textId="77777777" w:rsidR="00CF6EBE" w:rsidRPr="00345723" w:rsidRDefault="00CF6EBE" w:rsidP="005F01CA">
            <w:pPr>
              <w:keepNext/>
              <w:keepLines/>
              <w:spacing w:after="0" w:line="240" w:lineRule="auto"/>
              <w:jc w:val="center"/>
              <w:rPr>
                <w:rFonts w:ascii="Tahoma" w:hAnsi="Tahoma" w:cs="Tahoma"/>
              </w:rPr>
            </w:pPr>
            <w:r>
              <w:rPr>
                <w:rFonts w:ascii="Tahoma" w:hAnsi="Tahoma" w:cs="Tahoma"/>
              </w:rPr>
              <w:t>1.000,00 EUR</w:t>
            </w:r>
          </w:p>
        </w:tc>
      </w:tr>
      <w:tr w:rsidR="00CF6EBE" w:rsidRPr="00345723" w14:paraId="2FAF41C1" w14:textId="77777777" w:rsidTr="005F01CA">
        <w:tc>
          <w:tcPr>
            <w:tcW w:w="3969" w:type="dxa"/>
            <w:shd w:val="clear" w:color="auto" w:fill="auto"/>
          </w:tcPr>
          <w:p w14:paraId="52867BF5" w14:textId="77777777" w:rsidR="00CF6EBE" w:rsidRPr="004478F6" w:rsidRDefault="00CF6EBE" w:rsidP="005F01CA">
            <w:pPr>
              <w:keepNext/>
              <w:keepLines/>
              <w:spacing w:after="0" w:line="240" w:lineRule="auto"/>
              <w:jc w:val="both"/>
              <w:rPr>
                <w:rFonts w:ascii="Tahoma" w:hAnsi="Tahoma" w:cs="Tahoma"/>
                <w:bCs/>
              </w:rPr>
            </w:pPr>
            <w:r w:rsidRPr="00870137">
              <w:rPr>
                <w:rFonts w:ascii="Tahoma" w:eastAsia="Times New Roman" w:hAnsi="Tahoma" w:cs="Tahoma"/>
                <w:lang w:eastAsia="sl-SI"/>
              </w:rPr>
              <w:t>9.   sklop: Zaščita glave in višina</w:t>
            </w:r>
          </w:p>
        </w:tc>
        <w:tc>
          <w:tcPr>
            <w:tcW w:w="5529" w:type="dxa"/>
          </w:tcPr>
          <w:p w14:paraId="0C4E3761" w14:textId="77777777" w:rsidR="00CF6EBE" w:rsidRPr="00345723" w:rsidRDefault="00CF6EBE" w:rsidP="005F01CA">
            <w:pPr>
              <w:keepNext/>
              <w:keepLines/>
              <w:spacing w:after="0" w:line="240" w:lineRule="auto"/>
              <w:jc w:val="center"/>
              <w:rPr>
                <w:rFonts w:ascii="Tahoma" w:hAnsi="Tahoma" w:cs="Tahoma"/>
              </w:rPr>
            </w:pPr>
            <w:r>
              <w:rPr>
                <w:rFonts w:ascii="Tahoma" w:hAnsi="Tahoma" w:cs="Tahoma"/>
              </w:rPr>
              <w:t>4</w:t>
            </w:r>
            <w:r w:rsidRPr="00345723">
              <w:rPr>
                <w:rFonts w:ascii="Tahoma" w:hAnsi="Tahoma" w:cs="Tahoma"/>
              </w:rPr>
              <w:t>.</w:t>
            </w:r>
            <w:r>
              <w:rPr>
                <w:rFonts w:ascii="Tahoma" w:hAnsi="Tahoma" w:cs="Tahoma"/>
              </w:rPr>
              <w:t>00</w:t>
            </w:r>
            <w:r w:rsidRPr="00345723">
              <w:rPr>
                <w:rFonts w:ascii="Tahoma" w:hAnsi="Tahoma" w:cs="Tahoma"/>
              </w:rPr>
              <w:t>0,00</w:t>
            </w:r>
            <w:r>
              <w:rPr>
                <w:rFonts w:ascii="Tahoma" w:hAnsi="Tahoma" w:cs="Tahoma"/>
              </w:rPr>
              <w:t xml:space="preserve"> EUR</w:t>
            </w:r>
          </w:p>
        </w:tc>
      </w:tr>
    </w:tbl>
    <w:p w14:paraId="005F077F" w14:textId="77777777" w:rsidR="00CF6EBE" w:rsidRPr="00345723" w:rsidRDefault="00CF6EBE" w:rsidP="00CF6EBE">
      <w:pPr>
        <w:keepNext/>
        <w:keepLines/>
        <w:spacing w:after="0" w:line="240" w:lineRule="auto"/>
        <w:jc w:val="both"/>
        <w:rPr>
          <w:rFonts w:ascii="Tahoma" w:hAnsi="Tahoma" w:cs="Tahoma"/>
        </w:rPr>
      </w:pPr>
      <w:r w:rsidRPr="00345723">
        <w:rPr>
          <w:rFonts w:ascii="Tahoma" w:hAnsi="Tahoma" w:cs="Tahoma"/>
        </w:rPr>
        <w:t xml:space="preserve">V kolikor izvajalec ne izpolnjuje svojih obveznosti po okvirnem sporazumu, lahko naročnik unovči finančno zavarovanje za zavarovanje dobre izvedbe obveznosti po okvirnem sporazumu in odstopi od okvirnega sporazuma, brez kakršnekoli obveznosti do izvajalca. </w:t>
      </w:r>
    </w:p>
    <w:p w14:paraId="58AF3CA5" w14:textId="77777777" w:rsidR="00CF6EBE" w:rsidRPr="00345723" w:rsidRDefault="00CF6EBE" w:rsidP="00CF6EBE">
      <w:pPr>
        <w:keepNext/>
        <w:keepLines/>
        <w:spacing w:after="0" w:line="240" w:lineRule="auto"/>
        <w:jc w:val="both"/>
        <w:rPr>
          <w:rFonts w:ascii="Tahoma" w:hAnsi="Tahoma" w:cs="Tahoma"/>
        </w:rPr>
      </w:pPr>
    </w:p>
    <w:p w14:paraId="55B677E8" w14:textId="77777777" w:rsidR="00CF6EBE" w:rsidRPr="00345723" w:rsidRDefault="00CF6EBE" w:rsidP="00CF6EBE">
      <w:pPr>
        <w:keepNext/>
        <w:keepLines/>
        <w:spacing w:after="0" w:line="240" w:lineRule="auto"/>
        <w:jc w:val="both"/>
        <w:rPr>
          <w:rFonts w:ascii="Tahoma" w:hAnsi="Tahoma" w:cs="Tahoma"/>
        </w:rPr>
      </w:pPr>
      <w:r w:rsidRPr="00345723">
        <w:rPr>
          <w:rFonts w:ascii="Tahoma" w:hAnsi="Tahoma" w:cs="Tahoma"/>
        </w:rPr>
        <w:lastRenderedPageBreak/>
        <w:t>Vzorec finančnega zavarovanja za zavarovanje dobre izvedbe obveznosti iz okvirnega sporazuma je priložen tej razpisni dokumentaciji.</w:t>
      </w:r>
    </w:p>
    <w:p w14:paraId="20D7A272" w14:textId="77777777" w:rsidR="00BB5439" w:rsidRPr="00345723" w:rsidRDefault="00BB5439" w:rsidP="00647031">
      <w:pPr>
        <w:keepNext/>
        <w:keepLines/>
        <w:widowControl w:val="0"/>
        <w:spacing w:after="0" w:line="240" w:lineRule="auto"/>
        <w:jc w:val="both"/>
        <w:rPr>
          <w:rFonts w:ascii="Tahoma" w:hAnsi="Tahoma" w:cs="Tahoma"/>
        </w:rPr>
      </w:pPr>
    </w:p>
    <w:p w14:paraId="0B7FA9DD" w14:textId="77777777" w:rsidR="00BB5439" w:rsidRPr="00345723" w:rsidRDefault="00BB5439" w:rsidP="00647031">
      <w:pPr>
        <w:keepNext/>
        <w:keepLines/>
        <w:widowControl w:val="0"/>
        <w:spacing w:after="0" w:line="240" w:lineRule="auto"/>
        <w:jc w:val="both"/>
        <w:rPr>
          <w:rFonts w:ascii="Tahoma" w:hAnsi="Tahoma" w:cs="Tahoma"/>
          <w:b/>
        </w:rPr>
      </w:pPr>
      <w:r w:rsidRPr="00345723">
        <w:rPr>
          <w:rFonts w:ascii="Tahoma" w:hAnsi="Tahoma" w:cs="Tahoma"/>
          <w:b/>
        </w:rPr>
        <w:t>DOKAZILA:</w:t>
      </w:r>
    </w:p>
    <w:p w14:paraId="49304131" w14:textId="09DEBF0A" w:rsidR="008C7625" w:rsidRDefault="008C7625" w:rsidP="00647031">
      <w:pPr>
        <w:keepNext/>
        <w:keepLines/>
        <w:spacing w:after="0" w:line="240" w:lineRule="auto"/>
        <w:jc w:val="both"/>
        <w:rPr>
          <w:rFonts w:ascii="Tahoma" w:hAnsi="Tahoma" w:cs="Tahoma"/>
        </w:rPr>
      </w:pPr>
      <w:r w:rsidRPr="004E4299">
        <w:rPr>
          <w:rFonts w:ascii="Tahoma" w:hAnsi="Tahoma" w:cs="Tahoma"/>
        </w:rPr>
        <w:t>Ponudnik izpolni zahtevo, da se strinja s vsebino vzorc</w:t>
      </w:r>
      <w:r w:rsidR="00900723">
        <w:rPr>
          <w:rFonts w:ascii="Tahoma" w:hAnsi="Tahoma" w:cs="Tahoma"/>
        </w:rPr>
        <w:t>ev</w:t>
      </w:r>
      <w:r w:rsidRPr="004E4299">
        <w:rPr>
          <w:rFonts w:ascii="Tahoma" w:hAnsi="Tahoma" w:cs="Tahoma"/>
        </w:rPr>
        <w:t xml:space="preserve"> finančnega zavarovanja s predložitvijo izpolnjene in podpisane </w:t>
      </w:r>
      <w:r w:rsidRPr="008C7625">
        <w:rPr>
          <w:rFonts w:ascii="Tahoma" w:hAnsi="Tahoma" w:cs="Tahoma"/>
          <w:b/>
        </w:rPr>
        <w:t>priloge A</w:t>
      </w:r>
      <w:r>
        <w:rPr>
          <w:rFonts w:ascii="Tahoma" w:hAnsi="Tahoma" w:cs="Tahoma"/>
        </w:rPr>
        <w:t xml:space="preserve">. </w:t>
      </w:r>
    </w:p>
    <w:p w14:paraId="5DDD5503" w14:textId="77777777" w:rsidR="00ED6F10" w:rsidRPr="00712BC8" w:rsidRDefault="00ED6F10" w:rsidP="00647031">
      <w:pPr>
        <w:keepNext/>
        <w:keepLines/>
        <w:widowControl w:val="0"/>
        <w:spacing w:after="0" w:line="240" w:lineRule="auto"/>
        <w:jc w:val="both"/>
        <w:rPr>
          <w:rFonts w:ascii="Tahoma" w:eastAsia="Times New Roman" w:hAnsi="Tahoma" w:cs="Tahoma"/>
          <w:lang w:eastAsia="sl-SI"/>
        </w:rPr>
      </w:pPr>
    </w:p>
    <w:p w14:paraId="6B92ACE9" w14:textId="77777777" w:rsidR="00BB5439" w:rsidRPr="00E00374" w:rsidRDefault="00BB5439" w:rsidP="00647031">
      <w:pPr>
        <w:keepNext/>
        <w:keepLines/>
        <w:widowControl w:val="0"/>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75004427" w14:textId="77777777" w:rsidR="00BB5439" w:rsidRPr="00703916" w:rsidRDefault="00BB5439" w:rsidP="00647031">
      <w:pPr>
        <w:keepNext/>
        <w:keepLines/>
        <w:widowControl w:val="0"/>
        <w:spacing w:after="0" w:line="240" w:lineRule="auto"/>
        <w:jc w:val="both"/>
        <w:rPr>
          <w:rFonts w:ascii="Tahoma" w:eastAsia="Times New Roman" w:hAnsi="Tahoma" w:cs="Tahoma"/>
          <w:b/>
          <w:lang w:eastAsia="sl-SI"/>
        </w:rPr>
      </w:pPr>
    </w:p>
    <w:p w14:paraId="26438062" w14:textId="77777777" w:rsidR="00BB5439" w:rsidRPr="00703916" w:rsidRDefault="00BB5439" w:rsidP="00647031">
      <w:pPr>
        <w:keepNext/>
        <w:keepLines/>
        <w:widowControl w:val="0"/>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06A0FEF4" w14:textId="77777777" w:rsidR="00BB5439" w:rsidRPr="002A3720" w:rsidRDefault="00BB5439" w:rsidP="00647031">
      <w:pPr>
        <w:pStyle w:val="Odstavekseznama"/>
        <w:keepNext/>
        <w:keepLines/>
        <w:widowControl w:val="0"/>
        <w:tabs>
          <w:tab w:val="left" w:pos="540"/>
          <w:tab w:val="left" w:pos="720"/>
        </w:tabs>
        <w:ind w:left="360"/>
        <w:jc w:val="both"/>
        <w:rPr>
          <w:rFonts w:ascii="Tahoma" w:hAnsi="Tahoma" w:cs="Tahoma"/>
          <w:b/>
        </w:rPr>
      </w:pPr>
    </w:p>
    <w:p w14:paraId="65F7C955" w14:textId="77777777" w:rsidR="00900723" w:rsidRDefault="00900723" w:rsidP="00900723">
      <w:pPr>
        <w:keepNext/>
        <w:keepLines/>
        <w:spacing w:after="0" w:line="240" w:lineRule="auto"/>
        <w:jc w:val="both"/>
        <w:rPr>
          <w:rFonts w:ascii="Tahoma" w:hAnsi="Tahoma" w:cs="Tahoma"/>
        </w:rPr>
      </w:pPr>
      <w:r w:rsidRPr="00703916">
        <w:rPr>
          <w:rFonts w:ascii="Tahoma" w:hAnsi="Tahoma" w:cs="Tahoma"/>
        </w:rPr>
        <w:t>Naročnik bo</w:t>
      </w:r>
      <w:r>
        <w:rPr>
          <w:rFonts w:ascii="Tahoma" w:hAnsi="Tahoma" w:cs="Tahoma"/>
        </w:rPr>
        <w:t xml:space="preserve"> oddal naročilo in sklenil okvirni sporazum za posamezni sklop </w:t>
      </w:r>
      <w:r w:rsidRPr="00703916">
        <w:rPr>
          <w:rFonts w:ascii="Tahoma" w:hAnsi="Tahoma" w:cs="Tahoma"/>
        </w:rPr>
        <w:t>s ponudnikom, ki bo</w:t>
      </w:r>
      <w:r>
        <w:rPr>
          <w:rFonts w:ascii="Tahoma" w:hAnsi="Tahoma" w:cs="Tahoma"/>
        </w:rPr>
        <w:t xml:space="preserve"> oddal cenovno najugodnejšo in dopustno </w:t>
      </w:r>
      <w:r w:rsidRPr="00703916">
        <w:rPr>
          <w:rFonts w:ascii="Tahoma" w:hAnsi="Tahoma" w:cs="Tahoma"/>
        </w:rPr>
        <w:t>ponudbo</w:t>
      </w:r>
      <w:r>
        <w:rPr>
          <w:rFonts w:ascii="Tahoma" w:hAnsi="Tahoma" w:cs="Tahoma"/>
        </w:rPr>
        <w:t>.</w:t>
      </w:r>
    </w:p>
    <w:p w14:paraId="6DF3C214" w14:textId="77777777" w:rsidR="00900723" w:rsidRDefault="00900723" w:rsidP="00900723">
      <w:pPr>
        <w:keepNext/>
        <w:keepLines/>
        <w:spacing w:after="0" w:line="240" w:lineRule="auto"/>
        <w:jc w:val="both"/>
        <w:rPr>
          <w:rFonts w:ascii="Tahoma" w:hAnsi="Tahoma" w:cs="Tahoma"/>
        </w:rPr>
      </w:pPr>
    </w:p>
    <w:p w14:paraId="3B69714D" w14:textId="77777777" w:rsidR="00900723" w:rsidRDefault="00900723" w:rsidP="00900723">
      <w:pPr>
        <w:keepNext/>
        <w:keepLines/>
        <w:spacing w:after="0" w:line="240" w:lineRule="auto"/>
        <w:jc w:val="both"/>
        <w:rPr>
          <w:rFonts w:ascii="Tahoma" w:hAnsi="Tahoma" w:cs="Tahoma"/>
        </w:rPr>
      </w:pPr>
      <w:r w:rsidRPr="00A9089F">
        <w:rPr>
          <w:rFonts w:ascii="Tahoma" w:hAnsi="Tahoma" w:cs="Tahoma"/>
        </w:rPr>
        <w:t xml:space="preserve">Merilo za izbiro ekonomsko najugodnejšega ponudnika za posamezni sklop je ponudbena vrednost brez DDV, ki jo bo ponudnik navedel v ponudbi, ob izpolnjevanju vseh pogojev in zahtev naročnika, navedenih v razpisni dokumentaciji. V primeru dveh ali več ponudb z enako skupno ponudbeno vrednost v EUR brez DDV za posamezni sklop, bo naročnik dal prednost ponudniku, ki je prej (časovno – po datumu in uri) oddal ponudbo v informacijski sistem e-JN. </w:t>
      </w:r>
    </w:p>
    <w:p w14:paraId="600A7AE7" w14:textId="77777777" w:rsidR="00BB5439" w:rsidRDefault="00BB5439" w:rsidP="00647031">
      <w:pPr>
        <w:keepNext/>
        <w:keepLines/>
        <w:widowControl w:val="0"/>
        <w:spacing w:after="0" w:line="240" w:lineRule="auto"/>
        <w:jc w:val="both"/>
        <w:rPr>
          <w:rFonts w:ascii="Tahoma" w:hAnsi="Tahoma" w:cs="Tahoma"/>
        </w:rPr>
      </w:pPr>
    </w:p>
    <w:p w14:paraId="0D19D66C" w14:textId="77777777" w:rsidR="00BB5439" w:rsidRPr="00BA3F91" w:rsidRDefault="00BB5439" w:rsidP="00647031">
      <w:pPr>
        <w:keepNext/>
        <w:keepLines/>
        <w:widowControl w:val="0"/>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3343B34B" w14:textId="77777777" w:rsidR="00BB5439" w:rsidRPr="00BA3F91" w:rsidRDefault="00BB5439" w:rsidP="00647031">
      <w:pPr>
        <w:keepNext/>
        <w:keepLines/>
        <w:widowControl w:val="0"/>
        <w:spacing w:after="0" w:line="240" w:lineRule="auto"/>
        <w:ind w:left="360"/>
        <w:jc w:val="both"/>
        <w:rPr>
          <w:rFonts w:ascii="Tahoma" w:eastAsia="Times New Roman" w:hAnsi="Tahoma" w:cs="Tahoma"/>
          <w:b/>
          <w:lang w:eastAsia="sl-SI"/>
        </w:rPr>
      </w:pPr>
    </w:p>
    <w:p w14:paraId="474217B7" w14:textId="77777777" w:rsidR="00BB5439" w:rsidRPr="00BA3F91" w:rsidRDefault="00BB5439" w:rsidP="00647031">
      <w:pPr>
        <w:keepNext/>
        <w:keepLines/>
        <w:widowControl w:val="0"/>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4D94AEA8" w14:textId="77777777" w:rsidR="00BB5439" w:rsidRPr="00BA3F91" w:rsidRDefault="00BB5439" w:rsidP="00647031">
      <w:pPr>
        <w:keepNext/>
        <w:keepLines/>
        <w:widowControl w:val="0"/>
        <w:spacing w:after="0" w:line="240" w:lineRule="auto"/>
        <w:jc w:val="both"/>
        <w:rPr>
          <w:rFonts w:ascii="Tahoma" w:eastAsia="Times New Roman" w:hAnsi="Tahoma" w:cs="Tahoma"/>
          <w:b/>
          <w:lang w:eastAsia="sl-SI"/>
        </w:rPr>
      </w:pPr>
    </w:p>
    <w:p w14:paraId="468FBE21" w14:textId="77777777" w:rsidR="00900723" w:rsidRPr="00CE2724" w:rsidRDefault="00900723" w:rsidP="00900723">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3"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4" w:history="1">
        <w:r w:rsidRPr="00CE2724">
          <w:rPr>
            <w:rStyle w:val="Hiperpovezava"/>
            <w:rFonts w:ascii="Tahoma" w:hAnsi="Tahoma" w:cs="Tahoma"/>
          </w:rPr>
          <w:t>https://ejn.gov.si</w:t>
        </w:r>
      </w:hyperlink>
      <w:r w:rsidRPr="00CE2724">
        <w:rPr>
          <w:rFonts w:ascii="Tahoma" w:hAnsi="Tahoma" w:cs="Tahoma"/>
        </w:rPr>
        <w:t>.</w:t>
      </w:r>
    </w:p>
    <w:p w14:paraId="137DE204" w14:textId="77777777" w:rsidR="00900723" w:rsidRPr="00CE2724" w:rsidRDefault="00900723" w:rsidP="00900723">
      <w:pPr>
        <w:pStyle w:val="Telobesedila3"/>
        <w:keepNext/>
        <w:keepLines/>
        <w:rPr>
          <w:rFonts w:ascii="Tahoma" w:hAnsi="Tahoma" w:cs="Tahoma"/>
        </w:rPr>
      </w:pPr>
    </w:p>
    <w:p w14:paraId="5F5467C0" w14:textId="77777777" w:rsidR="00900723" w:rsidRPr="00CE2724" w:rsidRDefault="00900723" w:rsidP="00900723">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5"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441D28B6" w14:textId="77777777" w:rsidR="00900723" w:rsidRPr="00CE2724" w:rsidRDefault="00900723" w:rsidP="00900723">
      <w:pPr>
        <w:pStyle w:val="Telobesedila3"/>
        <w:keepNext/>
        <w:keepLines/>
        <w:rPr>
          <w:rFonts w:ascii="Tahoma" w:hAnsi="Tahoma" w:cs="Tahoma"/>
        </w:rPr>
      </w:pPr>
    </w:p>
    <w:p w14:paraId="2DAFA08A" w14:textId="77777777" w:rsidR="00900723" w:rsidRPr="00CE2724" w:rsidRDefault="00900723" w:rsidP="00900723">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5AEA07B"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574F5A0F" w14:textId="6C2C5116" w:rsidR="00900723" w:rsidRPr="004C149C" w:rsidRDefault="00900723" w:rsidP="0090072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6"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871C46" w:rsidRPr="00871C46">
        <w:rPr>
          <w:rFonts w:ascii="Tahoma" w:eastAsia="Times New Roman" w:hAnsi="Tahoma" w:cs="Tahoma"/>
          <w:b/>
          <w:lang w:eastAsia="sl-SI"/>
        </w:rPr>
        <w:t xml:space="preserve">19. 11. 2025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1A3EE750"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7A3CB72F"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64C7F16"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3FB42FF5"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7EA08FFC"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70C0A969" w14:textId="77777777" w:rsidR="00900723" w:rsidRPr="004C149C" w:rsidRDefault="00900723" w:rsidP="00900723">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lastRenderedPageBreak/>
        <w:t xml:space="preserve">Dostop do povezave za oddajo elektronske ponudbe v tem postopku javnega naročila je na naslednji povezavi:  </w:t>
      </w:r>
      <w:hyperlink r:id="rId17"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2A300C85" w14:textId="77777777" w:rsidR="00900723" w:rsidRPr="004C149C" w:rsidRDefault="00900723" w:rsidP="00900723">
      <w:pPr>
        <w:keepNext/>
        <w:keepLines/>
        <w:widowControl w:val="0"/>
        <w:spacing w:after="0" w:line="240" w:lineRule="auto"/>
        <w:jc w:val="both"/>
        <w:rPr>
          <w:rFonts w:ascii="Tahoma" w:eastAsia="Times New Roman" w:hAnsi="Tahoma" w:cs="Tahoma"/>
          <w:b/>
          <w:lang w:eastAsia="sl-SI"/>
        </w:rPr>
      </w:pPr>
    </w:p>
    <w:p w14:paraId="105D0909" w14:textId="77777777" w:rsidR="00900723" w:rsidRPr="004C149C" w:rsidRDefault="00900723" w:rsidP="00900723">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5C305305"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44EDBBDC"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6</w:t>
      </w:r>
      <w:r w:rsidRPr="004C149C">
        <w:rPr>
          <w:rFonts w:ascii="Tahoma" w:eastAsia="Times New Roman" w:hAnsi="Tahoma" w:cs="Tahoma"/>
          <w:lang w:eastAsia="sl-SI"/>
        </w:rPr>
        <w:t>.3.  razpisne dokumentacije.</w:t>
      </w:r>
    </w:p>
    <w:p w14:paraId="6F4CC6FA" w14:textId="77777777" w:rsidR="00900723" w:rsidRPr="004C149C" w:rsidRDefault="00900723" w:rsidP="00900723">
      <w:pPr>
        <w:keepNext/>
        <w:keepLines/>
        <w:widowControl w:val="0"/>
        <w:spacing w:after="0" w:line="240" w:lineRule="auto"/>
        <w:jc w:val="both"/>
        <w:rPr>
          <w:rFonts w:ascii="Tahoma" w:eastAsia="Times New Roman" w:hAnsi="Tahoma" w:cs="Tahoma"/>
          <w:b/>
          <w:lang w:eastAsia="sl-SI"/>
        </w:rPr>
      </w:pPr>
    </w:p>
    <w:p w14:paraId="6F7A5FC6"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44B931FB"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0FBF3830"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8"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35DB4049"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373E08DC" w14:textId="77777777" w:rsidR="00900723" w:rsidRPr="004C149C" w:rsidRDefault="00900723" w:rsidP="00900723">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61E6BFAE" w14:textId="77777777" w:rsidR="00900723" w:rsidRPr="004C149C" w:rsidRDefault="00900723" w:rsidP="00900723">
      <w:pPr>
        <w:keepNext/>
        <w:keepLines/>
        <w:widowControl w:val="0"/>
        <w:spacing w:after="0" w:line="240" w:lineRule="auto"/>
        <w:jc w:val="both"/>
        <w:rPr>
          <w:rFonts w:ascii="Tahoma" w:eastAsia="Times New Roman" w:hAnsi="Tahoma" w:cs="Tahoma"/>
          <w:lang w:val="x-none" w:eastAsia="sl-SI"/>
        </w:rPr>
      </w:pPr>
    </w:p>
    <w:p w14:paraId="6C54554B" w14:textId="77777777" w:rsidR="00900723" w:rsidRPr="004C149C" w:rsidRDefault="00900723" w:rsidP="00900723">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priložen</w:t>
      </w:r>
      <w:r>
        <w:rPr>
          <w:rFonts w:ascii="Tahoma" w:eastAsia="Times New Roman" w:hAnsi="Tahoma" w:cs="Tahoma"/>
          <w:b/>
          <w:lang w:eastAsia="sl-SI"/>
        </w:rPr>
        <w:t>e</w:t>
      </w:r>
      <w:r w:rsidRPr="004C149C">
        <w:rPr>
          <w:rFonts w:ascii="Tahoma" w:eastAsia="Times New Roman" w:hAnsi="Tahoma" w:cs="Tahoma"/>
          <w:b/>
          <w:lang w:eastAsia="sl-SI"/>
        </w:rPr>
        <w:t xml:space="preserve"> listin</w:t>
      </w:r>
      <w:r>
        <w:rPr>
          <w:rFonts w:ascii="Tahoma" w:eastAsia="Times New Roman" w:hAnsi="Tahoma" w:cs="Tahoma"/>
          <w:b/>
          <w:lang w:eastAsia="sl-SI"/>
        </w:rPr>
        <w:t>e</w:t>
      </w:r>
      <w:r w:rsidRPr="004C149C">
        <w:rPr>
          <w:rFonts w:ascii="Tahoma" w:eastAsia="Times New Roman" w:hAnsi="Tahoma" w:cs="Tahoma"/>
          <w:b/>
          <w:lang w:eastAsia="sl-SI"/>
        </w:rPr>
        <w:t xml:space="preserve"> ustrezajo originalu. V nasprotnem primeru ponudnik naročniku odgovarja za vso škodo, ki mu je nastala.</w:t>
      </w:r>
    </w:p>
    <w:p w14:paraId="7A590B57" w14:textId="77777777" w:rsidR="00900723" w:rsidRPr="004C149C" w:rsidRDefault="00900723" w:rsidP="00900723">
      <w:pPr>
        <w:keepNext/>
        <w:keepLines/>
        <w:widowControl w:val="0"/>
        <w:spacing w:after="0" w:line="240" w:lineRule="auto"/>
        <w:jc w:val="both"/>
        <w:rPr>
          <w:rFonts w:ascii="Tahoma" w:eastAsia="Times New Roman" w:hAnsi="Tahoma" w:cs="Tahoma"/>
          <w:lang w:eastAsia="sl-SI"/>
        </w:rPr>
      </w:pPr>
    </w:p>
    <w:p w14:paraId="4514F46D" w14:textId="77777777" w:rsidR="00900723" w:rsidRPr="004C149C" w:rsidRDefault="00900723" w:rsidP="00900723">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4FF1E21F" w14:textId="77777777" w:rsidR="00900723" w:rsidRPr="00BA3F91" w:rsidRDefault="00900723" w:rsidP="00900723">
      <w:pPr>
        <w:keepNext/>
        <w:keepLines/>
        <w:spacing w:after="0" w:line="240" w:lineRule="auto"/>
        <w:ind w:left="1080"/>
        <w:jc w:val="both"/>
        <w:rPr>
          <w:rFonts w:ascii="Tahoma" w:eastAsia="Times New Roman" w:hAnsi="Tahoma" w:cs="Tahoma"/>
          <w:b/>
          <w:lang w:eastAsia="sl-SI"/>
        </w:rPr>
      </w:pPr>
    </w:p>
    <w:p w14:paraId="0D7CA804" w14:textId="77777777" w:rsidR="00900723" w:rsidRPr="003346EC" w:rsidRDefault="00900723" w:rsidP="00900723">
      <w:pPr>
        <w:keepNext/>
        <w:keepLines/>
        <w:numPr>
          <w:ilvl w:val="0"/>
          <w:numId w:val="24"/>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02465263" w14:textId="77777777" w:rsidR="00900723" w:rsidRDefault="00900723" w:rsidP="00900723">
      <w:pPr>
        <w:keepNext/>
        <w:keepLines/>
        <w:spacing w:after="0" w:line="240" w:lineRule="auto"/>
        <w:jc w:val="both"/>
        <w:rPr>
          <w:rFonts w:ascii="Tahoma" w:hAnsi="Tahoma" w:cs="Tahoma"/>
        </w:rPr>
      </w:pPr>
    </w:p>
    <w:p w14:paraId="5ED34487" w14:textId="77777777" w:rsidR="00900723" w:rsidRPr="00C63E28" w:rsidRDefault="00900723" w:rsidP="00900723">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za posamezni sklop.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PREDRAČUNA« v pdf. obliki/formatu za vse sklope, za katere oddaja ponudbo. »Skupna ponudbena vrednost« za posamezni sklop, ki bo vpisana v istoimenski razdelek in dokument (Priloga »POVZETEK PREDRAČUNA), ki bo naložen kot predračun v del »Predračun«, bosta razvidna in dostopna na javnem odpiranju ponudb. </w:t>
      </w:r>
    </w:p>
    <w:p w14:paraId="69F8E175" w14:textId="77777777" w:rsidR="00900723" w:rsidRPr="00C8579C" w:rsidRDefault="00900723" w:rsidP="00900723">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900723" w:rsidRPr="00C8579C" w14:paraId="677776F4" w14:textId="77777777" w:rsidTr="002160A2">
        <w:tc>
          <w:tcPr>
            <w:tcW w:w="7725" w:type="dxa"/>
          </w:tcPr>
          <w:p w14:paraId="0BEE445C" w14:textId="6B881186" w:rsidR="00900723" w:rsidRPr="00C8579C" w:rsidRDefault="00900723" w:rsidP="002160A2">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4EC144C1" w14:textId="77777777" w:rsidR="00900723" w:rsidRPr="00C8579C" w:rsidRDefault="00900723" w:rsidP="002160A2">
            <w:pPr>
              <w:keepNext/>
              <w:keepLines/>
              <w:spacing w:after="0" w:line="240" w:lineRule="auto"/>
              <w:jc w:val="both"/>
              <w:rPr>
                <w:rFonts w:ascii="Tahoma" w:hAnsi="Tahoma" w:cs="Tahoma"/>
                <w:b/>
                <w:i/>
              </w:rPr>
            </w:pPr>
          </w:p>
        </w:tc>
      </w:tr>
    </w:tbl>
    <w:p w14:paraId="6D1B5C7C" w14:textId="77777777" w:rsidR="00900723" w:rsidRDefault="00900723" w:rsidP="00900723">
      <w:pPr>
        <w:keepNext/>
        <w:keepLines/>
        <w:spacing w:after="0" w:line="240" w:lineRule="auto"/>
        <w:rPr>
          <w:rFonts w:ascii="Tahoma" w:hAnsi="Tahoma" w:cs="Tahoma"/>
          <w:b/>
          <w:color w:val="FF0000"/>
        </w:rPr>
      </w:pPr>
    </w:p>
    <w:p w14:paraId="4DB7E5D3" w14:textId="77777777" w:rsidR="00900723" w:rsidRPr="00535F65" w:rsidRDefault="00900723" w:rsidP="00900723">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popisom blaga</w:t>
      </w:r>
      <w:r w:rsidRPr="00535F65">
        <w:rPr>
          <w:rFonts w:ascii="Tahoma" w:hAnsi="Tahoma" w:cs="Tahoma"/>
        </w:rPr>
        <w:t xml:space="preserve"> v pdf. format (Priloga 2 za posamezni sklop, za katerega je ponudnik oddal ponudbo) - naloženim v razdelek »Dokumenti«, del »Ostale priloge«, kot veljavni štejejo podatki ponudbenega predračuna v pdf. format (Priloga 2 za posamezni sklop, za katerega je ponudnik oddal ponudbo), ki je predložen v razdelku »Dokumenti«, del »Ostale priloge«.</w:t>
      </w:r>
    </w:p>
    <w:p w14:paraId="22F8B555" w14:textId="77777777" w:rsidR="00900723" w:rsidRDefault="00900723" w:rsidP="00900723">
      <w:pPr>
        <w:keepNext/>
        <w:keepLines/>
        <w:spacing w:after="0" w:line="240" w:lineRule="auto"/>
        <w:jc w:val="both"/>
        <w:rPr>
          <w:rFonts w:ascii="Tahoma" w:eastAsia="Times New Roman" w:hAnsi="Tahoma" w:cs="Tahoma"/>
          <w:lang w:eastAsia="sl-SI"/>
        </w:rPr>
      </w:pPr>
    </w:p>
    <w:p w14:paraId="3A514403" w14:textId="77777777" w:rsidR="00900723" w:rsidRPr="00BA3F91" w:rsidRDefault="00900723" w:rsidP="00900723">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blaga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5AAB0187" w14:textId="77777777" w:rsidR="00900723" w:rsidRPr="00535F65" w:rsidRDefault="00900723" w:rsidP="00900723">
      <w:pPr>
        <w:keepNext/>
        <w:keepLines/>
        <w:spacing w:after="0" w:line="240" w:lineRule="auto"/>
        <w:jc w:val="both"/>
        <w:rPr>
          <w:rFonts w:ascii="Tahoma" w:hAnsi="Tahoma" w:cs="Tahoma"/>
        </w:rPr>
      </w:pPr>
    </w:p>
    <w:p w14:paraId="6D667B19" w14:textId="77777777" w:rsidR="00900723" w:rsidRPr="00453AD4" w:rsidRDefault="00900723" w:rsidP="00900723">
      <w:pPr>
        <w:keepNext/>
        <w:keepLines/>
        <w:numPr>
          <w:ilvl w:val="0"/>
          <w:numId w:val="24"/>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0F8D4CDF" w14:textId="77777777" w:rsidR="00900723" w:rsidRDefault="00900723" w:rsidP="00900723">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900723" w:rsidRPr="00BA3F91" w14:paraId="0D196DD4" w14:textId="77777777" w:rsidTr="002160A2">
        <w:tc>
          <w:tcPr>
            <w:tcW w:w="9424" w:type="dxa"/>
            <w:tcBorders>
              <w:top w:val="single" w:sz="4" w:space="0" w:color="auto"/>
              <w:bottom w:val="single" w:sz="4" w:space="0" w:color="auto"/>
            </w:tcBorders>
          </w:tcPr>
          <w:p w14:paraId="3ACAB1F2" w14:textId="77777777" w:rsidR="00900723" w:rsidRPr="00BA3F91" w:rsidRDefault="00900723" w:rsidP="002160A2">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23971A7C" w14:textId="77777777" w:rsidR="00900723" w:rsidRDefault="00900723" w:rsidP="00900723">
      <w:pPr>
        <w:keepNext/>
        <w:keepLines/>
        <w:spacing w:after="0" w:line="240" w:lineRule="auto"/>
        <w:jc w:val="both"/>
        <w:rPr>
          <w:rFonts w:ascii="Tahoma" w:eastAsia="Times New Roman" w:hAnsi="Tahoma" w:cs="Tahoma"/>
          <w:sz w:val="20"/>
          <w:szCs w:val="20"/>
          <w:lang w:eastAsia="sl-SI"/>
        </w:rPr>
      </w:pPr>
    </w:p>
    <w:p w14:paraId="76DFD0EC" w14:textId="77777777" w:rsidR="00900723" w:rsidRPr="00303200" w:rsidRDefault="00900723" w:rsidP="00900723">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035EF1B0" w14:textId="77777777" w:rsidR="00900723" w:rsidRPr="00453AD4" w:rsidRDefault="00900723" w:rsidP="00900723">
      <w:pPr>
        <w:keepNext/>
        <w:keepLines/>
        <w:spacing w:after="0" w:line="240" w:lineRule="auto"/>
        <w:jc w:val="both"/>
        <w:rPr>
          <w:rFonts w:ascii="Tahoma" w:eastAsia="Times New Roman" w:hAnsi="Tahoma" w:cs="Tahoma"/>
          <w:sz w:val="20"/>
          <w:szCs w:val="20"/>
          <w:lang w:eastAsia="sl-SI"/>
        </w:rPr>
      </w:pPr>
    </w:p>
    <w:p w14:paraId="50DB1CB7" w14:textId="77777777" w:rsidR="00900723" w:rsidRPr="00453AD4" w:rsidRDefault="00900723" w:rsidP="00900723">
      <w:pPr>
        <w:keepNext/>
        <w:keepLines/>
        <w:numPr>
          <w:ilvl w:val="0"/>
          <w:numId w:val="24"/>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Izjava – Ostali sodelujoči</w:t>
      </w:r>
      <w:r w:rsidRPr="00453AD4">
        <w:rPr>
          <w:rFonts w:ascii="Tahoma" w:eastAsia="Times New Roman" w:hAnsi="Tahoma" w:cs="Tahoma"/>
          <w:b/>
          <w:color w:val="FF0000"/>
          <w:lang w:eastAsia="sl-SI"/>
        </w:rPr>
        <w:t>«</w:t>
      </w:r>
    </w:p>
    <w:p w14:paraId="00E97552" w14:textId="77777777" w:rsidR="00900723" w:rsidRDefault="00900723" w:rsidP="00900723">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900723" w:rsidRPr="00552945" w14:paraId="06B464E3" w14:textId="77777777" w:rsidTr="002160A2">
        <w:tc>
          <w:tcPr>
            <w:tcW w:w="9424" w:type="dxa"/>
            <w:tcBorders>
              <w:top w:val="single" w:sz="4" w:space="0" w:color="auto"/>
              <w:bottom w:val="single" w:sz="4" w:space="0" w:color="auto"/>
            </w:tcBorders>
          </w:tcPr>
          <w:p w14:paraId="1746804A" w14:textId="77777777" w:rsidR="00900723" w:rsidRPr="00552945" w:rsidRDefault="00900723" w:rsidP="002160A2">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518F1AD0" w14:textId="77777777" w:rsidR="00900723" w:rsidRPr="00552945" w:rsidRDefault="00900723" w:rsidP="00900723">
      <w:pPr>
        <w:keepNext/>
        <w:keepLines/>
        <w:widowControl w:val="0"/>
        <w:spacing w:after="0" w:line="240" w:lineRule="auto"/>
        <w:jc w:val="both"/>
        <w:rPr>
          <w:rFonts w:ascii="Tahoma" w:eastAsia="Times New Roman" w:hAnsi="Tahoma" w:cs="Tahoma"/>
          <w:sz w:val="20"/>
          <w:szCs w:val="20"/>
          <w:lang w:eastAsia="sl-SI"/>
        </w:rPr>
      </w:pPr>
    </w:p>
    <w:p w14:paraId="7A04848C"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w:t>
      </w:r>
      <w:r>
        <w:rPr>
          <w:rFonts w:ascii="Tahoma" w:eastAsia="Times New Roman" w:hAnsi="Tahoma" w:cs="Tahoma"/>
          <w:b/>
          <w:lang w:eastAsia="sl-SI"/>
        </w:rPr>
        <w:t>jav</w:t>
      </w:r>
      <w:r w:rsidRPr="008731A7">
        <w:rPr>
          <w:rFonts w:ascii="Tahoma" w:eastAsia="Times New Roman" w:hAnsi="Tahoma" w:cs="Tahoma"/>
          <w:b/>
          <w:lang w:eastAsia="sl-SI"/>
        </w:rPr>
        <w:t>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1A5DF56F"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p>
    <w:p w14:paraId="219D5F7E" w14:textId="77777777" w:rsidR="00900723" w:rsidRPr="00552945" w:rsidRDefault="00900723" w:rsidP="00900723">
      <w:pPr>
        <w:keepNext/>
        <w:keepLines/>
        <w:widowControl w:val="0"/>
        <w:numPr>
          <w:ilvl w:val="0"/>
          <w:numId w:val="24"/>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2D653925" w14:textId="77777777" w:rsidR="00900723" w:rsidRPr="00552945" w:rsidRDefault="00900723" w:rsidP="00900723">
      <w:pPr>
        <w:keepNext/>
        <w:keepLines/>
        <w:widowControl w:val="0"/>
        <w:spacing w:after="0" w:line="240" w:lineRule="auto"/>
        <w:jc w:val="both"/>
        <w:rPr>
          <w:rFonts w:ascii="Tahoma" w:eastAsia="Times New Roman" w:hAnsi="Tahoma" w:cs="Tahoma"/>
          <w:b/>
          <w:lang w:eastAsia="sl-SI"/>
        </w:rPr>
      </w:pPr>
    </w:p>
    <w:p w14:paraId="1F4E0826"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blaga</w:t>
      </w:r>
      <w:r w:rsidRPr="00552945">
        <w:rPr>
          <w:rFonts w:ascii="Tahoma" w:eastAsia="Times New Roman" w:hAnsi="Tahoma" w:cs="Tahoma"/>
          <w:lang w:eastAsia="sl-SI"/>
        </w:rPr>
        <w:t>.</w:t>
      </w:r>
    </w:p>
    <w:p w14:paraId="0F9B6D21"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p>
    <w:p w14:paraId="58B63DDD"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blaga </w:t>
      </w:r>
      <w:r w:rsidRPr="00552945">
        <w:rPr>
          <w:rFonts w:ascii="Tahoma" w:eastAsia="Times New Roman" w:hAnsi="Tahoma" w:cs="Tahoma"/>
          <w:lang w:eastAsia="sl-SI"/>
        </w:rPr>
        <w:t xml:space="preserve">mora biti priložen tudi v excel formatu. Ponudniki so obvezani priložiti vse priloge, razen če v posamezni prilogi ni drugače navedeno. </w:t>
      </w:r>
    </w:p>
    <w:p w14:paraId="62702DEF" w14:textId="77777777" w:rsidR="00900723" w:rsidRPr="00552945" w:rsidRDefault="00900723" w:rsidP="00900723">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900723" w:rsidRPr="00552945" w14:paraId="5D9873E6" w14:textId="77777777" w:rsidTr="002160A2">
        <w:tc>
          <w:tcPr>
            <w:tcW w:w="7865" w:type="dxa"/>
            <w:tcBorders>
              <w:top w:val="single" w:sz="4" w:space="0" w:color="auto"/>
              <w:bottom w:val="single" w:sz="4" w:space="0" w:color="auto"/>
            </w:tcBorders>
          </w:tcPr>
          <w:p w14:paraId="049F2430" w14:textId="77777777" w:rsidR="00900723" w:rsidRPr="00552945" w:rsidRDefault="00900723" w:rsidP="002160A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683BEA4D" w14:textId="77777777" w:rsidR="00900723" w:rsidRPr="00552945" w:rsidRDefault="00900723" w:rsidP="002160A2">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14:paraId="3CA315EC"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578CD0A1"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p>
    <w:p w14:paraId="502C9EC8" w14:textId="77777777" w:rsidR="00900723" w:rsidRPr="00552945" w:rsidRDefault="00900723" w:rsidP="00900723">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14:paraId="5AD446E1" w14:textId="77777777" w:rsidR="00900723" w:rsidRPr="00C97A1F" w:rsidRDefault="00900723" w:rsidP="00900723">
      <w:pPr>
        <w:keepNext/>
        <w:keepLines/>
        <w:tabs>
          <w:tab w:val="left" w:pos="2694"/>
          <w:tab w:val="left" w:pos="2977"/>
        </w:tabs>
        <w:spacing w:after="0" w:line="240" w:lineRule="auto"/>
        <w:ind w:right="1"/>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900723" w:rsidRPr="00C97A1F" w14:paraId="665EB502" w14:textId="77777777" w:rsidTr="002160A2">
        <w:tc>
          <w:tcPr>
            <w:tcW w:w="7865" w:type="dxa"/>
            <w:tcBorders>
              <w:top w:val="single" w:sz="4" w:space="0" w:color="auto"/>
              <w:bottom w:val="single" w:sz="4" w:space="0" w:color="auto"/>
            </w:tcBorders>
          </w:tcPr>
          <w:p w14:paraId="1CB018FB" w14:textId="77777777" w:rsidR="00900723" w:rsidRPr="00C97A1F" w:rsidRDefault="00900723" w:rsidP="002160A2">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br w:type="page"/>
            </w:r>
            <w:r w:rsidRPr="00C97A1F">
              <w:rPr>
                <w:rFonts w:ascii="Tahoma" w:eastAsia="Times New Roman" w:hAnsi="Tahoma" w:cs="Tahoma"/>
                <w:lang w:eastAsia="sl-SI"/>
              </w:rPr>
              <w:br w:type="page"/>
            </w:r>
            <w:r w:rsidRPr="00C97A1F">
              <w:rPr>
                <w:rFonts w:ascii="Tahoma" w:eastAsia="Times New Roman" w:hAnsi="Tahoma" w:cs="Tahoma"/>
                <w:lang w:eastAsia="sl-SI"/>
              </w:rPr>
              <w:br w:type="page"/>
              <w:t xml:space="preserve">CELOTEN PREDRAČUN POPISA </w:t>
            </w:r>
            <w:r>
              <w:rPr>
                <w:rFonts w:ascii="Tahoma" w:eastAsia="Times New Roman" w:hAnsi="Tahoma" w:cs="Tahoma"/>
                <w:lang w:eastAsia="sl-SI"/>
              </w:rPr>
              <w:t>BLAGA</w:t>
            </w:r>
          </w:p>
        </w:tc>
        <w:tc>
          <w:tcPr>
            <w:tcW w:w="1559" w:type="dxa"/>
            <w:tcBorders>
              <w:top w:val="single" w:sz="4" w:space="0" w:color="auto"/>
              <w:bottom w:val="single" w:sz="4" w:space="0" w:color="auto"/>
            </w:tcBorders>
          </w:tcPr>
          <w:p w14:paraId="2ABB1699" w14:textId="77777777" w:rsidR="00900723" w:rsidRPr="00C97A1F" w:rsidRDefault="00900723" w:rsidP="002160A2">
            <w:pPr>
              <w:keepNext/>
              <w:keepLines/>
              <w:spacing w:after="0" w:line="240" w:lineRule="auto"/>
              <w:jc w:val="both"/>
              <w:rPr>
                <w:rFonts w:ascii="Tahoma" w:eastAsia="Times New Roman" w:hAnsi="Tahoma" w:cs="Tahoma"/>
                <w:b/>
                <w:bCs/>
                <w:i/>
                <w:iCs/>
                <w:lang w:eastAsia="sl-SI"/>
              </w:rPr>
            </w:pPr>
            <w:r w:rsidRPr="00C97A1F">
              <w:rPr>
                <w:rFonts w:ascii="Tahoma" w:eastAsia="Times New Roman" w:hAnsi="Tahoma" w:cs="Tahoma"/>
                <w:b/>
                <w:bCs/>
                <w:i/>
                <w:iCs/>
                <w:lang w:eastAsia="sl-SI"/>
              </w:rPr>
              <w:t>Priloga 2</w:t>
            </w:r>
          </w:p>
        </w:tc>
      </w:tr>
    </w:tbl>
    <w:p w14:paraId="5A530E3A" w14:textId="47988287" w:rsidR="00900723" w:rsidRDefault="00900723" w:rsidP="00900723">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Pr>
          <w:rFonts w:ascii="Tahoma" w:eastAsia="Times New Roman" w:hAnsi="Tahoma" w:cs="Tahoma"/>
          <w:lang w:eastAsia="sl-SI"/>
        </w:rPr>
        <w:t xml:space="preserve">popisa blaga </w:t>
      </w:r>
      <w:r w:rsidRPr="00C97A1F">
        <w:rPr>
          <w:rFonts w:ascii="Tahoma" w:eastAsia="Times New Roman" w:hAnsi="Tahoma" w:cs="Tahoma"/>
          <w:lang w:eastAsia="sl-SI"/>
        </w:rPr>
        <w:t>je k razpisni dokumentaciji priložen v excel formatu. Ponudnik ga izpolni, sprinta in v pisni obliki podpiše in žigosa na strani rekapitulacije za celotno javno naročilo</w:t>
      </w:r>
      <w:r w:rsidR="00EB0EDF">
        <w:rPr>
          <w:rFonts w:ascii="Tahoma" w:eastAsia="Times New Roman" w:hAnsi="Tahoma" w:cs="Tahoma"/>
          <w:lang w:eastAsia="sl-SI"/>
        </w:rPr>
        <w:t xml:space="preserve"> ter ga predloži za Prilogo 2 v </w:t>
      </w:r>
      <w:proofErr w:type="spellStart"/>
      <w:r w:rsidR="00EB0EDF">
        <w:rPr>
          <w:rFonts w:ascii="Tahoma" w:eastAsia="Times New Roman" w:hAnsi="Tahoma" w:cs="Tahoma"/>
          <w:lang w:eastAsia="sl-SI"/>
        </w:rPr>
        <w:t>pdf</w:t>
      </w:r>
      <w:proofErr w:type="spellEnd"/>
      <w:r w:rsidR="00EB0EDF">
        <w:rPr>
          <w:rFonts w:ascii="Tahoma" w:eastAsia="Times New Roman" w:hAnsi="Tahoma" w:cs="Tahoma"/>
          <w:lang w:eastAsia="sl-SI"/>
        </w:rPr>
        <w:t>. formatu</w:t>
      </w:r>
      <w:r w:rsidRPr="00C97A1F">
        <w:rPr>
          <w:rFonts w:ascii="Tahoma" w:eastAsia="Times New Roman" w:hAnsi="Tahoma" w:cs="Tahoma"/>
          <w:lang w:eastAsia="sl-SI"/>
        </w:rPr>
        <w:t xml:space="preserve">. Celoten predračun </w:t>
      </w:r>
      <w:r>
        <w:rPr>
          <w:rFonts w:ascii="Tahoma" w:eastAsia="Times New Roman" w:hAnsi="Tahoma" w:cs="Tahoma"/>
          <w:lang w:eastAsia="sl-SI"/>
        </w:rPr>
        <w:t>popisa blaga</w:t>
      </w:r>
      <w:r w:rsidRPr="00C97A1F">
        <w:rPr>
          <w:rFonts w:ascii="Tahoma" w:eastAsia="Times New Roman" w:hAnsi="Tahoma" w:cs="Tahoma"/>
          <w:lang w:eastAsia="sl-SI"/>
        </w:rPr>
        <w:t xml:space="preserve"> mora biti priložen tudi v excel formatu.</w:t>
      </w:r>
      <w:r>
        <w:rPr>
          <w:rFonts w:ascii="Tahoma" w:eastAsia="Times New Roman" w:hAnsi="Tahoma" w:cs="Tahoma"/>
          <w:lang w:eastAsia="sl-SI"/>
        </w:rPr>
        <w:t xml:space="preserve"> Celotni predračun popisa blaga v PDF formatu in Excel formatu morata biti vsebinsko identična.</w:t>
      </w:r>
    </w:p>
    <w:p w14:paraId="3F55B49E" w14:textId="77777777" w:rsidR="00900723" w:rsidRPr="00552945" w:rsidRDefault="00900723" w:rsidP="00900723">
      <w:pPr>
        <w:keepNext/>
        <w:keepLines/>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900723" w:rsidRPr="00552945" w14:paraId="6800CD7A" w14:textId="77777777" w:rsidTr="002160A2">
        <w:tc>
          <w:tcPr>
            <w:tcW w:w="6232" w:type="dxa"/>
          </w:tcPr>
          <w:p w14:paraId="55FEDA4D" w14:textId="77777777" w:rsidR="00900723" w:rsidRPr="00552945" w:rsidRDefault="00900723" w:rsidP="002160A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OSEB</w:t>
            </w:r>
          </w:p>
        </w:tc>
        <w:tc>
          <w:tcPr>
            <w:tcW w:w="3119" w:type="dxa"/>
          </w:tcPr>
          <w:p w14:paraId="2D09B210" w14:textId="77777777" w:rsidR="00900723" w:rsidRPr="00552945" w:rsidRDefault="00900723" w:rsidP="002160A2">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3/1 </w:t>
            </w:r>
            <w:r>
              <w:rPr>
                <w:rFonts w:ascii="Tahoma" w:eastAsia="Times New Roman" w:hAnsi="Tahoma" w:cs="Tahoma"/>
                <w:b/>
                <w:bCs/>
                <w:i/>
                <w:iCs/>
                <w:lang w:eastAsia="sl-SI"/>
              </w:rPr>
              <w:t>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01D7ADF8" w14:textId="77777777" w:rsidR="00900723" w:rsidRPr="00AC38AC" w:rsidRDefault="00900723" w:rsidP="00900723">
      <w:pPr>
        <w:keepNext/>
        <w:keepLines/>
        <w:widowControl w:val="0"/>
        <w:spacing w:after="0" w:line="240" w:lineRule="auto"/>
        <w:jc w:val="both"/>
        <w:rPr>
          <w:rFonts w:ascii="Tahoma" w:hAnsi="Tahoma" w:cs="Tahoma"/>
        </w:rPr>
      </w:pPr>
      <w:r w:rsidRPr="00AC38AC">
        <w:rPr>
          <w:rFonts w:ascii="Tahoma" w:hAnsi="Tahoma" w:cs="Tahoma"/>
        </w:rPr>
        <w:lastRenderedPageBreak/>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4A39C51B"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00723" w:rsidRPr="00552945" w14:paraId="358D1C16" w14:textId="77777777" w:rsidTr="002160A2">
        <w:tc>
          <w:tcPr>
            <w:tcW w:w="7867" w:type="dxa"/>
          </w:tcPr>
          <w:p w14:paraId="254B77A0" w14:textId="77777777" w:rsidR="00900723" w:rsidRPr="00552945" w:rsidRDefault="00900723" w:rsidP="002160A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UDELEŽBA PODIZVAJALCEV </w:t>
            </w:r>
          </w:p>
        </w:tc>
        <w:tc>
          <w:tcPr>
            <w:tcW w:w="1559" w:type="dxa"/>
          </w:tcPr>
          <w:p w14:paraId="5B39054C" w14:textId="77777777" w:rsidR="00900723" w:rsidRPr="00552945" w:rsidRDefault="00900723" w:rsidP="002160A2">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4/1</w:t>
            </w:r>
          </w:p>
        </w:tc>
      </w:tr>
    </w:tbl>
    <w:p w14:paraId="017B4BEB"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izpolni, podpiše in žigosa prilogo v celoti tolikokrat, kolikor podizvajalcev prijavlja.</w:t>
      </w:r>
    </w:p>
    <w:p w14:paraId="721C1444"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00723" w:rsidRPr="00552945" w14:paraId="07270688" w14:textId="77777777" w:rsidTr="002160A2">
        <w:tc>
          <w:tcPr>
            <w:tcW w:w="7867" w:type="dxa"/>
          </w:tcPr>
          <w:p w14:paraId="3A4260C0" w14:textId="77777777" w:rsidR="00900723" w:rsidRPr="00552945" w:rsidRDefault="00900723" w:rsidP="002160A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SOGLASJE ZA NEPOSREDNA PLAČILA</w:t>
            </w:r>
          </w:p>
        </w:tc>
        <w:tc>
          <w:tcPr>
            <w:tcW w:w="1559" w:type="dxa"/>
          </w:tcPr>
          <w:p w14:paraId="1F868848" w14:textId="77777777" w:rsidR="00900723" w:rsidRPr="00552945" w:rsidRDefault="00900723" w:rsidP="002160A2">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4/2</w:t>
            </w:r>
          </w:p>
        </w:tc>
      </w:tr>
    </w:tbl>
    <w:p w14:paraId="7F3230BF"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Podizvajalec izpolni, podpiše in žigosa prilogo. V kolikor ponudnik v predmetnem naročilu ne nastopa s podizvajalcem, priloge ni treba prilagati.</w:t>
      </w:r>
    </w:p>
    <w:p w14:paraId="43850912"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00723" w:rsidRPr="00552945" w14:paraId="6A7A3FE8" w14:textId="77777777" w:rsidTr="002160A2">
        <w:tc>
          <w:tcPr>
            <w:tcW w:w="7867" w:type="dxa"/>
            <w:tcBorders>
              <w:top w:val="single" w:sz="4" w:space="0" w:color="auto"/>
              <w:bottom w:val="single" w:sz="4" w:space="0" w:color="auto"/>
            </w:tcBorders>
          </w:tcPr>
          <w:p w14:paraId="61B9D0C7" w14:textId="77777777" w:rsidR="00900723" w:rsidRPr="00552945" w:rsidRDefault="00900723" w:rsidP="002160A2">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lang w:eastAsia="sl-SI"/>
              </w:rPr>
              <w:br w:type="page"/>
            </w:r>
            <w:r w:rsidRPr="00552945">
              <w:rPr>
                <w:rFonts w:ascii="Tahoma" w:eastAsia="Times New Roman" w:hAnsi="Tahoma" w:cs="Tahoma"/>
                <w:b/>
                <w:lang w:eastAsia="sl-SI"/>
              </w:rPr>
              <w:br w:type="page"/>
            </w:r>
            <w:r w:rsidRPr="00552945">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308B48F2" w14:textId="77777777" w:rsidR="00900723" w:rsidRPr="00552945" w:rsidRDefault="00900723" w:rsidP="002160A2">
            <w:pPr>
              <w:keepNext/>
              <w:keepLines/>
              <w:widowControl w:val="0"/>
              <w:spacing w:after="0" w:line="240" w:lineRule="auto"/>
              <w:jc w:val="both"/>
              <w:rPr>
                <w:rFonts w:ascii="Tahoma" w:eastAsia="Times New Roman" w:hAnsi="Tahoma" w:cs="Tahoma"/>
                <w:b/>
                <w:i/>
                <w:lang w:eastAsia="sl-SI"/>
              </w:rPr>
            </w:pPr>
            <w:r w:rsidRPr="00552945">
              <w:rPr>
                <w:rFonts w:ascii="Tahoma" w:eastAsia="Times New Roman" w:hAnsi="Tahoma" w:cs="Tahoma"/>
                <w:b/>
                <w:i/>
                <w:lang w:eastAsia="sl-SI"/>
              </w:rPr>
              <w:t>Priloga 4/3</w:t>
            </w:r>
          </w:p>
        </w:tc>
      </w:tr>
    </w:tbl>
    <w:p w14:paraId="6EF298DF" w14:textId="77777777" w:rsidR="00900723" w:rsidRPr="00552945" w:rsidRDefault="00900723" w:rsidP="00900723">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6952A69E" w14:textId="77777777" w:rsidR="009454E0" w:rsidRPr="00AC38AC" w:rsidRDefault="009454E0" w:rsidP="00647031">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99"/>
        <w:gridCol w:w="2627"/>
      </w:tblGrid>
      <w:tr w:rsidR="00EB0EDF" w:rsidRPr="00AC38AC" w14:paraId="5AEEEAC4" w14:textId="77777777" w:rsidTr="005F01CA">
        <w:tc>
          <w:tcPr>
            <w:tcW w:w="6799" w:type="dxa"/>
            <w:tcBorders>
              <w:top w:val="single" w:sz="4" w:space="0" w:color="auto"/>
              <w:bottom w:val="single" w:sz="4" w:space="0" w:color="auto"/>
            </w:tcBorders>
          </w:tcPr>
          <w:p w14:paraId="2EF34BE2" w14:textId="77777777" w:rsidR="00EB0EDF" w:rsidRPr="00AC38AC" w:rsidRDefault="00EB0EDF" w:rsidP="005F01CA">
            <w:pPr>
              <w:keepNext/>
              <w:keepLines/>
              <w:widowControl w:val="0"/>
              <w:spacing w:after="0" w:line="240" w:lineRule="auto"/>
              <w:jc w:val="both"/>
              <w:rPr>
                <w:rFonts w:ascii="Tahoma" w:hAnsi="Tahoma" w:cs="Tahoma"/>
              </w:rPr>
            </w:pPr>
            <w:r w:rsidRPr="00AC38AC">
              <w:rPr>
                <w:rFonts w:ascii="Tahoma" w:hAnsi="Tahoma" w:cs="Tahoma"/>
              </w:rPr>
              <w:t>SEZNAM IN POTRDILA REFERENC</w:t>
            </w:r>
          </w:p>
        </w:tc>
        <w:tc>
          <w:tcPr>
            <w:tcW w:w="2627" w:type="dxa"/>
            <w:tcBorders>
              <w:top w:val="single" w:sz="4" w:space="0" w:color="auto"/>
              <w:bottom w:val="single" w:sz="4" w:space="0" w:color="auto"/>
            </w:tcBorders>
          </w:tcPr>
          <w:p w14:paraId="46B2F85D" w14:textId="77777777" w:rsidR="00EB0EDF" w:rsidRPr="00AC38AC" w:rsidRDefault="00EB0EDF" w:rsidP="005F01CA">
            <w:pPr>
              <w:keepNext/>
              <w:keepLines/>
              <w:widowControl w:val="0"/>
              <w:spacing w:after="0" w:line="240" w:lineRule="auto"/>
              <w:jc w:val="both"/>
              <w:rPr>
                <w:rFonts w:ascii="Tahoma" w:hAnsi="Tahoma" w:cs="Tahoma"/>
                <w:b/>
                <w:i/>
              </w:rPr>
            </w:pPr>
            <w:r w:rsidRPr="00AC38AC">
              <w:rPr>
                <w:rFonts w:ascii="Tahoma" w:hAnsi="Tahoma" w:cs="Tahoma"/>
                <w:b/>
                <w:i/>
              </w:rPr>
              <w:t>Priloga 5 s prilogami</w:t>
            </w:r>
          </w:p>
        </w:tc>
      </w:tr>
    </w:tbl>
    <w:p w14:paraId="1AB13906" w14:textId="7980910C" w:rsidR="00EB0EDF" w:rsidRPr="00AC38AC" w:rsidRDefault="00EB0EDF" w:rsidP="00EB0EDF">
      <w:pPr>
        <w:keepNext/>
        <w:keepLines/>
        <w:widowControl w:val="0"/>
        <w:spacing w:after="0" w:line="240" w:lineRule="auto"/>
        <w:jc w:val="both"/>
        <w:rPr>
          <w:rFonts w:ascii="Tahoma" w:hAnsi="Tahoma" w:cs="Tahoma"/>
        </w:rPr>
      </w:pPr>
      <w:r w:rsidRPr="006D58EB">
        <w:rPr>
          <w:rFonts w:ascii="Tahoma" w:hAnsi="Tahoma" w:cs="Tahoma"/>
        </w:rPr>
        <w:t>Ponudnik mora v obrazcu Priloga 5 navesti pridobljene reference za predmetno javno naročilo. Odvisno od sklopa na katere</w:t>
      </w:r>
      <w:r>
        <w:rPr>
          <w:rFonts w:ascii="Tahoma" w:hAnsi="Tahoma" w:cs="Tahoma"/>
        </w:rPr>
        <w:t xml:space="preserve">ga se prijavlja mora ponudnik </w:t>
      </w:r>
      <w:r w:rsidRPr="006D58EB">
        <w:rPr>
          <w:rFonts w:ascii="Tahoma" w:hAnsi="Tahoma" w:cs="Tahoma"/>
        </w:rPr>
        <w:t>priložiti izpolnjene in potrjene obrazce za reference</w:t>
      </w:r>
      <w:r>
        <w:rPr>
          <w:rFonts w:ascii="Tahoma" w:hAnsi="Tahoma" w:cs="Tahoma"/>
        </w:rPr>
        <w:t xml:space="preserve"> (</w:t>
      </w:r>
      <w:r w:rsidRPr="00EB0EDF">
        <w:rPr>
          <w:rFonts w:ascii="Tahoma" w:hAnsi="Tahoma" w:cs="Tahoma"/>
        </w:rPr>
        <w:t>Priloga 5/4, Priloga 5/5, Priloga 5/8 oz. Priloga 5/9 – odvisno na kateri sklop se ponudnik prijavlja</w:t>
      </w:r>
      <w:r>
        <w:rPr>
          <w:rFonts w:ascii="Tahoma" w:hAnsi="Tahoma" w:cs="Tahoma"/>
        </w:rPr>
        <w:t>),</w:t>
      </w:r>
      <w:r w:rsidRPr="006D58EB">
        <w:rPr>
          <w:rFonts w:ascii="Tahoma" w:hAnsi="Tahoma" w:cs="Tahoma"/>
        </w:rPr>
        <w:t xml:space="preserve"> ki jih ponudnik navaja v prilogi 5. Ponudnik razmnoži potrebno število izvodov posameznih prilog.</w:t>
      </w:r>
    </w:p>
    <w:p w14:paraId="1BE54A2A" w14:textId="77777777" w:rsidR="00EB0EDF" w:rsidRPr="00712BC8" w:rsidRDefault="00EB0EDF" w:rsidP="00EB0EDF">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B0EDF" w:rsidRPr="00E94A83" w14:paraId="75B038B6" w14:textId="77777777" w:rsidTr="005F01CA">
        <w:tc>
          <w:tcPr>
            <w:tcW w:w="7867" w:type="dxa"/>
            <w:tcBorders>
              <w:top w:val="single" w:sz="4" w:space="0" w:color="auto"/>
              <w:bottom w:val="single" w:sz="4" w:space="0" w:color="auto"/>
            </w:tcBorders>
          </w:tcPr>
          <w:p w14:paraId="465ADC76" w14:textId="77777777" w:rsidR="00EB0EDF" w:rsidRPr="00E94A83" w:rsidRDefault="00EB0EDF" w:rsidP="005F01CA">
            <w:pPr>
              <w:keepNext/>
              <w:keepLines/>
              <w:spacing w:after="0" w:line="240" w:lineRule="auto"/>
              <w:jc w:val="both"/>
              <w:rPr>
                <w:rFonts w:ascii="Tahoma" w:hAnsi="Tahoma" w:cs="Tahoma"/>
                <w:lang w:eastAsia="sl-SI"/>
              </w:rPr>
            </w:pPr>
            <w:r w:rsidRPr="00174638">
              <w:rPr>
                <w:rFonts w:ascii="Tahoma" w:hAnsi="Tahoma" w:cs="Tahoma"/>
                <w:lang w:eastAsia="sl-SI"/>
              </w:rPr>
              <w:t>TEHNIČNA SPECIFIKACIJA PONUJENE OPREME</w:t>
            </w:r>
          </w:p>
        </w:tc>
        <w:tc>
          <w:tcPr>
            <w:tcW w:w="1559" w:type="dxa"/>
            <w:tcBorders>
              <w:top w:val="single" w:sz="4" w:space="0" w:color="auto"/>
              <w:bottom w:val="single" w:sz="4" w:space="0" w:color="auto"/>
            </w:tcBorders>
          </w:tcPr>
          <w:p w14:paraId="26C88558" w14:textId="77777777" w:rsidR="00EB0EDF" w:rsidRPr="00E94A83" w:rsidRDefault="00EB0EDF" w:rsidP="005F01CA">
            <w:pPr>
              <w:keepNext/>
              <w:keepLines/>
              <w:spacing w:after="0" w:line="240" w:lineRule="auto"/>
              <w:jc w:val="both"/>
              <w:rPr>
                <w:rFonts w:ascii="Tahoma" w:hAnsi="Tahoma" w:cs="Tahoma"/>
                <w:b/>
                <w:i/>
                <w:lang w:eastAsia="sl-SI"/>
              </w:rPr>
            </w:pPr>
            <w:r w:rsidRPr="00E94A83">
              <w:rPr>
                <w:rFonts w:ascii="Tahoma" w:hAnsi="Tahoma" w:cs="Tahoma"/>
                <w:b/>
                <w:i/>
                <w:lang w:eastAsia="sl-SI"/>
              </w:rPr>
              <w:t xml:space="preserve">Priloga </w:t>
            </w:r>
            <w:r>
              <w:rPr>
                <w:rFonts w:ascii="Tahoma" w:hAnsi="Tahoma" w:cs="Tahoma"/>
                <w:b/>
                <w:i/>
                <w:lang w:eastAsia="sl-SI"/>
              </w:rPr>
              <w:t>6</w:t>
            </w:r>
          </w:p>
        </w:tc>
      </w:tr>
    </w:tbl>
    <w:p w14:paraId="047CA3B8" w14:textId="3D3D9B88" w:rsidR="00EB0EDF" w:rsidRPr="009C087A" w:rsidRDefault="00EB0EDF" w:rsidP="00EB0EDF">
      <w:pPr>
        <w:keepNext/>
        <w:keepLines/>
        <w:spacing w:after="0" w:line="240" w:lineRule="auto"/>
        <w:jc w:val="both"/>
        <w:rPr>
          <w:rFonts w:ascii="Tahoma" w:eastAsia="Times New Roman" w:hAnsi="Tahoma" w:cs="Tahoma"/>
          <w:lang w:eastAsia="sl-SI"/>
        </w:rPr>
      </w:pPr>
      <w:r w:rsidRPr="00174638">
        <w:rPr>
          <w:rFonts w:ascii="Tahoma" w:eastAsia="Times New Roman" w:hAnsi="Tahoma" w:cs="Tahoma"/>
          <w:lang w:eastAsia="sl-SI"/>
        </w:rPr>
        <w:t xml:space="preserve">Ponudnik mora </w:t>
      </w:r>
      <w:r>
        <w:rPr>
          <w:rFonts w:ascii="Tahoma" w:eastAsia="Times New Roman" w:hAnsi="Tahoma" w:cs="Tahoma"/>
          <w:lang w:eastAsia="sl-SI"/>
        </w:rPr>
        <w:t xml:space="preserve">priložiti </w:t>
      </w:r>
      <w:r w:rsidRPr="009C087A">
        <w:rPr>
          <w:rFonts w:ascii="Tahoma" w:eastAsia="Times New Roman" w:hAnsi="Tahoma" w:cs="Tahoma"/>
          <w:lang w:eastAsia="sl-SI"/>
        </w:rPr>
        <w:t>ES izjave o skladnosti za vse ponujene artikle iz ponudbenega predračuna</w:t>
      </w:r>
      <w:r>
        <w:rPr>
          <w:rFonts w:ascii="Tahoma" w:eastAsia="Times New Roman" w:hAnsi="Tahoma" w:cs="Tahoma"/>
          <w:lang w:eastAsia="sl-SI"/>
        </w:rPr>
        <w:t xml:space="preserve"> v posameznem sklopu</w:t>
      </w:r>
      <w:r w:rsidRPr="009C087A">
        <w:rPr>
          <w:rFonts w:ascii="Tahoma" w:eastAsia="Times New Roman" w:hAnsi="Tahoma" w:cs="Tahoma"/>
          <w:lang w:eastAsia="sl-SI"/>
        </w:rPr>
        <w:t>, v skladu z  2.</w:t>
      </w:r>
      <w:r>
        <w:rPr>
          <w:rFonts w:ascii="Tahoma" w:eastAsia="Times New Roman" w:hAnsi="Tahoma" w:cs="Tahoma"/>
          <w:lang w:eastAsia="sl-SI"/>
        </w:rPr>
        <w:t>13</w:t>
      </w:r>
      <w:r w:rsidRPr="009C087A">
        <w:rPr>
          <w:rFonts w:ascii="Tahoma" w:eastAsia="Times New Roman" w:hAnsi="Tahoma" w:cs="Tahoma"/>
          <w:lang w:eastAsia="sl-SI"/>
        </w:rPr>
        <w:t>.</w:t>
      </w:r>
      <w:r>
        <w:rPr>
          <w:rFonts w:ascii="Tahoma" w:eastAsia="Times New Roman" w:hAnsi="Tahoma" w:cs="Tahoma"/>
          <w:lang w:eastAsia="sl-SI"/>
        </w:rPr>
        <w:t xml:space="preserve"> točko razpisne dokumentacije.</w:t>
      </w:r>
      <w:r w:rsidRPr="0021658B">
        <w:rPr>
          <w:rFonts w:ascii="Tahoma" w:eastAsia="Times New Roman" w:hAnsi="Tahoma" w:cs="Tahoma"/>
          <w:b/>
          <w:szCs w:val="20"/>
          <w:u w:val="single"/>
          <w:lang w:eastAsia="sl-SI"/>
        </w:rPr>
        <w:t xml:space="preserve"> Naročnik ne bo dopuščal dopolnitve ponudbe, v kolikor ponudnik pri posameznem sklopu ne bo predložil vseh zahtevanih ES-izjav o skladnosti za posamezni artikel ali pa bo že predložen</w:t>
      </w:r>
      <w:r>
        <w:rPr>
          <w:rFonts w:ascii="Tahoma" w:eastAsia="Times New Roman" w:hAnsi="Tahoma" w:cs="Tahoma"/>
          <w:b/>
          <w:szCs w:val="20"/>
          <w:u w:val="single"/>
          <w:lang w:eastAsia="sl-SI"/>
        </w:rPr>
        <w:t>a</w:t>
      </w:r>
      <w:r w:rsidRPr="0021658B">
        <w:rPr>
          <w:rFonts w:ascii="Tahoma" w:eastAsia="Times New Roman" w:hAnsi="Tahoma" w:cs="Tahoma"/>
          <w:b/>
          <w:szCs w:val="20"/>
          <w:u w:val="single"/>
          <w:lang w:eastAsia="sl-SI"/>
        </w:rPr>
        <w:t xml:space="preserve"> ES-izjav</w:t>
      </w:r>
      <w:r>
        <w:rPr>
          <w:rFonts w:ascii="Tahoma" w:eastAsia="Times New Roman" w:hAnsi="Tahoma" w:cs="Tahoma"/>
          <w:b/>
          <w:szCs w:val="20"/>
          <w:u w:val="single"/>
          <w:lang w:eastAsia="sl-SI"/>
        </w:rPr>
        <w:t>a</w:t>
      </w:r>
      <w:r w:rsidRPr="0021658B">
        <w:rPr>
          <w:rFonts w:ascii="Tahoma" w:eastAsia="Times New Roman" w:hAnsi="Tahoma" w:cs="Tahoma"/>
          <w:b/>
          <w:szCs w:val="20"/>
          <w:u w:val="single"/>
          <w:lang w:eastAsia="sl-SI"/>
        </w:rPr>
        <w:t xml:space="preserve"> o skladnosti neustrezn</w:t>
      </w:r>
      <w:r>
        <w:rPr>
          <w:rFonts w:ascii="Tahoma" w:eastAsia="Times New Roman" w:hAnsi="Tahoma" w:cs="Tahoma"/>
          <w:b/>
          <w:szCs w:val="20"/>
          <w:u w:val="single"/>
          <w:lang w:eastAsia="sl-SI"/>
        </w:rPr>
        <w:t>a.</w:t>
      </w:r>
    </w:p>
    <w:p w14:paraId="3CA1783A" w14:textId="77777777" w:rsidR="00EB0EDF" w:rsidRDefault="00EB0EDF" w:rsidP="00EB0EDF">
      <w:pPr>
        <w:keepNext/>
        <w:keepLines/>
        <w:spacing w:after="0" w:line="240" w:lineRule="auto"/>
        <w:ind w:left="425"/>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B0EDF" w:rsidRPr="00E94A83" w14:paraId="718D7069" w14:textId="77777777" w:rsidTr="005F01CA">
        <w:tc>
          <w:tcPr>
            <w:tcW w:w="7867" w:type="dxa"/>
            <w:tcBorders>
              <w:top w:val="single" w:sz="4" w:space="0" w:color="auto"/>
              <w:bottom w:val="single" w:sz="4" w:space="0" w:color="auto"/>
            </w:tcBorders>
          </w:tcPr>
          <w:p w14:paraId="198E0D42" w14:textId="77777777" w:rsidR="00EB0EDF" w:rsidRPr="00E94A83" w:rsidRDefault="00EB0EDF" w:rsidP="005F01CA">
            <w:pPr>
              <w:keepNext/>
              <w:keepLines/>
              <w:spacing w:after="0" w:line="240" w:lineRule="auto"/>
              <w:jc w:val="both"/>
              <w:rPr>
                <w:rFonts w:ascii="Tahoma" w:hAnsi="Tahoma" w:cs="Tahoma"/>
                <w:lang w:eastAsia="sl-SI"/>
              </w:rPr>
            </w:pPr>
            <w:r>
              <w:rPr>
                <w:rFonts w:ascii="Tahoma" w:hAnsi="Tahoma" w:cs="Tahoma"/>
                <w:lang w:eastAsia="sl-SI"/>
              </w:rPr>
              <w:t>NAVODILA ZA UPORABO</w:t>
            </w:r>
          </w:p>
        </w:tc>
        <w:tc>
          <w:tcPr>
            <w:tcW w:w="1559" w:type="dxa"/>
            <w:tcBorders>
              <w:top w:val="single" w:sz="4" w:space="0" w:color="auto"/>
              <w:bottom w:val="single" w:sz="4" w:space="0" w:color="auto"/>
            </w:tcBorders>
          </w:tcPr>
          <w:p w14:paraId="799F5BB0" w14:textId="77777777" w:rsidR="00EB0EDF" w:rsidRPr="00E94A83" w:rsidRDefault="00EB0EDF" w:rsidP="005F01CA">
            <w:pPr>
              <w:keepNext/>
              <w:keepLines/>
              <w:spacing w:after="0" w:line="240" w:lineRule="auto"/>
              <w:jc w:val="both"/>
              <w:rPr>
                <w:rFonts w:ascii="Tahoma" w:hAnsi="Tahoma" w:cs="Tahoma"/>
                <w:b/>
                <w:i/>
                <w:lang w:eastAsia="sl-SI"/>
              </w:rPr>
            </w:pPr>
            <w:r w:rsidRPr="00E94A83">
              <w:rPr>
                <w:rFonts w:ascii="Tahoma" w:hAnsi="Tahoma" w:cs="Tahoma"/>
                <w:b/>
                <w:i/>
                <w:lang w:eastAsia="sl-SI"/>
              </w:rPr>
              <w:t xml:space="preserve">Priloga </w:t>
            </w:r>
            <w:r>
              <w:rPr>
                <w:rFonts w:ascii="Tahoma" w:hAnsi="Tahoma" w:cs="Tahoma"/>
                <w:b/>
                <w:i/>
                <w:lang w:eastAsia="sl-SI"/>
              </w:rPr>
              <w:t>7</w:t>
            </w:r>
          </w:p>
        </w:tc>
      </w:tr>
    </w:tbl>
    <w:p w14:paraId="5A1E678D" w14:textId="7C4C4E9B" w:rsidR="00EB0EDF" w:rsidRDefault="00EB0EDF" w:rsidP="00EB0EDF">
      <w:pPr>
        <w:keepNext/>
        <w:keepLines/>
        <w:spacing w:after="0" w:line="240" w:lineRule="auto"/>
        <w:jc w:val="both"/>
        <w:rPr>
          <w:rFonts w:ascii="Tahoma" w:eastAsia="Times New Roman" w:hAnsi="Tahoma" w:cs="Tahoma"/>
          <w:lang w:eastAsia="sl-SI"/>
        </w:rPr>
      </w:pPr>
      <w:r w:rsidRPr="00174638">
        <w:rPr>
          <w:rFonts w:ascii="Tahoma" w:eastAsia="Times New Roman" w:hAnsi="Tahoma" w:cs="Tahoma"/>
          <w:lang w:eastAsia="sl-SI"/>
        </w:rPr>
        <w:t xml:space="preserve">Ponudnik mora </w:t>
      </w:r>
      <w:r>
        <w:rPr>
          <w:rFonts w:ascii="Tahoma" w:eastAsia="Times New Roman" w:hAnsi="Tahoma" w:cs="Tahoma"/>
          <w:lang w:eastAsia="sl-SI"/>
        </w:rPr>
        <w:t xml:space="preserve">priložiti </w:t>
      </w:r>
      <w:r w:rsidRPr="009C087A">
        <w:rPr>
          <w:rFonts w:ascii="Tahoma" w:eastAsia="Times New Roman" w:hAnsi="Tahoma" w:cs="Tahoma"/>
          <w:lang w:eastAsia="sl-SI"/>
        </w:rPr>
        <w:t>navodila za uporabo za vse ponujene artikle iz ponudbenega predračuna</w:t>
      </w:r>
      <w:r>
        <w:rPr>
          <w:rFonts w:ascii="Tahoma" w:eastAsia="Times New Roman" w:hAnsi="Tahoma" w:cs="Tahoma"/>
          <w:lang w:eastAsia="sl-SI"/>
        </w:rPr>
        <w:t xml:space="preserve"> v posameznem sklopu</w:t>
      </w:r>
      <w:r w:rsidRPr="009C087A">
        <w:rPr>
          <w:rFonts w:ascii="Tahoma" w:eastAsia="Times New Roman" w:hAnsi="Tahoma" w:cs="Tahoma"/>
          <w:lang w:eastAsia="sl-SI"/>
        </w:rPr>
        <w:t>, v skladu z  2.</w:t>
      </w:r>
      <w:r>
        <w:rPr>
          <w:rFonts w:ascii="Tahoma" w:eastAsia="Times New Roman" w:hAnsi="Tahoma" w:cs="Tahoma"/>
          <w:lang w:eastAsia="sl-SI"/>
        </w:rPr>
        <w:t>14</w:t>
      </w:r>
      <w:r w:rsidRPr="009C087A">
        <w:rPr>
          <w:rFonts w:ascii="Tahoma" w:eastAsia="Times New Roman" w:hAnsi="Tahoma" w:cs="Tahoma"/>
          <w:lang w:eastAsia="sl-SI"/>
        </w:rPr>
        <w:t>. točko razpisne dokumentacije.</w:t>
      </w:r>
    </w:p>
    <w:p w14:paraId="5B776C5B" w14:textId="77777777" w:rsidR="00EB0EDF" w:rsidRPr="002119A2" w:rsidRDefault="00EB0EDF" w:rsidP="00EB0EDF">
      <w:pPr>
        <w:keepNext/>
        <w:keepLines/>
        <w:spacing w:after="0" w:line="240" w:lineRule="auto"/>
        <w:ind w:left="425"/>
        <w:jc w:val="both"/>
        <w:rPr>
          <w:rFonts w:ascii="Tahoma" w:eastAsia="Times New Roman" w:hAnsi="Tahoma" w:cs="Tahoma"/>
          <w:lang w:eastAsia="sl-SI"/>
        </w:rPr>
      </w:pPr>
    </w:p>
    <w:p w14:paraId="71F83E40" w14:textId="77777777" w:rsidR="00EB0EDF" w:rsidRPr="002119A2" w:rsidRDefault="00EB0EDF" w:rsidP="00EB0EDF">
      <w:pPr>
        <w:keepNext/>
        <w:keepLines/>
        <w:widowControl w:val="0"/>
        <w:numPr>
          <w:ilvl w:val="0"/>
          <w:numId w:val="24"/>
        </w:numPr>
        <w:spacing w:after="0" w:line="240" w:lineRule="auto"/>
        <w:ind w:left="425"/>
        <w:jc w:val="both"/>
        <w:rPr>
          <w:rFonts w:ascii="Tahoma" w:eastAsia="Times New Roman" w:hAnsi="Tahoma" w:cs="Tahoma"/>
          <w:lang w:eastAsia="sl-SI"/>
        </w:rPr>
      </w:pPr>
      <w:r w:rsidRPr="002119A2">
        <w:rPr>
          <w:rFonts w:ascii="Tahoma" w:hAnsi="Tahoma" w:cs="Tahoma"/>
          <w:b/>
          <w:color w:val="FF0000"/>
        </w:rPr>
        <w:t>Navodila glede pošiljanja vzorcev artiklo</w:t>
      </w:r>
      <w:r>
        <w:rPr>
          <w:rFonts w:ascii="Tahoma" w:hAnsi="Tahoma" w:cs="Tahoma"/>
          <w:b/>
          <w:color w:val="FF0000"/>
        </w:rPr>
        <w:t>v</w:t>
      </w:r>
    </w:p>
    <w:p w14:paraId="5B790AF2" w14:textId="77777777" w:rsidR="00EB0EDF" w:rsidRPr="002119A2" w:rsidRDefault="00EB0EDF" w:rsidP="00EB0EDF">
      <w:pPr>
        <w:keepNext/>
        <w:keepLines/>
        <w:widowControl w:val="0"/>
        <w:spacing w:after="0" w:line="240" w:lineRule="auto"/>
        <w:ind w:left="425"/>
        <w:jc w:val="both"/>
        <w:rPr>
          <w:rFonts w:ascii="Tahoma" w:eastAsia="Times New Roman" w:hAnsi="Tahoma" w:cs="Tahoma"/>
          <w:lang w:eastAsia="sl-SI"/>
        </w:rPr>
      </w:pPr>
    </w:p>
    <w:p w14:paraId="4DA5BCC1" w14:textId="1BF86E6B" w:rsidR="00EB0EDF" w:rsidRPr="002119A2" w:rsidRDefault="00EB0EDF" w:rsidP="00EB0EDF">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Vzorce artiklov ponudnik </w:t>
      </w:r>
      <w:r w:rsidRPr="00FE5084">
        <w:rPr>
          <w:rFonts w:ascii="Tahoma" w:eastAsia="Times New Roman" w:hAnsi="Tahoma" w:cs="Tahoma"/>
          <w:b/>
          <w:u w:val="single"/>
          <w:lang w:eastAsia="sl-SI"/>
        </w:rPr>
        <w:t>ne more/ ne sme (kot fotografijo</w:t>
      </w:r>
      <w:r>
        <w:rPr>
          <w:rFonts w:ascii="Tahoma" w:eastAsia="Times New Roman" w:hAnsi="Tahoma" w:cs="Tahoma"/>
          <w:b/>
          <w:u w:val="single"/>
          <w:lang w:eastAsia="sl-SI"/>
        </w:rPr>
        <w:t>)</w:t>
      </w:r>
      <w:r w:rsidRPr="002119A2">
        <w:rPr>
          <w:rFonts w:ascii="Tahoma" w:eastAsia="Times New Roman" w:hAnsi="Tahoma" w:cs="Tahoma"/>
          <w:lang w:eastAsia="sl-SI"/>
        </w:rPr>
        <w:t xml:space="preserve"> oddati preko sistema e-JN. Ponudnik </w:t>
      </w:r>
      <w:r w:rsidRPr="002119A2">
        <w:rPr>
          <w:rFonts w:ascii="Tahoma" w:eastAsia="Times New Roman" w:hAnsi="Tahoma" w:cs="Tahoma"/>
          <w:b/>
          <w:lang w:eastAsia="sl-SI"/>
        </w:rPr>
        <w:t>mora</w:t>
      </w:r>
      <w:r w:rsidRPr="002119A2">
        <w:rPr>
          <w:rFonts w:ascii="Tahoma" w:eastAsia="Times New Roman" w:hAnsi="Tahoma" w:cs="Tahoma"/>
          <w:lang w:eastAsia="sl-SI"/>
        </w:rPr>
        <w:t xml:space="preserve"> za </w:t>
      </w:r>
      <w:r>
        <w:rPr>
          <w:rFonts w:ascii="Tahoma" w:eastAsia="Times New Roman" w:hAnsi="Tahoma" w:cs="Tahoma"/>
          <w:lang w:eastAsia="sl-SI"/>
        </w:rPr>
        <w:t>vzorce artiklov</w:t>
      </w:r>
      <w:r w:rsidRPr="002119A2">
        <w:rPr>
          <w:rFonts w:ascii="Tahoma" w:eastAsia="Times New Roman" w:hAnsi="Tahoma" w:cs="Tahoma"/>
          <w:b/>
          <w:lang w:eastAsia="sl-SI"/>
        </w:rPr>
        <w:t xml:space="preserve"> ločeno </w:t>
      </w:r>
      <w:r w:rsidRPr="002119A2">
        <w:rPr>
          <w:rFonts w:ascii="Tahoma" w:eastAsia="Times New Roman" w:hAnsi="Tahoma" w:cs="Tahoma"/>
          <w:b/>
          <w:u w:val="single"/>
          <w:lang w:eastAsia="sl-SI"/>
        </w:rPr>
        <w:t>do</w:t>
      </w:r>
      <w:r w:rsidRPr="002119A2">
        <w:rPr>
          <w:rFonts w:ascii="Tahoma" w:eastAsia="Times New Roman" w:hAnsi="Tahoma" w:cs="Tahoma"/>
          <w:u w:val="single"/>
          <w:lang w:eastAsia="sl-SI"/>
        </w:rPr>
        <w:t xml:space="preserve"> </w:t>
      </w:r>
      <w:r w:rsidRPr="002119A2">
        <w:rPr>
          <w:rFonts w:ascii="Tahoma" w:eastAsia="Times New Roman" w:hAnsi="Tahoma" w:cs="Tahoma"/>
          <w:b/>
          <w:u w:val="single"/>
          <w:lang w:eastAsia="sl-SI"/>
        </w:rPr>
        <w:t>roka za oddajo ponudbe</w:t>
      </w:r>
      <w:r w:rsidRPr="002119A2">
        <w:rPr>
          <w:rFonts w:ascii="Tahoma" w:eastAsia="Times New Roman" w:hAnsi="Tahoma" w:cs="Tahoma"/>
          <w:lang w:eastAsia="sl-SI"/>
        </w:rPr>
        <w:t xml:space="preserve"> priložiti </w:t>
      </w:r>
      <w:r w:rsidRPr="002119A2">
        <w:rPr>
          <w:rFonts w:ascii="Tahoma" w:eastAsia="Times New Roman" w:hAnsi="Tahoma" w:cs="Tahoma"/>
          <w:u w:val="single"/>
          <w:lang w:eastAsia="sl-SI"/>
        </w:rPr>
        <w:t>originaln</w:t>
      </w:r>
      <w:r>
        <w:rPr>
          <w:rFonts w:ascii="Tahoma" w:eastAsia="Times New Roman" w:hAnsi="Tahoma" w:cs="Tahoma"/>
          <w:u w:val="single"/>
          <w:lang w:eastAsia="sl-SI"/>
        </w:rPr>
        <w:t>e vzorce artiklov</w:t>
      </w:r>
      <w:r w:rsidRPr="002119A2">
        <w:rPr>
          <w:rFonts w:ascii="Tahoma" w:eastAsia="Times New Roman" w:hAnsi="Tahoma" w:cs="Tahoma"/>
          <w:lang w:eastAsia="sl-SI"/>
        </w:rPr>
        <w:t xml:space="preserve"> (</w:t>
      </w:r>
      <w:r w:rsidRPr="002119A2">
        <w:rPr>
          <w:rFonts w:ascii="Tahoma" w:eastAsia="Times New Roman" w:hAnsi="Tahoma" w:cs="Tahoma"/>
          <w:i/>
          <w:lang w:eastAsia="sl-SI"/>
        </w:rPr>
        <w:t>šteje za pravočasno oddano, če jo naročnik prejme najkasneje do roka za oddajo ponudbe</w:t>
      </w:r>
      <w:r>
        <w:rPr>
          <w:rFonts w:ascii="Tahoma" w:eastAsia="Times New Roman" w:hAnsi="Tahoma" w:cs="Tahoma"/>
          <w:i/>
          <w:lang w:eastAsia="sl-SI"/>
        </w:rPr>
        <w:t xml:space="preserve"> na </w:t>
      </w:r>
      <w:proofErr w:type="spellStart"/>
      <w:r>
        <w:rPr>
          <w:rFonts w:ascii="Tahoma" w:eastAsia="Times New Roman" w:hAnsi="Tahoma" w:cs="Tahoma"/>
          <w:i/>
          <w:lang w:eastAsia="sl-SI"/>
        </w:rPr>
        <w:t>eJN</w:t>
      </w:r>
      <w:proofErr w:type="spellEnd"/>
      <w:r w:rsidRPr="002119A2">
        <w:rPr>
          <w:rFonts w:ascii="Tahoma" w:eastAsia="Times New Roman" w:hAnsi="Tahoma" w:cs="Tahoma"/>
          <w:i/>
          <w:lang w:eastAsia="sl-SI"/>
        </w:rPr>
        <w:t>)</w:t>
      </w:r>
      <w:r>
        <w:rPr>
          <w:rFonts w:ascii="Tahoma" w:eastAsia="Times New Roman" w:hAnsi="Tahoma" w:cs="Tahoma"/>
          <w:i/>
          <w:lang w:eastAsia="sl-SI"/>
        </w:rPr>
        <w:t xml:space="preserve">. </w:t>
      </w:r>
      <w:r w:rsidRPr="00F90F86">
        <w:rPr>
          <w:rFonts w:ascii="Tahoma" w:eastAsia="Times New Roman" w:hAnsi="Tahoma" w:cs="Tahoma"/>
          <w:szCs w:val="20"/>
          <w:lang w:eastAsia="sl-SI"/>
        </w:rPr>
        <w:t xml:space="preserve">Ponudniki vzorce dostavijo </w:t>
      </w:r>
      <w:r>
        <w:rPr>
          <w:rFonts w:ascii="Tahoma" w:eastAsia="Times New Roman" w:hAnsi="Tahoma" w:cs="Tahoma"/>
          <w:szCs w:val="20"/>
          <w:lang w:eastAsia="sl-SI"/>
        </w:rPr>
        <w:t xml:space="preserve">najkasneje </w:t>
      </w:r>
      <w:r>
        <w:rPr>
          <w:rFonts w:ascii="Tahoma" w:hAnsi="Tahoma" w:cs="Tahoma"/>
          <w:b/>
        </w:rPr>
        <w:t xml:space="preserve">do </w:t>
      </w:r>
      <w:r w:rsidR="00871C46" w:rsidRPr="00871C46">
        <w:rPr>
          <w:rFonts w:ascii="Tahoma" w:hAnsi="Tahoma" w:cs="Tahoma"/>
          <w:b/>
        </w:rPr>
        <w:t xml:space="preserve">19. 11. 2025 </w:t>
      </w:r>
      <w:r w:rsidRPr="00345723">
        <w:rPr>
          <w:rFonts w:ascii="Tahoma" w:hAnsi="Tahoma" w:cs="Tahoma"/>
          <w:b/>
        </w:rPr>
        <w:t>do 10.</w:t>
      </w:r>
      <w:r w:rsidRPr="00345723">
        <w:rPr>
          <w:rFonts w:ascii="Tahoma" w:hAnsi="Tahoma" w:cs="Tahoma"/>
        </w:rPr>
        <w:t xml:space="preserve"> </w:t>
      </w:r>
      <w:r w:rsidRPr="00345723">
        <w:rPr>
          <w:rFonts w:ascii="Tahoma" w:hAnsi="Tahoma" w:cs="Tahoma"/>
          <w:b/>
        </w:rPr>
        <w:t>ure</w:t>
      </w:r>
      <w:r>
        <w:rPr>
          <w:rFonts w:ascii="Tahoma" w:hAnsi="Tahoma" w:cs="Tahoma"/>
          <w:b/>
        </w:rPr>
        <w:t xml:space="preserve"> </w:t>
      </w:r>
      <w:r w:rsidRPr="00F90F86">
        <w:rPr>
          <w:rFonts w:ascii="Tahoma" w:eastAsia="Times New Roman" w:hAnsi="Tahoma" w:cs="Tahoma"/>
          <w:szCs w:val="20"/>
          <w:lang w:eastAsia="sl-SI"/>
        </w:rPr>
        <w:t xml:space="preserve">na </w:t>
      </w:r>
      <w:r>
        <w:rPr>
          <w:rFonts w:ascii="Tahoma" w:eastAsia="Times New Roman" w:hAnsi="Tahoma" w:cs="Tahoma"/>
          <w:szCs w:val="20"/>
          <w:lang w:eastAsia="sl-SI"/>
        </w:rPr>
        <w:t xml:space="preserve">naslov </w:t>
      </w:r>
      <w:r w:rsidRPr="00F90F86">
        <w:rPr>
          <w:rFonts w:ascii="Tahoma" w:eastAsia="Times New Roman" w:hAnsi="Tahoma" w:cs="Tahoma"/>
          <w:szCs w:val="20"/>
          <w:lang w:eastAsia="sl-SI"/>
        </w:rPr>
        <w:t xml:space="preserve"> </w:t>
      </w:r>
      <w:r w:rsidRPr="00F2776D">
        <w:rPr>
          <w:rFonts w:ascii="Tahoma" w:eastAsia="Times New Roman" w:hAnsi="Tahoma" w:cs="Tahoma"/>
          <w:b/>
          <w:lang w:eastAsia="sl-SI"/>
        </w:rPr>
        <w:t xml:space="preserve">JAVNI HOLDING Ljubljana, </w:t>
      </w:r>
      <w:proofErr w:type="spellStart"/>
      <w:r w:rsidRPr="00F2776D">
        <w:rPr>
          <w:rFonts w:ascii="Tahoma" w:eastAsia="Times New Roman" w:hAnsi="Tahoma" w:cs="Tahoma"/>
          <w:b/>
          <w:lang w:eastAsia="sl-SI"/>
        </w:rPr>
        <w:t>d.o.o</w:t>
      </w:r>
      <w:proofErr w:type="spellEnd"/>
      <w:r w:rsidRPr="00F2776D">
        <w:rPr>
          <w:rFonts w:ascii="Tahoma" w:eastAsia="Times New Roman" w:hAnsi="Tahoma" w:cs="Tahoma"/>
          <w:b/>
          <w:lang w:eastAsia="sl-SI"/>
        </w:rPr>
        <w:t>., Verovškova ulica 70, 1000 LJUBLJANA</w:t>
      </w:r>
      <w:r w:rsidRPr="00F90F86">
        <w:rPr>
          <w:rFonts w:ascii="Tahoma" w:eastAsia="Times New Roman" w:hAnsi="Tahoma" w:cs="Tahoma"/>
          <w:szCs w:val="20"/>
          <w:lang w:eastAsia="sl-SI"/>
        </w:rPr>
        <w:t>, v vložišče. Vzorc</w:t>
      </w:r>
      <w:r>
        <w:rPr>
          <w:rFonts w:ascii="Tahoma" w:eastAsia="Times New Roman" w:hAnsi="Tahoma" w:cs="Tahoma"/>
          <w:szCs w:val="20"/>
          <w:lang w:eastAsia="sl-SI"/>
        </w:rPr>
        <w:t>i</w:t>
      </w:r>
      <w:r w:rsidRPr="00F90F86">
        <w:rPr>
          <w:rFonts w:ascii="Tahoma" w:eastAsia="Times New Roman" w:hAnsi="Tahoma" w:cs="Tahoma"/>
          <w:szCs w:val="20"/>
          <w:lang w:eastAsia="sl-SI"/>
        </w:rPr>
        <w:t xml:space="preserve"> artikl</w:t>
      </w:r>
      <w:r>
        <w:rPr>
          <w:rFonts w:ascii="Tahoma" w:eastAsia="Times New Roman" w:hAnsi="Tahoma" w:cs="Tahoma"/>
          <w:szCs w:val="20"/>
          <w:lang w:eastAsia="sl-SI"/>
        </w:rPr>
        <w:t>ov</w:t>
      </w:r>
      <w:r w:rsidRPr="00F90F86">
        <w:rPr>
          <w:rFonts w:ascii="Tahoma" w:eastAsia="Times New Roman" w:hAnsi="Tahoma" w:cs="Tahoma"/>
          <w:szCs w:val="20"/>
          <w:lang w:eastAsia="sl-SI"/>
        </w:rPr>
        <w:t xml:space="preserve"> naj bo</w:t>
      </w:r>
      <w:r>
        <w:rPr>
          <w:rFonts w:ascii="Tahoma" w:eastAsia="Times New Roman" w:hAnsi="Tahoma" w:cs="Tahoma"/>
          <w:szCs w:val="20"/>
          <w:lang w:eastAsia="sl-SI"/>
        </w:rPr>
        <w:t>do</w:t>
      </w:r>
      <w:r w:rsidRPr="00F90F86">
        <w:rPr>
          <w:rFonts w:ascii="Tahoma" w:eastAsia="Times New Roman" w:hAnsi="Tahoma" w:cs="Tahoma"/>
          <w:szCs w:val="20"/>
          <w:lang w:eastAsia="sl-SI"/>
        </w:rPr>
        <w:t xml:space="preserve"> predložen</w:t>
      </w:r>
      <w:r>
        <w:rPr>
          <w:rFonts w:ascii="Tahoma" w:eastAsia="Times New Roman" w:hAnsi="Tahoma" w:cs="Tahoma"/>
          <w:szCs w:val="20"/>
          <w:lang w:eastAsia="sl-SI"/>
        </w:rPr>
        <w:t>i</w:t>
      </w:r>
      <w:r w:rsidRPr="00F90F86">
        <w:rPr>
          <w:rFonts w:ascii="Tahoma" w:eastAsia="Times New Roman" w:hAnsi="Tahoma" w:cs="Tahoma"/>
          <w:szCs w:val="20"/>
          <w:lang w:eastAsia="sl-SI"/>
        </w:rPr>
        <w:t xml:space="preserve"> v zaprtem zavitku (paketu) na katerega ponudnik </w:t>
      </w:r>
      <w:r w:rsidRPr="002119A2">
        <w:rPr>
          <w:rFonts w:ascii="Tahoma" w:eastAsia="Times New Roman" w:hAnsi="Tahoma" w:cs="Tahoma"/>
          <w:szCs w:val="20"/>
          <w:u w:val="single"/>
          <w:lang w:eastAsia="sl-SI"/>
        </w:rPr>
        <w:t xml:space="preserve">Prilogo </w:t>
      </w:r>
      <w:r>
        <w:rPr>
          <w:rFonts w:ascii="Tahoma" w:eastAsia="Times New Roman" w:hAnsi="Tahoma" w:cs="Tahoma"/>
          <w:szCs w:val="20"/>
          <w:u w:val="single"/>
          <w:lang w:eastAsia="sl-SI"/>
        </w:rPr>
        <w:t>8</w:t>
      </w:r>
      <w:r w:rsidRPr="00FB2FC0">
        <w:rPr>
          <w:rFonts w:ascii="Tahoma" w:eastAsia="Times New Roman" w:hAnsi="Tahoma" w:cs="Tahoma"/>
          <w:szCs w:val="20"/>
          <w:u w:val="single"/>
          <w:lang w:eastAsia="sl-SI"/>
        </w:rPr>
        <w:t xml:space="preserve"> nalepi na zavitek (paket).</w:t>
      </w:r>
      <w:r w:rsidRPr="002119A2">
        <w:rPr>
          <w:rFonts w:ascii="Tahoma" w:eastAsia="Times New Roman" w:hAnsi="Tahoma" w:cs="Tahoma"/>
          <w:lang w:eastAsia="sl-SI"/>
        </w:rPr>
        <w:t xml:space="preserve"> </w:t>
      </w:r>
    </w:p>
    <w:p w14:paraId="6A4725F5" w14:textId="77777777" w:rsidR="00EB0EDF" w:rsidRPr="002119A2" w:rsidRDefault="00EB0EDF" w:rsidP="00EB0EDF">
      <w:pPr>
        <w:keepNext/>
        <w:keepLines/>
        <w:spacing w:after="0" w:line="240" w:lineRule="auto"/>
        <w:jc w:val="both"/>
        <w:rPr>
          <w:rFonts w:ascii="Tahoma" w:eastAsia="Times New Roman" w:hAnsi="Tahoma" w:cs="Tahoma"/>
          <w:lang w:eastAsia="sl-SI"/>
        </w:rPr>
      </w:pPr>
    </w:p>
    <w:p w14:paraId="46880CC8" w14:textId="77777777" w:rsidR="00EB0EDF" w:rsidRPr="002119A2" w:rsidRDefault="00EB0EDF" w:rsidP="00EB0EDF">
      <w:pPr>
        <w:keepNext/>
        <w:keepLines/>
        <w:spacing w:after="0" w:line="240" w:lineRule="auto"/>
        <w:jc w:val="both"/>
        <w:rPr>
          <w:rFonts w:ascii="Tahoma" w:eastAsia="Times New Roman" w:hAnsi="Tahoma" w:cs="Tahoma"/>
          <w:i/>
          <w:lang w:eastAsia="sl-SI"/>
        </w:rPr>
      </w:pPr>
      <w:r w:rsidRPr="002119A2">
        <w:rPr>
          <w:rFonts w:ascii="Tahoma" w:eastAsia="Times New Roman" w:hAnsi="Tahoma" w:cs="Tahoma"/>
          <w:i/>
          <w:u w:val="single"/>
          <w:lang w:eastAsia="sl-SI"/>
        </w:rPr>
        <w:t xml:space="preserve">Če bo k </w:t>
      </w:r>
      <w:r>
        <w:rPr>
          <w:rFonts w:ascii="Tahoma" w:eastAsia="Times New Roman" w:hAnsi="Tahoma" w:cs="Tahoma"/>
          <w:i/>
          <w:u w:val="single"/>
          <w:lang w:eastAsia="sl-SI"/>
        </w:rPr>
        <w:t xml:space="preserve">vzorcem artiklov </w:t>
      </w:r>
      <w:r w:rsidRPr="002119A2">
        <w:rPr>
          <w:rFonts w:ascii="Tahoma" w:eastAsia="Times New Roman" w:hAnsi="Tahoma" w:cs="Tahoma"/>
          <w:i/>
          <w:u w:val="single"/>
          <w:lang w:eastAsia="sl-SI"/>
        </w:rPr>
        <w:t>priložena še kakšna druga dokumentacija, le to naročnik ne bo štel kot del ponudbene dokumentacije</w:t>
      </w:r>
      <w:r w:rsidRPr="002119A2">
        <w:rPr>
          <w:rFonts w:ascii="Tahoma" w:eastAsia="Times New Roman" w:hAnsi="Tahoma" w:cs="Tahoma"/>
          <w:i/>
          <w:lang w:eastAsia="sl-SI"/>
        </w:rPr>
        <w:t>.</w:t>
      </w:r>
    </w:p>
    <w:p w14:paraId="6C5F3A42" w14:textId="77777777" w:rsidR="00EB0EDF" w:rsidRPr="009C087A" w:rsidRDefault="00EB0EDF" w:rsidP="00EB0EDF">
      <w:pPr>
        <w:keepNext/>
        <w:keepLines/>
        <w:spacing w:after="0" w:line="240" w:lineRule="auto"/>
        <w:ind w:left="425"/>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EB0EDF" w:rsidRPr="008505BB" w14:paraId="1CD96BCA" w14:textId="77777777" w:rsidTr="005F01CA">
        <w:trPr>
          <w:trHeight w:val="50"/>
        </w:trPr>
        <w:tc>
          <w:tcPr>
            <w:tcW w:w="7867" w:type="dxa"/>
            <w:tcBorders>
              <w:top w:val="single" w:sz="4" w:space="0" w:color="auto"/>
              <w:bottom w:val="single" w:sz="4" w:space="0" w:color="auto"/>
            </w:tcBorders>
          </w:tcPr>
          <w:p w14:paraId="1C4ADB82" w14:textId="77777777" w:rsidR="00EB0EDF" w:rsidRPr="0059007F" w:rsidRDefault="00EB0EDF" w:rsidP="005F01CA">
            <w:pPr>
              <w:keepNext/>
              <w:keepLines/>
              <w:spacing w:after="0" w:line="240" w:lineRule="auto"/>
              <w:jc w:val="both"/>
              <w:rPr>
                <w:rFonts w:ascii="Tahoma" w:hAnsi="Tahoma" w:cs="Tahoma"/>
                <w:lang w:eastAsia="sl-SI"/>
              </w:rPr>
            </w:pPr>
            <w:r w:rsidRPr="0059007F">
              <w:rPr>
                <w:rFonts w:ascii="Tahoma" w:hAnsi="Tahoma" w:cs="Tahoma"/>
                <w:lang w:eastAsia="sl-SI"/>
              </w:rPr>
              <w:t>OBRAZEC ZA PAKET – VZORCI OVO</w:t>
            </w:r>
          </w:p>
        </w:tc>
        <w:tc>
          <w:tcPr>
            <w:tcW w:w="1559" w:type="dxa"/>
            <w:tcBorders>
              <w:top w:val="single" w:sz="4" w:space="0" w:color="auto"/>
              <w:bottom w:val="single" w:sz="4" w:space="0" w:color="auto"/>
            </w:tcBorders>
          </w:tcPr>
          <w:p w14:paraId="7ED3C27F" w14:textId="77777777" w:rsidR="00EB0EDF" w:rsidRPr="008505BB" w:rsidRDefault="00EB0EDF" w:rsidP="005F01CA">
            <w:pPr>
              <w:keepNext/>
              <w:keepLines/>
              <w:spacing w:after="0" w:line="240" w:lineRule="auto"/>
              <w:rPr>
                <w:rFonts w:ascii="Tahoma" w:hAnsi="Tahoma" w:cs="Tahoma"/>
                <w:b/>
                <w:i/>
              </w:rPr>
            </w:pPr>
            <w:r w:rsidRPr="008505BB">
              <w:rPr>
                <w:rFonts w:ascii="Tahoma" w:hAnsi="Tahoma" w:cs="Tahoma"/>
                <w:b/>
                <w:i/>
              </w:rPr>
              <w:t xml:space="preserve">Priloga </w:t>
            </w:r>
            <w:r>
              <w:rPr>
                <w:rFonts w:ascii="Tahoma" w:hAnsi="Tahoma" w:cs="Tahoma"/>
                <w:b/>
                <w:i/>
              </w:rPr>
              <w:t>8</w:t>
            </w:r>
          </w:p>
        </w:tc>
      </w:tr>
    </w:tbl>
    <w:p w14:paraId="473E13DA" w14:textId="57F7A662" w:rsidR="00B83120" w:rsidRDefault="00EB0EDF" w:rsidP="00EB0EDF">
      <w:pPr>
        <w:keepNext/>
        <w:keepLines/>
        <w:spacing w:after="0" w:line="240" w:lineRule="auto"/>
        <w:jc w:val="both"/>
      </w:pPr>
      <w:r w:rsidRPr="009C087A">
        <w:rPr>
          <w:rFonts w:ascii="Tahoma" w:eastAsia="Times New Roman" w:hAnsi="Tahoma" w:cs="Tahoma"/>
          <w:lang w:eastAsia="sl-SI"/>
        </w:rPr>
        <w:t>Ponudnik mora obrazec nalepiti na paket v katerem so priloženi vzorec ponujene osebne varovalne opreme.</w:t>
      </w:r>
      <w:r w:rsidR="00B83120">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C6326C" w:rsidRPr="00090D8E" w14:paraId="2D448501" w14:textId="77777777" w:rsidTr="008C7B4E">
        <w:tc>
          <w:tcPr>
            <w:tcW w:w="9498" w:type="dxa"/>
            <w:tcBorders>
              <w:top w:val="single" w:sz="4" w:space="0" w:color="auto"/>
              <w:bottom w:val="single" w:sz="4" w:space="0" w:color="auto"/>
            </w:tcBorders>
          </w:tcPr>
          <w:p w14:paraId="338C6D29" w14:textId="77777777" w:rsidR="00C6326C" w:rsidRPr="00090D8E" w:rsidRDefault="00C6326C" w:rsidP="00647031">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38AF394D"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353612D2"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767CBF94" w14:textId="77777777" w:rsidR="00C6326C" w:rsidRPr="00090D8E" w:rsidRDefault="00C6326C" w:rsidP="00647031">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2ACE80EF" w14:textId="69EFE0E7" w:rsidR="00C6326C" w:rsidRDefault="00BA2DA9" w:rsidP="00647031">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ENLJ-VOD-VPD-284/25</w:t>
      </w:r>
      <w:r w:rsidR="001C5BB2">
        <w:rPr>
          <w:rFonts w:ascii="Tahoma" w:eastAsia="Times New Roman" w:hAnsi="Tahoma" w:cs="Tahoma"/>
          <w:b/>
          <w:noProof/>
          <w:lang w:eastAsia="sl-SI"/>
        </w:rPr>
        <w:t xml:space="preserve"> - </w:t>
      </w:r>
      <w:r w:rsidR="00AF0D71">
        <w:rPr>
          <w:rFonts w:ascii="Tahoma" w:eastAsia="Times New Roman" w:hAnsi="Tahoma" w:cs="Tahoma"/>
          <w:b/>
          <w:noProof/>
          <w:lang w:eastAsia="sl-SI"/>
        </w:rPr>
        <w:t xml:space="preserve">Dobava </w:t>
      </w:r>
      <w:r>
        <w:rPr>
          <w:rFonts w:ascii="Tahoma" w:eastAsia="Times New Roman" w:hAnsi="Tahoma" w:cs="Tahoma"/>
          <w:b/>
          <w:noProof/>
          <w:lang w:eastAsia="sl-SI"/>
        </w:rPr>
        <w:t>osebne varovalne opreme</w:t>
      </w:r>
      <w:r w:rsidR="00AF0D71">
        <w:rPr>
          <w:rFonts w:ascii="Tahoma" w:eastAsia="Times New Roman" w:hAnsi="Tahoma" w:cs="Tahoma"/>
          <w:b/>
          <w:noProof/>
          <w:lang w:eastAsia="sl-SI"/>
        </w:rPr>
        <w:t xml:space="preserve"> po sklopih</w:t>
      </w:r>
    </w:p>
    <w:p w14:paraId="4F352784" w14:textId="77777777" w:rsidR="00BB5439" w:rsidRPr="00BB5439" w:rsidRDefault="00BB5439" w:rsidP="00647031">
      <w:pPr>
        <w:keepNext/>
        <w:keepLines/>
        <w:spacing w:after="0" w:line="240" w:lineRule="auto"/>
        <w:jc w:val="both"/>
        <w:rPr>
          <w:rFonts w:ascii="Tahoma" w:eastAsia="Times New Roman" w:hAnsi="Tahoma" w:cs="Tahoma"/>
          <w:b/>
          <w:sz w:val="20"/>
          <w:highlight w:val="yellow"/>
          <w:lang w:eastAsia="sl-SI"/>
        </w:rPr>
      </w:pPr>
    </w:p>
    <w:p w14:paraId="4539D2DD" w14:textId="77777777" w:rsidR="00BB5439" w:rsidRDefault="00BB5439" w:rsidP="00647031">
      <w:pPr>
        <w:keepNext/>
        <w:keepLines/>
        <w:widowControl w:val="0"/>
        <w:spacing w:after="0" w:line="240" w:lineRule="auto"/>
        <w:jc w:val="both"/>
        <w:rPr>
          <w:rFonts w:ascii="Tahoma" w:eastAsia="Times New Roman" w:hAnsi="Tahoma" w:cs="Tahoma"/>
          <w:b/>
          <w:highlight w:val="yellow"/>
          <w:lang w:eastAsia="sl-SI"/>
        </w:rPr>
      </w:pPr>
    </w:p>
    <w:p w14:paraId="565B2EF1" w14:textId="77777777" w:rsidR="00BB5439" w:rsidRPr="00090D8E" w:rsidRDefault="00BB5439" w:rsidP="00647031">
      <w:pPr>
        <w:keepNext/>
        <w:keepLines/>
        <w:spacing w:after="0" w:line="240" w:lineRule="auto"/>
        <w:ind w:left="1080" w:hanging="1080"/>
        <w:jc w:val="both"/>
        <w:rPr>
          <w:rFonts w:ascii="Tahoma" w:hAnsi="Tahoma" w:cs="Tahoma"/>
          <w:b/>
        </w:rPr>
      </w:pPr>
      <w:r w:rsidRPr="00090D8E">
        <w:rPr>
          <w:rFonts w:ascii="Tahoma" w:hAnsi="Tahoma" w:cs="Tahoma"/>
          <w:b/>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BB5439" w:rsidRPr="00090D8E" w14:paraId="03573CE2" w14:textId="77777777" w:rsidTr="006B69F6">
        <w:tc>
          <w:tcPr>
            <w:tcW w:w="1843" w:type="dxa"/>
          </w:tcPr>
          <w:p w14:paraId="0324B869" w14:textId="77777777" w:rsidR="00BB5439" w:rsidRPr="00090D8E" w:rsidRDefault="00BB5439" w:rsidP="00647031">
            <w:pPr>
              <w:keepNext/>
              <w:keepLines/>
              <w:numPr>
                <w:ilvl w:val="0"/>
                <w:numId w:val="4"/>
              </w:numPr>
              <w:spacing w:after="0" w:line="240" w:lineRule="auto"/>
              <w:ind w:left="318" w:hanging="426"/>
              <w:jc w:val="both"/>
              <w:rPr>
                <w:rFonts w:ascii="Tahoma" w:hAnsi="Tahoma" w:cs="Tahoma"/>
                <w:b/>
              </w:rPr>
            </w:pPr>
            <w:r w:rsidRPr="00090D8E">
              <w:rPr>
                <w:rFonts w:ascii="Tahoma" w:hAnsi="Tahoma" w:cs="Tahoma"/>
              </w:rPr>
              <w:t>samostojno</w:t>
            </w:r>
          </w:p>
        </w:tc>
        <w:tc>
          <w:tcPr>
            <w:tcW w:w="2268" w:type="dxa"/>
          </w:tcPr>
          <w:p w14:paraId="32C333FD" w14:textId="77777777" w:rsidR="00BB5439" w:rsidRPr="00090D8E" w:rsidRDefault="00BB5439" w:rsidP="00647031">
            <w:pPr>
              <w:keepNext/>
              <w:keepLines/>
              <w:numPr>
                <w:ilvl w:val="0"/>
                <w:numId w:val="4"/>
              </w:numPr>
              <w:spacing w:after="0" w:line="240" w:lineRule="auto"/>
              <w:ind w:left="459"/>
              <w:jc w:val="both"/>
              <w:rPr>
                <w:rFonts w:ascii="Tahoma" w:hAnsi="Tahoma" w:cs="Tahoma"/>
                <w:b/>
              </w:rPr>
            </w:pPr>
            <w:r w:rsidRPr="00090D8E">
              <w:rPr>
                <w:rFonts w:ascii="Tahoma" w:hAnsi="Tahoma" w:cs="Tahoma"/>
              </w:rPr>
              <w:t>skupna ponudba</w:t>
            </w:r>
          </w:p>
        </w:tc>
        <w:tc>
          <w:tcPr>
            <w:tcW w:w="2126" w:type="dxa"/>
          </w:tcPr>
          <w:p w14:paraId="05AE5253" w14:textId="77777777" w:rsidR="00BB5439" w:rsidRPr="00090D8E" w:rsidRDefault="00BB5439" w:rsidP="00647031">
            <w:pPr>
              <w:keepNext/>
              <w:keepLines/>
              <w:numPr>
                <w:ilvl w:val="0"/>
                <w:numId w:val="4"/>
              </w:numPr>
              <w:spacing w:after="0" w:line="240" w:lineRule="auto"/>
              <w:ind w:left="459"/>
              <w:jc w:val="both"/>
              <w:rPr>
                <w:rFonts w:ascii="Tahoma" w:hAnsi="Tahoma" w:cs="Tahoma"/>
                <w:b/>
              </w:rPr>
            </w:pPr>
            <w:r w:rsidRPr="00090D8E">
              <w:rPr>
                <w:rFonts w:ascii="Tahoma" w:hAnsi="Tahoma" w:cs="Tahoma"/>
              </w:rPr>
              <w:t>s podizvajalci</w:t>
            </w:r>
          </w:p>
        </w:tc>
        <w:tc>
          <w:tcPr>
            <w:tcW w:w="2977" w:type="dxa"/>
          </w:tcPr>
          <w:p w14:paraId="0B98E35E" w14:textId="77777777" w:rsidR="00BB5439" w:rsidRPr="00090D8E" w:rsidRDefault="00BB5439" w:rsidP="00647031">
            <w:pPr>
              <w:keepNext/>
              <w:keepLines/>
              <w:numPr>
                <w:ilvl w:val="0"/>
                <w:numId w:val="4"/>
              </w:numPr>
              <w:spacing w:after="0" w:line="240" w:lineRule="auto"/>
              <w:ind w:left="459"/>
              <w:jc w:val="both"/>
              <w:rPr>
                <w:rFonts w:ascii="Tahoma" w:hAnsi="Tahoma" w:cs="Tahoma"/>
              </w:rPr>
            </w:pPr>
            <w:r w:rsidRPr="00090D8E">
              <w:rPr>
                <w:rFonts w:ascii="Tahoma" w:hAnsi="Tahoma" w:cs="Tahoma"/>
              </w:rPr>
              <w:t>z uporabo zmogljivosti drugih subjektov</w:t>
            </w:r>
          </w:p>
        </w:tc>
      </w:tr>
    </w:tbl>
    <w:p w14:paraId="44C75243" w14:textId="77777777" w:rsidR="00BB5439" w:rsidRDefault="00BB5439" w:rsidP="00647031">
      <w:pPr>
        <w:keepNext/>
        <w:keepLines/>
        <w:widowControl w:val="0"/>
        <w:spacing w:after="0" w:line="240" w:lineRule="auto"/>
        <w:jc w:val="both"/>
        <w:rPr>
          <w:rFonts w:ascii="Tahoma" w:eastAsia="Times New Roman" w:hAnsi="Tahoma" w:cs="Tahoma"/>
          <w:b/>
          <w:highlight w:val="yellow"/>
          <w:lang w:eastAsia="sl-SI"/>
        </w:rPr>
      </w:pPr>
    </w:p>
    <w:p w14:paraId="7D0CB81C" w14:textId="77777777" w:rsidR="00EB0EDF" w:rsidRPr="00D067AD" w:rsidRDefault="00EB0EDF" w:rsidP="00D067AD">
      <w:pPr>
        <w:keepNext/>
        <w:keepLines/>
        <w:spacing w:after="0" w:line="240" w:lineRule="auto"/>
        <w:jc w:val="both"/>
        <w:rPr>
          <w:rFonts w:ascii="Tahoma" w:eastAsia="Times New Roman" w:hAnsi="Tahoma" w:cs="Tahoma"/>
          <w:b/>
          <w:highlight w:val="yellow"/>
          <w:lang w:eastAsia="sl-SI"/>
        </w:rPr>
      </w:pPr>
    </w:p>
    <w:p w14:paraId="6BFFFB29" w14:textId="77777777" w:rsidR="00EB0EDF" w:rsidRPr="00D067AD" w:rsidRDefault="00EB0EDF" w:rsidP="00D067AD">
      <w:pPr>
        <w:keepNext/>
        <w:keepLines/>
        <w:numPr>
          <w:ilvl w:val="0"/>
          <w:numId w:val="9"/>
        </w:numPr>
        <w:tabs>
          <w:tab w:val="clear" w:pos="720"/>
          <w:tab w:val="num" w:pos="426"/>
        </w:tabs>
        <w:spacing w:after="0" w:line="240" w:lineRule="auto"/>
        <w:ind w:left="0" w:firstLine="0"/>
        <w:jc w:val="both"/>
        <w:rPr>
          <w:rFonts w:ascii="Tahoma" w:hAnsi="Tahoma" w:cs="Tahoma"/>
          <w:b/>
        </w:rPr>
      </w:pPr>
      <w:r w:rsidRPr="00D067AD">
        <w:rPr>
          <w:rFonts w:ascii="Tahoma" w:hAnsi="Tahoma" w:cs="Tahoma"/>
          <w:b/>
        </w:rPr>
        <w:t>PONUDBENA CENA</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4"/>
        <w:gridCol w:w="3090"/>
      </w:tblGrid>
      <w:tr w:rsidR="00EB0EDF" w:rsidRPr="00D067AD" w14:paraId="7945090E" w14:textId="77777777" w:rsidTr="00D067AD">
        <w:trPr>
          <w:trHeight w:val="709"/>
        </w:trPr>
        <w:tc>
          <w:tcPr>
            <w:tcW w:w="6374" w:type="dxa"/>
            <w:shd w:val="clear" w:color="auto" w:fill="auto"/>
          </w:tcPr>
          <w:p w14:paraId="565350CD" w14:textId="77777777" w:rsidR="00EB0EDF" w:rsidRPr="00D067AD" w:rsidRDefault="00EB0EDF" w:rsidP="00D067AD">
            <w:pPr>
              <w:keepNext/>
              <w:keepLines/>
              <w:spacing w:after="0" w:line="240" w:lineRule="auto"/>
              <w:ind w:left="360"/>
              <w:rPr>
                <w:rFonts w:ascii="Tahoma" w:hAnsi="Tahoma" w:cs="Tahoma"/>
              </w:rPr>
            </w:pPr>
            <w:r w:rsidRPr="00D067AD">
              <w:rPr>
                <w:rFonts w:ascii="Tahoma" w:hAnsi="Tahoma" w:cs="Tahoma"/>
              </w:rPr>
              <w:t>Naziv sklopa</w:t>
            </w:r>
          </w:p>
        </w:tc>
        <w:tc>
          <w:tcPr>
            <w:tcW w:w="3090" w:type="dxa"/>
            <w:shd w:val="clear" w:color="auto" w:fill="auto"/>
            <w:vAlign w:val="center"/>
          </w:tcPr>
          <w:p w14:paraId="554F9A85" w14:textId="0A9F741E" w:rsidR="00EB0EDF" w:rsidRPr="00D067AD" w:rsidRDefault="00EB0EDF" w:rsidP="00D067AD">
            <w:pPr>
              <w:keepNext/>
              <w:keepLines/>
              <w:spacing w:after="0" w:line="240" w:lineRule="auto"/>
              <w:jc w:val="center"/>
              <w:rPr>
                <w:rFonts w:ascii="Tahoma" w:eastAsia="Times New Roman" w:hAnsi="Tahoma" w:cs="Tahoma"/>
                <w:bCs/>
                <w:lang w:eastAsia="sl-SI"/>
              </w:rPr>
            </w:pPr>
            <w:r w:rsidRPr="00D067AD">
              <w:rPr>
                <w:rFonts w:ascii="Tahoma" w:eastAsia="Times New Roman" w:hAnsi="Tahoma" w:cs="Tahoma"/>
                <w:bCs/>
                <w:lang w:eastAsia="sl-SI"/>
              </w:rPr>
              <w:t>Skup</w:t>
            </w:r>
            <w:r w:rsidR="00D067AD">
              <w:rPr>
                <w:rFonts w:ascii="Tahoma" w:eastAsia="Times New Roman" w:hAnsi="Tahoma" w:cs="Tahoma"/>
                <w:bCs/>
                <w:lang w:eastAsia="sl-SI"/>
              </w:rPr>
              <w:t>na ponudbena vrednost</w:t>
            </w:r>
          </w:p>
          <w:p w14:paraId="69E7B62F" w14:textId="77777777" w:rsidR="00EB0EDF" w:rsidRPr="00D067AD" w:rsidRDefault="00EB0EDF" w:rsidP="00D067AD">
            <w:pPr>
              <w:keepNext/>
              <w:keepLines/>
              <w:spacing w:after="0" w:line="240" w:lineRule="auto"/>
              <w:jc w:val="center"/>
              <w:rPr>
                <w:rFonts w:ascii="Tahoma" w:eastAsia="Times New Roman" w:hAnsi="Tahoma" w:cs="Tahoma"/>
                <w:bCs/>
                <w:lang w:eastAsia="sl-SI"/>
              </w:rPr>
            </w:pPr>
            <w:r w:rsidRPr="00D067AD">
              <w:rPr>
                <w:rFonts w:ascii="Tahoma" w:eastAsia="Times New Roman" w:hAnsi="Tahoma" w:cs="Tahoma"/>
                <w:bCs/>
                <w:lang w:eastAsia="sl-SI"/>
              </w:rPr>
              <w:t>v EUR brez DDV</w:t>
            </w:r>
          </w:p>
        </w:tc>
      </w:tr>
      <w:tr w:rsidR="00EB0EDF" w:rsidRPr="00D067AD" w14:paraId="7CC27A11" w14:textId="77777777" w:rsidTr="00D067AD">
        <w:trPr>
          <w:trHeight w:val="427"/>
        </w:trPr>
        <w:tc>
          <w:tcPr>
            <w:tcW w:w="6374" w:type="dxa"/>
            <w:shd w:val="clear" w:color="auto" w:fill="auto"/>
            <w:vAlign w:val="center"/>
          </w:tcPr>
          <w:p w14:paraId="07A4F11A" w14:textId="77777777" w:rsidR="00EB0EDF" w:rsidRPr="00D067AD" w:rsidRDefault="00EB0EDF" w:rsidP="00D067AD">
            <w:pPr>
              <w:keepNext/>
              <w:keepLines/>
              <w:spacing w:after="0" w:line="240" w:lineRule="auto"/>
              <w:ind w:left="66"/>
              <w:rPr>
                <w:rFonts w:ascii="Tahoma" w:eastAsia="Times New Roman" w:hAnsi="Tahoma" w:cs="Tahoma"/>
                <w:b/>
                <w:lang w:eastAsia="sl-SI"/>
              </w:rPr>
            </w:pPr>
            <w:r w:rsidRPr="00D067AD">
              <w:rPr>
                <w:rFonts w:ascii="Tahoma" w:eastAsia="Times New Roman" w:hAnsi="Tahoma" w:cs="Tahoma"/>
                <w:b/>
                <w:lang w:eastAsia="sl-SI"/>
              </w:rPr>
              <w:t>4.   sklop: EX oprema</w:t>
            </w:r>
          </w:p>
        </w:tc>
        <w:tc>
          <w:tcPr>
            <w:tcW w:w="3090" w:type="dxa"/>
            <w:shd w:val="clear" w:color="auto" w:fill="auto"/>
            <w:vAlign w:val="center"/>
          </w:tcPr>
          <w:p w14:paraId="5DC22997" w14:textId="77777777" w:rsidR="00EB0EDF" w:rsidRPr="00D067AD" w:rsidRDefault="00EB0EDF" w:rsidP="00D067AD">
            <w:pPr>
              <w:keepNext/>
              <w:keepLines/>
              <w:spacing w:after="0" w:line="240" w:lineRule="auto"/>
              <w:jc w:val="right"/>
              <w:rPr>
                <w:rFonts w:ascii="Tahoma" w:hAnsi="Tahoma" w:cs="Tahoma"/>
              </w:rPr>
            </w:pPr>
          </w:p>
        </w:tc>
      </w:tr>
      <w:tr w:rsidR="00EB0EDF" w:rsidRPr="00D067AD" w14:paraId="61663131" w14:textId="77777777" w:rsidTr="00D067AD">
        <w:trPr>
          <w:trHeight w:val="427"/>
        </w:trPr>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14:paraId="4BD1D3D0" w14:textId="77777777" w:rsidR="00EB0EDF" w:rsidRPr="00D067AD" w:rsidRDefault="00EB0EDF" w:rsidP="00D067AD">
            <w:pPr>
              <w:keepNext/>
              <w:keepLines/>
              <w:spacing w:after="0" w:line="240" w:lineRule="auto"/>
              <w:ind w:left="66"/>
              <w:rPr>
                <w:rFonts w:ascii="Tahoma" w:eastAsia="Times New Roman" w:hAnsi="Tahoma" w:cs="Tahoma"/>
                <w:b/>
                <w:lang w:eastAsia="sl-SI"/>
              </w:rPr>
            </w:pPr>
            <w:r w:rsidRPr="00D067AD">
              <w:rPr>
                <w:rFonts w:ascii="Tahoma" w:eastAsia="Times New Roman" w:hAnsi="Tahoma" w:cs="Tahoma"/>
                <w:b/>
                <w:lang w:eastAsia="sl-SI"/>
              </w:rPr>
              <w:t>5.   sklop: Bunde, obleke dežne, plašči</w:t>
            </w:r>
          </w:p>
        </w:tc>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4BB7B34B" w14:textId="77777777" w:rsidR="00EB0EDF" w:rsidRPr="00D067AD" w:rsidRDefault="00EB0EDF" w:rsidP="00D067AD">
            <w:pPr>
              <w:keepNext/>
              <w:keepLines/>
              <w:spacing w:after="0" w:line="240" w:lineRule="auto"/>
              <w:jc w:val="right"/>
              <w:rPr>
                <w:rFonts w:ascii="Tahoma" w:hAnsi="Tahoma" w:cs="Tahoma"/>
              </w:rPr>
            </w:pPr>
          </w:p>
        </w:tc>
      </w:tr>
      <w:tr w:rsidR="00EB0EDF" w:rsidRPr="00D067AD" w14:paraId="20A1058E" w14:textId="77777777" w:rsidTr="00D067AD">
        <w:trPr>
          <w:trHeight w:val="427"/>
        </w:trPr>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14:paraId="3382FECE" w14:textId="77777777" w:rsidR="00EB0EDF" w:rsidRPr="00D067AD" w:rsidRDefault="00EB0EDF" w:rsidP="00D067AD">
            <w:pPr>
              <w:keepNext/>
              <w:keepLines/>
              <w:spacing w:after="0" w:line="240" w:lineRule="auto"/>
              <w:ind w:left="66"/>
              <w:rPr>
                <w:rFonts w:ascii="Tahoma" w:eastAsia="Times New Roman" w:hAnsi="Tahoma" w:cs="Tahoma"/>
                <w:b/>
                <w:lang w:eastAsia="sl-SI"/>
              </w:rPr>
            </w:pPr>
            <w:r w:rsidRPr="00D067AD">
              <w:rPr>
                <w:rFonts w:ascii="Tahoma" w:eastAsia="Times New Roman" w:hAnsi="Tahoma" w:cs="Tahoma"/>
                <w:b/>
                <w:lang w:eastAsia="sl-SI"/>
              </w:rPr>
              <w:t>8.   sklop: Obleke za teren</w:t>
            </w:r>
          </w:p>
        </w:tc>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4375FE13" w14:textId="77777777" w:rsidR="00EB0EDF" w:rsidRPr="00D067AD" w:rsidRDefault="00EB0EDF" w:rsidP="00D067AD">
            <w:pPr>
              <w:keepNext/>
              <w:keepLines/>
              <w:spacing w:after="0" w:line="240" w:lineRule="auto"/>
              <w:jc w:val="right"/>
              <w:rPr>
                <w:rFonts w:ascii="Tahoma" w:hAnsi="Tahoma" w:cs="Tahoma"/>
              </w:rPr>
            </w:pPr>
          </w:p>
        </w:tc>
      </w:tr>
      <w:tr w:rsidR="00EB0EDF" w:rsidRPr="00D067AD" w14:paraId="5C3A19FC" w14:textId="77777777" w:rsidTr="00D067AD">
        <w:trPr>
          <w:trHeight w:val="427"/>
        </w:trPr>
        <w:tc>
          <w:tcPr>
            <w:tcW w:w="6374" w:type="dxa"/>
            <w:tcBorders>
              <w:top w:val="single" w:sz="4" w:space="0" w:color="auto"/>
              <w:left w:val="single" w:sz="4" w:space="0" w:color="auto"/>
              <w:bottom w:val="single" w:sz="4" w:space="0" w:color="auto"/>
              <w:right w:val="single" w:sz="4" w:space="0" w:color="auto"/>
            </w:tcBorders>
            <w:shd w:val="clear" w:color="auto" w:fill="auto"/>
            <w:vAlign w:val="center"/>
          </w:tcPr>
          <w:p w14:paraId="5C5EEC94" w14:textId="77777777" w:rsidR="00EB0EDF" w:rsidRPr="00D067AD" w:rsidRDefault="00EB0EDF" w:rsidP="00D067AD">
            <w:pPr>
              <w:keepNext/>
              <w:keepLines/>
              <w:spacing w:after="0" w:line="240" w:lineRule="auto"/>
              <w:ind w:left="66"/>
              <w:rPr>
                <w:rFonts w:ascii="Tahoma" w:eastAsia="Times New Roman" w:hAnsi="Tahoma" w:cs="Tahoma"/>
                <w:b/>
                <w:lang w:eastAsia="sl-SI"/>
              </w:rPr>
            </w:pPr>
            <w:r w:rsidRPr="00D067AD">
              <w:rPr>
                <w:rFonts w:ascii="Tahoma" w:eastAsia="Times New Roman" w:hAnsi="Tahoma" w:cs="Tahoma"/>
                <w:b/>
                <w:lang w:eastAsia="sl-SI"/>
              </w:rPr>
              <w:t>9.   sklop: Zaščita glave in višina</w:t>
            </w:r>
          </w:p>
        </w:tc>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40A6DB5B" w14:textId="77777777" w:rsidR="00EB0EDF" w:rsidRPr="00D067AD" w:rsidRDefault="00EB0EDF" w:rsidP="00D067AD">
            <w:pPr>
              <w:keepNext/>
              <w:keepLines/>
              <w:spacing w:after="0" w:line="240" w:lineRule="auto"/>
              <w:jc w:val="right"/>
              <w:rPr>
                <w:rFonts w:ascii="Tahoma" w:hAnsi="Tahoma" w:cs="Tahoma"/>
              </w:rPr>
            </w:pPr>
          </w:p>
        </w:tc>
      </w:tr>
    </w:tbl>
    <w:p w14:paraId="245FB8D8" w14:textId="77777777" w:rsidR="00EB0EDF" w:rsidRPr="00D067AD" w:rsidRDefault="00EB0EDF" w:rsidP="00D067AD">
      <w:pPr>
        <w:keepNext/>
        <w:keepLines/>
        <w:spacing w:after="0" w:line="240" w:lineRule="auto"/>
        <w:jc w:val="both"/>
        <w:rPr>
          <w:rFonts w:ascii="Tahoma" w:hAnsi="Tahoma" w:cs="Tahoma"/>
        </w:rPr>
      </w:pPr>
    </w:p>
    <w:p w14:paraId="0743036D" w14:textId="77777777" w:rsidR="00EB0EDF" w:rsidRPr="00D067AD" w:rsidRDefault="00EB0EDF" w:rsidP="00D067AD">
      <w:pPr>
        <w:keepNext/>
        <w:keepLines/>
        <w:spacing w:after="0" w:line="240" w:lineRule="auto"/>
        <w:jc w:val="both"/>
        <w:rPr>
          <w:rFonts w:ascii="Tahoma" w:hAnsi="Tahoma" w:cs="Tahoma"/>
          <w:b/>
        </w:rPr>
      </w:pPr>
    </w:p>
    <w:p w14:paraId="30E70E9E" w14:textId="77777777" w:rsidR="00EB0EDF" w:rsidRPr="00D067AD" w:rsidRDefault="00EB0EDF" w:rsidP="00D067AD">
      <w:pPr>
        <w:keepNext/>
        <w:keepLines/>
        <w:numPr>
          <w:ilvl w:val="0"/>
          <w:numId w:val="9"/>
        </w:numPr>
        <w:tabs>
          <w:tab w:val="clear" w:pos="720"/>
          <w:tab w:val="num" w:pos="426"/>
        </w:tabs>
        <w:spacing w:after="0" w:line="240" w:lineRule="auto"/>
        <w:ind w:left="0" w:firstLine="0"/>
        <w:jc w:val="both"/>
        <w:rPr>
          <w:rFonts w:ascii="Tahoma" w:hAnsi="Tahoma" w:cs="Tahoma"/>
          <w:b/>
        </w:rPr>
      </w:pPr>
      <w:r w:rsidRPr="00D067AD">
        <w:rPr>
          <w:rFonts w:ascii="Tahoma" w:hAnsi="Tahoma" w:cs="Tahoma"/>
          <w:b/>
        </w:rPr>
        <w:t>VELJAVNOST PONUDBE</w:t>
      </w:r>
    </w:p>
    <w:p w14:paraId="2B2888B5" w14:textId="77777777" w:rsidR="00EB0EDF" w:rsidRPr="00D067AD" w:rsidRDefault="00EB0EDF" w:rsidP="00D067AD">
      <w:pPr>
        <w:keepNext/>
        <w:keepLines/>
        <w:spacing w:after="0" w:line="240" w:lineRule="auto"/>
        <w:jc w:val="both"/>
        <w:rPr>
          <w:rFonts w:ascii="Tahoma" w:hAnsi="Tahoma" w:cs="Tahoma"/>
          <w:highlight w:val="yellow"/>
        </w:rPr>
      </w:pPr>
    </w:p>
    <w:p w14:paraId="4D116244" w14:textId="77777777" w:rsidR="00EB0EDF" w:rsidRPr="00D067AD" w:rsidRDefault="00EB0EDF" w:rsidP="00D067AD">
      <w:pPr>
        <w:keepNext/>
        <w:keepLines/>
        <w:spacing w:after="0" w:line="240" w:lineRule="auto"/>
        <w:jc w:val="both"/>
        <w:rPr>
          <w:rFonts w:ascii="Tahoma" w:hAnsi="Tahoma" w:cs="Tahoma"/>
        </w:rPr>
      </w:pPr>
      <w:r w:rsidRPr="00D067AD">
        <w:rPr>
          <w:rFonts w:ascii="Tahoma" w:hAnsi="Tahoma" w:cs="Tahoma"/>
        </w:rPr>
        <w:t>Ponudba je zavezujoča in veljavna še najmanj 4 (štiri) mesece od datuma določenega za oddajo ponudb oziroma do predložitve finančnega zavarovanja za zavarovanje dobre izvedbe pogodbenih obveznosti.</w:t>
      </w:r>
    </w:p>
    <w:p w14:paraId="5A71576D" w14:textId="77777777" w:rsidR="00C6326C" w:rsidRDefault="00C6326C" w:rsidP="00647031">
      <w:pPr>
        <w:keepNext/>
        <w:keepLines/>
        <w:spacing w:after="0" w:line="240" w:lineRule="auto"/>
        <w:jc w:val="both"/>
        <w:rPr>
          <w:rFonts w:ascii="Tahoma" w:hAnsi="Tahoma" w:cs="Tahoma"/>
          <w:b/>
        </w:rPr>
      </w:pPr>
    </w:p>
    <w:p w14:paraId="4933DBD2" w14:textId="77777777" w:rsidR="00C6326C" w:rsidRDefault="00C6326C" w:rsidP="00647031">
      <w:pPr>
        <w:keepNext/>
        <w:keepLines/>
        <w:spacing w:after="0" w:line="240" w:lineRule="auto"/>
        <w:jc w:val="both"/>
        <w:rPr>
          <w:rFonts w:ascii="Tahoma" w:hAnsi="Tahoma" w:cs="Tahoma"/>
          <w:b/>
        </w:rPr>
      </w:pPr>
    </w:p>
    <w:p w14:paraId="6584DE5B" w14:textId="77777777" w:rsidR="00C6326C" w:rsidRDefault="00C6326C" w:rsidP="00647031">
      <w:pPr>
        <w:keepNext/>
        <w:keepLines/>
        <w:spacing w:after="0" w:line="240" w:lineRule="auto"/>
        <w:jc w:val="both"/>
        <w:rPr>
          <w:rFonts w:ascii="Tahoma" w:hAnsi="Tahoma" w:cs="Tahoma"/>
          <w:b/>
        </w:rPr>
      </w:pPr>
    </w:p>
    <w:p w14:paraId="35532572" w14:textId="77777777" w:rsidR="00C6326C" w:rsidRPr="00090D8E" w:rsidRDefault="00C6326C" w:rsidP="00647031">
      <w:pPr>
        <w:keepNext/>
        <w:keepLines/>
        <w:spacing w:after="0" w:line="240" w:lineRule="auto"/>
        <w:jc w:val="both"/>
        <w:rPr>
          <w:rFonts w:ascii="Tahoma" w:hAnsi="Tahoma" w:cs="Tahoma"/>
          <w:b/>
        </w:rPr>
      </w:pPr>
    </w:p>
    <w:p w14:paraId="51D05ED4" w14:textId="77777777" w:rsidR="00C6326C" w:rsidRDefault="00C6326C" w:rsidP="00647031">
      <w:pPr>
        <w:keepNext/>
        <w:keepLines/>
        <w:spacing w:after="0" w:line="240" w:lineRule="auto"/>
      </w:pPr>
    </w:p>
    <w:p w14:paraId="41D2D1BE" w14:textId="77777777" w:rsidR="00C6326C" w:rsidRPr="00712BC8" w:rsidRDefault="00C6326C" w:rsidP="0064703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2F8BD5F6" w14:textId="77777777" w:rsidTr="008C7B4E">
        <w:trPr>
          <w:trHeight w:val="235"/>
        </w:trPr>
        <w:tc>
          <w:tcPr>
            <w:tcW w:w="2977" w:type="dxa"/>
            <w:tcBorders>
              <w:bottom w:val="single" w:sz="4" w:space="0" w:color="auto"/>
            </w:tcBorders>
          </w:tcPr>
          <w:p w14:paraId="4FC540FC"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694" w:type="dxa"/>
          </w:tcPr>
          <w:p w14:paraId="5D5AF104"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4DD0EC2" w14:textId="77777777" w:rsidR="00C6326C" w:rsidRPr="00712BC8"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7D3EBF61" w14:textId="77777777" w:rsidTr="008C7B4E">
        <w:trPr>
          <w:trHeight w:val="235"/>
        </w:trPr>
        <w:tc>
          <w:tcPr>
            <w:tcW w:w="2977" w:type="dxa"/>
            <w:tcBorders>
              <w:top w:val="single" w:sz="4" w:space="0" w:color="auto"/>
            </w:tcBorders>
          </w:tcPr>
          <w:p w14:paraId="229BFBA9"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55124C33" w14:textId="77777777" w:rsidR="00C6326C" w:rsidRPr="00712BC8" w:rsidRDefault="00C6326C" w:rsidP="0064703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3A021725" w14:textId="77777777" w:rsidR="00C6326C" w:rsidRPr="00712BC8" w:rsidRDefault="00C6326C" w:rsidP="0064703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6B40DD61" w14:textId="77777777" w:rsidR="00C6326C" w:rsidRDefault="00C6326C" w:rsidP="00647031">
      <w:pPr>
        <w:keepNext/>
        <w:keepLines/>
        <w:spacing w:after="0" w:line="240" w:lineRule="auto"/>
      </w:pPr>
      <w:r>
        <w:br w:type="page"/>
      </w:r>
    </w:p>
    <w:p w14:paraId="3279B6DE" w14:textId="77777777" w:rsidR="00C6326C" w:rsidRDefault="00C6326C" w:rsidP="00647031">
      <w:pPr>
        <w:keepNext/>
        <w:keepLines/>
        <w:spacing w:after="0"/>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6326C" w:rsidRPr="00CD5EFE" w14:paraId="6EACBF14" w14:textId="77777777" w:rsidTr="008C7B4E">
        <w:tc>
          <w:tcPr>
            <w:tcW w:w="7938" w:type="dxa"/>
            <w:tcBorders>
              <w:top w:val="single" w:sz="4" w:space="0" w:color="auto"/>
              <w:bottom w:val="single" w:sz="4" w:space="0" w:color="auto"/>
            </w:tcBorders>
          </w:tcPr>
          <w:p w14:paraId="02693A65" w14:textId="77777777" w:rsidR="00C6326C" w:rsidRPr="00CD5EFE" w:rsidRDefault="00C6326C" w:rsidP="00647031">
            <w:pPr>
              <w:keepNext/>
              <w:keepLines/>
              <w:spacing w:after="0" w:line="240" w:lineRule="auto"/>
              <w:jc w:val="both"/>
              <w:rPr>
                <w:rFonts w:ascii="Tahoma" w:hAnsi="Tahoma" w:cs="Tahoma"/>
              </w:rPr>
            </w:pPr>
            <w:bookmarkStart w:id="23" w:name="_Hlk178163997"/>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19F1DCB5" w14:textId="77777777" w:rsidR="00C6326C" w:rsidRPr="00CD5EFE" w:rsidRDefault="00C6326C" w:rsidP="00647031">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742B635D" w14:textId="77777777" w:rsidR="00C6326C" w:rsidRDefault="00C6326C" w:rsidP="00647031">
      <w:pPr>
        <w:keepNext/>
        <w:keepLines/>
        <w:spacing w:after="0" w:line="240" w:lineRule="auto"/>
        <w:jc w:val="both"/>
        <w:rPr>
          <w:rFonts w:ascii="Tahoma" w:eastAsia="Times New Roman" w:hAnsi="Tahoma" w:cs="Tahoma"/>
          <w:lang w:eastAsia="sl-SI"/>
        </w:rPr>
      </w:pPr>
    </w:p>
    <w:p w14:paraId="3F8FE5CA" w14:textId="77777777" w:rsidR="00C6326C" w:rsidRDefault="00C6326C" w:rsidP="0064703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0E6F4BBB" w14:textId="77777777" w:rsidR="00C6326C" w:rsidRDefault="00C6326C" w:rsidP="00647031">
      <w:pPr>
        <w:keepNext/>
        <w:keepLines/>
        <w:pBdr>
          <w:bottom w:val="single" w:sz="4" w:space="1" w:color="auto"/>
        </w:pBdr>
        <w:spacing w:after="0" w:line="240" w:lineRule="auto"/>
        <w:jc w:val="both"/>
        <w:rPr>
          <w:rFonts w:ascii="Tahoma" w:hAnsi="Tahoma" w:cs="Tahoma"/>
        </w:rPr>
      </w:pPr>
    </w:p>
    <w:p w14:paraId="5EB8F423" w14:textId="6F1364C3" w:rsidR="00C6326C" w:rsidRDefault="00C6326C" w:rsidP="00647031">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BA2DA9">
        <w:rPr>
          <w:rFonts w:ascii="Tahoma" w:eastAsia="Times New Roman" w:hAnsi="Tahoma" w:cs="Tahoma"/>
          <w:b/>
          <w:noProof/>
          <w:lang w:eastAsia="sl-SI"/>
        </w:rPr>
        <w:t>ENLJ-VOD-VPD-284/25</w:t>
      </w:r>
      <w:r>
        <w:rPr>
          <w:rFonts w:ascii="Tahoma" w:eastAsia="Times New Roman" w:hAnsi="Tahoma" w:cs="Tahoma"/>
          <w:b/>
          <w:noProof/>
          <w:lang w:eastAsia="sl-SI"/>
        </w:rPr>
        <w:t xml:space="preserve"> - </w:t>
      </w:r>
      <w:r w:rsidR="00AF0D71">
        <w:rPr>
          <w:rFonts w:ascii="Tahoma" w:eastAsia="Times New Roman" w:hAnsi="Tahoma" w:cs="Tahoma"/>
          <w:b/>
          <w:noProof/>
          <w:lang w:eastAsia="sl-SI"/>
        </w:rPr>
        <w:t xml:space="preserve">Dobava </w:t>
      </w:r>
      <w:r w:rsidR="00BA2DA9">
        <w:rPr>
          <w:rFonts w:ascii="Tahoma" w:eastAsia="Times New Roman" w:hAnsi="Tahoma" w:cs="Tahoma"/>
          <w:b/>
          <w:noProof/>
          <w:lang w:eastAsia="sl-SI"/>
        </w:rPr>
        <w:t>osebne varovalne opreme</w:t>
      </w:r>
      <w:r w:rsidR="00AF0D71">
        <w:rPr>
          <w:rFonts w:ascii="Tahoma" w:eastAsia="Times New Roman" w:hAnsi="Tahoma" w:cs="Tahoma"/>
          <w:b/>
          <w:noProof/>
          <w:lang w:eastAsia="sl-SI"/>
        </w:rPr>
        <w:t xml:space="preserve"> po sklopih</w:t>
      </w:r>
      <w:r w:rsidRPr="00090D8E">
        <w:rPr>
          <w:rFonts w:ascii="Tahoma" w:eastAsia="Times New Roman" w:hAnsi="Tahoma" w:cs="Tahoma"/>
          <w:b/>
          <w:noProof/>
          <w:lang w:eastAsia="sl-SI"/>
        </w:rPr>
        <w:t xml:space="preserve"> </w:t>
      </w:r>
      <w:r>
        <w:rPr>
          <w:rFonts w:ascii="Tahoma" w:hAnsi="Tahoma" w:cs="Tahoma"/>
        </w:rPr>
        <w:t>podajamo naslednje izjave:</w:t>
      </w:r>
    </w:p>
    <w:p w14:paraId="787ACD2F" w14:textId="77777777" w:rsidR="00C6326C" w:rsidRPr="00CA1AE3" w:rsidRDefault="00C6326C" w:rsidP="00647031">
      <w:pPr>
        <w:keepNext/>
        <w:keepLines/>
        <w:spacing w:after="0" w:line="240" w:lineRule="auto"/>
        <w:ind w:left="284" w:hanging="284"/>
        <w:jc w:val="both"/>
        <w:rPr>
          <w:rFonts w:ascii="Tahoma" w:hAnsi="Tahoma" w:cs="Tahoma"/>
        </w:rPr>
      </w:pPr>
    </w:p>
    <w:p w14:paraId="1A1E888D" w14:textId="77777777" w:rsidR="00C6326C" w:rsidRPr="00CA1AE3" w:rsidRDefault="00C6326C" w:rsidP="00647031">
      <w:pPr>
        <w:keepNext/>
        <w:keepLines/>
        <w:numPr>
          <w:ilvl w:val="0"/>
          <w:numId w:val="20"/>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20694218" w14:textId="77777777" w:rsidR="009454E0" w:rsidRPr="00345723" w:rsidRDefault="009454E0" w:rsidP="00647031">
      <w:pPr>
        <w:keepNext/>
        <w:keepLines/>
        <w:spacing w:after="0" w:line="240" w:lineRule="auto"/>
        <w:ind w:left="284" w:hanging="284"/>
        <w:jc w:val="both"/>
        <w:rPr>
          <w:rFonts w:ascii="Tahoma" w:hAnsi="Tahoma" w:cs="Tahoma"/>
        </w:rPr>
      </w:pPr>
    </w:p>
    <w:p w14:paraId="73340886" w14:textId="77777777" w:rsidR="0020549E" w:rsidRPr="00CA1AE3" w:rsidRDefault="0020549E" w:rsidP="0020549E">
      <w:pPr>
        <w:keepNext/>
        <w:keepLines/>
        <w:tabs>
          <w:tab w:val="left" w:pos="567"/>
        </w:tabs>
        <w:spacing w:after="0" w:line="240" w:lineRule="auto"/>
        <w:rPr>
          <w:rFonts w:ascii="Tahoma" w:hAnsi="Tahoma" w:cs="Tahoma"/>
          <w:b/>
        </w:rPr>
      </w:pPr>
      <w:r w:rsidRPr="00CA1AE3">
        <w:rPr>
          <w:rFonts w:ascii="Tahoma" w:hAnsi="Tahoma" w:cs="Tahoma"/>
          <w:b/>
        </w:rPr>
        <w:t>IZJAVLJAMO, DA:</w:t>
      </w:r>
    </w:p>
    <w:p w14:paraId="2E37E043" w14:textId="77777777" w:rsidR="0020549E" w:rsidRPr="000A3B30" w:rsidRDefault="0020549E" w:rsidP="0020549E">
      <w:pPr>
        <w:keepNext/>
        <w:keepLines/>
        <w:widowControl w:val="0"/>
        <w:numPr>
          <w:ilvl w:val="0"/>
          <w:numId w:val="21"/>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w:t>
      </w:r>
      <w:proofErr w:type="spellStart"/>
      <w:r w:rsidRPr="00D75152">
        <w:rPr>
          <w:rFonts w:ascii="Tahoma" w:hAnsi="Tahoma" w:cs="Tahoma"/>
        </w:rPr>
        <w:t>popr</w:t>
      </w:r>
      <w:proofErr w:type="spellEnd"/>
      <w:r w:rsidRPr="00D75152">
        <w:rPr>
          <w:rFonts w:ascii="Tahoma" w:hAnsi="Tahoma" w:cs="Tahoma"/>
        </w:rPr>
        <w:t>., 54/15, 38/16, 27/17, 23/20, 91/20, 95/21, 186/21</w:t>
      </w:r>
      <w:r>
        <w:rPr>
          <w:rFonts w:ascii="Tahoma" w:hAnsi="Tahoma" w:cs="Tahoma"/>
        </w:rPr>
        <w:t>,</w:t>
      </w:r>
      <w:r w:rsidRPr="00D75152">
        <w:rPr>
          <w:rFonts w:ascii="Tahoma" w:hAnsi="Tahoma" w:cs="Tahoma"/>
        </w:rPr>
        <w:t xml:space="preserve"> 105/22 – ZZNŠPP</w:t>
      </w:r>
      <w:r>
        <w:rPr>
          <w:rFonts w:ascii="Tahoma" w:hAnsi="Tahoma" w:cs="Tahoma"/>
        </w:rPr>
        <w:t>, 16/23 in 107/24</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30A32D41" w14:textId="77777777" w:rsidR="0020549E" w:rsidRPr="000A3B30" w:rsidRDefault="0020549E" w:rsidP="0020549E">
      <w:pPr>
        <w:keepNext/>
        <w:keepLines/>
        <w:widowControl w:val="0"/>
        <w:numPr>
          <w:ilvl w:val="0"/>
          <w:numId w:val="21"/>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7F0BD1F4" w14:textId="77777777" w:rsidR="0020549E" w:rsidRPr="000A3B30" w:rsidRDefault="0020549E" w:rsidP="0020549E">
      <w:pPr>
        <w:keepNext/>
        <w:keepLines/>
        <w:widowControl w:val="0"/>
        <w:numPr>
          <w:ilvl w:val="0"/>
          <w:numId w:val="21"/>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03827874" w14:textId="77777777" w:rsidR="0020549E" w:rsidRPr="000A3B30" w:rsidRDefault="0020549E" w:rsidP="0020549E">
      <w:pPr>
        <w:keepNext/>
        <w:keepLines/>
        <w:widowControl w:val="0"/>
        <w:numPr>
          <w:ilvl w:val="0"/>
          <w:numId w:val="21"/>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3F53A287" w14:textId="77777777" w:rsidR="0020549E" w:rsidRPr="00637345" w:rsidRDefault="0020549E" w:rsidP="0020549E">
      <w:pPr>
        <w:keepNext/>
        <w:keepLines/>
        <w:widowControl w:val="0"/>
        <w:spacing w:after="0" w:line="240" w:lineRule="auto"/>
        <w:ind w:left="426"/>
        <w:jc w:val="both"/>
        <w:rPr>
          <w:rFonts w:ascii="Tahoma" w:eastAsia="Times New Roman" w:hAnsi="Tahoma" w:cs="Tahoma"/>
          <w:lang w:eastAsia="sl-SI"/>
        </w:rPr>
      </w:pPr>
    </w:p>
    <w:p w14:paraId="068EEB37" w14:textId="77777777" w:rsidR="0020549E" w:rsidRPr="00637345" w:rsidRDefault="0020549E" w:rsidP="0020549E">
      <w:pPr>
        <w:keepNext/>
        <w:keepLines/>
        <w:widowControl w:val="0"/>
        <w:numPr>
          <w:ilvl w:val="0"/>
          <w:numId w:val="20"/>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33E24C1D" w14:textId="77777777" w:rsidR="0020549E" w:rsidRPr="00637345" w:rsidRDefault="0020549E" w:rsidP="0020549E">
      <w:pPr>
        <w:keepNext/>
        <w:keepLines/>
        <w:widowControl w:val="0"/>
        <w:tabs>
          <w:tab w:val="left" w:pos="567"/>
        </w:tabs>
        <w:spacing w:after="0" w:line="240" w:lineRule="auto"/>
        <w:rPr>
          <w:rFonts w:ascii="Tahoma" w:eastAsia="Times New Roman" w:hAnsi="Tahoma" w:cs="Tahoma"/>
          <w:b/>
          <w:lang w:eastAsia="sl-SI"/>
        </w:rPr>
      </w:pPr>
    </w:p>
    <w:p w14:paraId="0B8EB1AE" w14:textId="77777777" w:rsidR="0020549E" w:rsidRPr="00637345" w:rsidRDefault="0020549E" w:rsidP="0020549E">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7C431C13" w14:textId="77777777" w:rsidR="0020549E" w:rsidRPr="00CA1AE3" w:rsidRDefault="0020549E" w:rsidP="0020549E">
      <w:pPr>
        <w:keepNext/>
        <w:keepLines/>
        <w:numPr>
          <w:ilvl w:val="0"/>
          <w:numId w:val="21"/>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35990A20" w14:textId="77777777" w:rsidR="0020549E" w:rsidRPr="002D22D8" w:rsidRDefault="0020549E" w:rsidP="0020549E">
      <w:pPr>
        <w:keepNext/>
        <w:keepLines/>
        <w:numPr>
          <w:ilvl w:val="0"/>
          <w:numId w:val="21"/>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4B2645F7" w14:textId="77777777" w:rsidR="0020549E" w:rsidRPr="00CA1AE3" w:rsidRDefault="0020549E" w:rsidP="0020549E">
      <w:pPr>
        <w:keepNext/>
        <w:keepLines/>
        <w:numPr>
          <w:ilvl w:val="0"/>
          <w:numId w:val="21"/>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1656F47E" w14:textId="77777777" w:rsidR="0020549E" w:rsidRPr="00637345" w:rsidRDefault="0020549E" w:rsidP="0020549E">
      <w:pPr>
        <w:keepNext/>
        <w:keepLines/>
        <w:widowControl w:val="0"/>
        <w:tabs>
          <w:tab w:val="left" w:pos="567"/>
        </w:tabs>
        <w:spacing w:after="0" w:line="240" w:lineRule="auto"/>
        <w:jc w:val="both"/>
        <w:rPr>
          <w:rFonts w:ascii="Tahoma" w:eastAsia="Times New Roman" w:hAnsi="Tahoma" w:cs="Tahoma"/>
          <w:bCs/>
          <w:i/>
          <w:lang w:eastAsia="sl-SI"/>
        </w:rPr>
      </w:pPr>
    </w:p>
    <w:p w14:paraId="20EE3E7F" w14:textId="77777777" w:rsidR="0020549E" w:rsidRPr="00637345" w:rsidRDefault="0020549E" w:rsidP="0020549E">
      <w:pPr>
        <w:keepNext/>
        <w:keepLines/>
        <w:widowControl w:val="0"/>
        <w:numPr>
          <w:ilvl w:val="0"/>
          <w:numId w:val="20"/>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6EE054DE" w14:textId="77777777" w:rsidR="0020549E" w:rsidRPr="00637345" w:rsidRDefault="0020549E" w:rsidP="0020549E">
      <w:pPr>
        <w:keepNext/>
        <w:keepLines/>
        <w:widowControl w:val="0"/>
        <w:tabs>
          <w:tab w:val="left" w:pos="567"/>
        </w:tabs>
        <w:spacing w:after="0" w:line="240" w:lineRule="auto"/>
        <w:rPr>
          <w:rFonts w:ascii="Tahoma" w:eastAsia="Times New Roman" w:hAnsi="Tahoma" w:cs="Tahoma"/>
          <w:b/>
          <w:lang w:eastAsia="sl-SI"/>
        </w:rPr>
      </w:pPr>
    </w:p>
    <w:p w14:paraId="2F24B479" w14:textId="77777777" w:rsidR="0020549E" w:rsidRPr="00637345" w:rsidRDefault="0020549E" w:rsidP="0020549E">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2E2C481F" w14:textId="77777777" w:rsidR="0020549E" w:rsidRPr="0003448A" w:rsidRDefault="0020549E" w:rsidP="0020549E">
      <w:pPr>
        <w:keepNext/>
        <w:keepLines/>
        <w:widowControl w:val="0"/>
        <w:numPr>
          <w:ilvl w:val="0"/>
          <w:numId w:val="21"/>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03448A">
        <w:rPr>
          <w:rFonts w:ascii="Tahoma" w:hAnsi="Tahoma" w:cs="Tahoma"/>
        </w:rPr>
        <w:t>);</w:t>
      </w:r>
    </w:p>
    <w:p w14:paraId="73D78FA5" w14:textId="77777777" w:rsidR="0020549E" w:rsidRPr="00076B2D" w:rsidRDefault="0020549E" w:rsidP="0020549E">
      <w:pPr>
        <w:keepNext/>
        <w:keepLines/>
        <w:widowControl w:val="0"/>
        <w:numPr>
          <w:ilvl w:val="0"/>
          <w:numId w:val="21"/>
        </w:numPr>
        <w:spacing w:after="0" w:line="240" w:lineRule="auto"/>
        <w:ind w:left="284" w:hanging="284"/>
        <w:jc w:val="both"/>
        <w:rPr>
          <w:rFonts w:ascii="Tahoma" w:hAnsi="Tahoma" w:cs="Tahoma"/>
        </w:rPr>
      </w:pPr>
      <w:bookmarkStart w:id="24" w:name="_Hlk103606497"/>
      <w:bookmarkStart w:id="25" w:name="_Hlk103582078"/>
      <w:r w:rsidRPr="00076B2D">
        <w:rPr>
          <w:rFonts w:ascii="Tahoma" w:hAnsi="Tahoma" w:cs="Tahoma"/>
        </w:rPr>
        <w:t xml:space="preserve">izpolnjujemo omejevalne ukrepe navedene </w:t>
      </w:r>
      <w:bookmarkEnd w:id="24"/>
      <w:bookmarkEnd w:id="25"/>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2FAEAA99" w14:textId="77777777" w:rsidR="0020549E" w:rsidRPr="0003448A" w:rsidRDefault="0020549E" w:rsidP="0020549E">
      <w:pPr>
        <w:keepNext/>
        <w:keepLines/>
        <w:widowControl w:val="0"/>
        <w:numPr>
          <w:ilvl w:val="0"/>
          <w:numId w:val="21"/>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5AD37A95" w14:textId="77777777" w:rsidR="0020549E" w:rsidRPr="0003448A" w:rsidRDefault="0020549E" w:rsidP="0020549E">
      <w:pPr>
        <w:keepNext/>
        <w:keepLines/>
        <w:widowControl w:val="0"/>
        <w:numPr>
          <w:ilvl w:val="0"/>
          <w:numId w:val="21"/>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7E129F82" w14:textId="77777777" w:rsidR="0020549E" w:rsidRPr="0003448A" w:rsidRDefault="0020549E" w:rsidP="0020549E">
      <w:pPr>
        <w:keepNext/>
        <w:keepLines/>
        <w:widowControl w:val="0"/>
        <w:numPr>
          <w:ilvl w:val="0"/>
          <w:numId w:val="21"/>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375332FC" w14:textId="77777777" w:rsidR="00B571C8" w:rsidRPr="00345723" w:rsidRDefault="00B571C8" w:rsidP="00647031">
      <w:pPr>
        <w:keepNext/>
        <w:keepLines/>
        <w:widowControl w:val="0"/>
        <w:numPr>
          <w:ilvl w:val="0"/>
          <w:numId w:val="21"/>
        </w:numPr>
        <w:spacing w:after="0" w:line="240" w:lineRule="auto"/>
        <w:ind w:left="284" w:hanging="284"/>
        <w:jc w:val="both"/>
        <w:rPr>
          <w:rFonts w:ascii="Tahoma" w:hAnsi="Tahoma" w:cs="Tahoma"/>
        </w:rPr>
      </w:pPr>
      <w:r w:rsidRPr="00345723">
        <w:rPr>
          <w:rFonts w:ascii="Tahoma" w:hAnsi="Tahoma" w:cs="Tahoma"/>
        </w:rPr>
        <w:t>bo ponudbena cena na enoto mere po izvedenih pogajanjih fiksna za ves čas trajanja</w:t>
      </w:r>
      <w:r>
        <w:rPr>
          <w:rFonts w:ascii="Tahoma" w:hAnsi="Tahoma" w:cs="Tahoma"/>
        </w:rPr>
        <w:t xml:space="preserve"> okvirnega sporazuma;</w:t>
      </w:r>
    </w:p>
    <w:p w14:paraId="2C7EF95A" w14:textId="77777777" w:rsidR="0093052A" w:rsidRPr="00EE1DF4" w:rsidRDefault="0093052A" w:rsidP="0093052A">
      <w:pPr>
        <w:keepNext/>
        <w:keepLines/>
        <w:numPr>
          <w:ilvl w:val="0"/>
          <w:numId w:val="21"/>
        </w:numPr>
        <w:spacing w:after="0" w:line="240" w:lineRule="auto"/>
        <w:ind w:left="284" w:hanging="284"/>
        <w:jc w:val="both"/>
        <w:rPr>
          <w:rFonts w:ascii="Tahoma" w:hAnsi="Tahoma" w:cs="Tahoma"/>
        </w:rPr>
      </w:pPr>
      <w:r w:rsidRPr="00EE1DF4">
        <w:rPr>
          <w:rFonts w:ascii="Tahoma" w:hAnsi="Tahoma" w:cs="Tahoma"/>
        </w:rPr>
        <w:t>se strinjamo, da je količina v času veljavnosti okvirnega sporazuma okvirna, odvisna je od dejanskih potreb naročnika in za naročnika ni obvezujoče;</w:t>
      </w:r>
    </w:p>
    <w:p w14:paraId="7BC7D191" w14:textId="77777777" w:rsidR="0020549E" w:rsidRPr="001C5C99" w:rsidRDefault="0020549E" w:rsidP="0020549E">
      <w:pPr>
        <w:keepNext/>
        <w:keepLines/>
        <w:widowControl w:val="0"/>
        <w:numPr>
          <w:ilvl w:val="0"/>
          <w:numId w:val="21"/>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3BBFA2A2" w14:textId="77777777" w:rsidR="0020549E" w:rsidRPr="001C5C99" w:rsidRDefault="0020549E" w:rsidP="0020549E">
      <w:pPr>
        <w:keepNext/>
        <w:keepLines/>
        <w:widowControl w:val="0"/>
        <w:numPr>
          <w:ilvl w:val="0"/>
          <w:numId w:val="21"/>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2B0D53E1" w14:textId="77777777" w:rsidR="0093052A" w:rsidRPr="00F1321F" w:rsidRDefault="0093052A" w:rsidP="0093052A">
      <w:pPr>
        <w:keepNext/>
        <w:keepLines/>
        <w:numPr>
          <w:ilvl w:val="0"/>
          <w:numId w:val="21"/>
        </w:numPr>
        <w:spacing w:after="0" w:line="240" w:lineRule="auto"/>
        <w:ind w:left="284" w:hanging="284"/>
        <w:jc w:val="both"/>
        <w:rPr>
          <w:rFonts w:ascii="Tahoma" w:hAnsi="Tahoma" w:cs="Tahoma"/>
        </w:rPr>
      </w:pPr>
      <w:r w:rsidRPr="00F1321F">
        <w:rPr>
          <w:rFonts w:ascii="Tahoma" w:hAnsi="Tahoma" w:cs="Tahoma"/>
        </w:rPr>
        <w:t>v kolikor pri posameznem sklopu ne bomo izbrani ponudniki bodo v 1 (enega) meseca od poziva prevzeli vzorčne artikle, sicer se strinjamo, da le ti postanejo last naročnika. V kolikor bomo pri posameznem sklopu izbrani kot dobavitelji blaga, se strinjamo, da vzorci artiklov postanejo last naročnika;</w:t>
      </w:r>
    </w:p>
    <w:p w14:paraId="7550D76F" w14:textId="77777777" w:rsidR="0093052A" w:rsidRPr="00F1321F" w:rsidRDefault="0093052A" w:rsidP="0093052A">
      <w:pPr>
        <w:keepNext/>
        <w:keepLines/>
        <w:numPr>
          <w:ilvl w:val="0"/>
          <w:numId w:val="21"/>
        </w:numPr>
        <w:spacing w:after="0" w:line="240" w:lineRule="auto"/>
        <w:ind w:left="284" w:hanging="284"/>
        <w:jc w:val="both"/>
        <w:rPr>
          <w:rFonts w:ascii="Tahoma" w:hAnsi="Tahoma" w:cs="Tahoma"/>
        </w:rPr>
      </w:pPr>
      <w:r w:rsidRPr="00F1321F">
        <w:rPr>
          <w:rFonts w:ascii="Tahoma" w:hAnsi="Tahoma" w:cs="Tahoma"/>
        </w:rPr>
        <w:t>nam je naročnik omogočil ogled vzorcev OVO in da smo s tem pridobili vse podatke, ki se nanašajo na dobavo blaga po tej razpisni dokumentaciji in ki lahko vplivajo na našo ceno ali naše obveznosti in izvedbene zmogljivosti;</w:t>
      </w:r>
    </w:p>
    <w:p w14:paraId="41CEFD8A" w14:textId="77777777" w:rsidR="0020549E" w:rsidRPr="00345723" w:rsidRDefault="0020549E" w:rsidP="0020549E">
      <w:pPr>
        <w:keepNext/>
        <w:keepLines/>
        <w:widowControl w:val="0"/>
        <w:numPr>
          <w:ilvl w:val="0"/>
          <w:numId w:val="21"/>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05BE0504" w14:textId="77777777" w:rsidR="00A9133C" w:rsidRPr="00D90072" w:rsidRDefault="00A9133C" w:rsidP="00647031">
      <w:pPr>
        <w:keepNext/>
        <w:keepLines/>
        <w:tabs>
          <w:tab w:val="left" w:pos="567"/>
        </w:tabs>
        <w:spacing w:after="0" w:line="240" w:lineRule="auto"/>
        <w:jc w:val="both"/>
        <w:rPr>
          <w:rFonts w:ascii="Tahoma" w:hAnsi="Tahoma" w:cs="Tahoma"/>
          <w:bCs/>
          <w:i/>
          <w:sz w:val="18"/>
        </w:rPr>
      </w:pPr>
    </w:p>
    <w:p w14:paraId="65D32B0A" w14:textId="77777777" w:rsidR="00A9133C" w:rsidRDefault="00A9133C" w:rsidP="00647031">
      <w:pPr>
        <w:keepNext/>
        <w:keepLines/>
        <w:widowControl w:val="0"/>
        <w:tabs>
          <w:tab w:val="left" w:pos="0"/>
          <w:tab w:val="left" w:pos="8647"/>
        </w:tabs>
        <w:spacing w:after="0" w:line="240" w:lineRule="auto"/>
        <w:ind w:right="-2"/>
        <w:jc w:val="both"/>
        <w:rPr>
          <w:rFonts w:ascii="Tahoma" w:eastAsia="Times New Roman" w:hAnsi="Tahoma" w:cs="Tahoma"/>
          <w:b/>
          <w:sz w:val="18"/>
          <w:szCs w:val="20"/>
          <w:lang w:eastAsia="sl-SI"/>
        </w:rPr>
      </w:pPr>
    </w:p>
    <w:p w14:paraId="6F7545F8" w14:textId="77777777" w:rsidR="00C6326C" w:rsidRDefault="00C6326C" w:rsidP="00647031">
      <w:pPr>
        <w:keepNext/>
        <w:keepLines/>
        <w:spacing w:after="0" w:line="240" w:lineRule="auto"/>
        <w:jc w:val="both"/>
        <w:rPr>
          <w:rFonts w:ascii="Tahoma" w:eastAsia="Times New Roman" w:hAnsi="Tahoma" w:cs="Tahoma"/>
          <w:lang w:eastAsia="sl-SI"/>
        </w:rPr>
      </w:pPr>
    </w:p>
    <w:p w14:paraId="5E1CC4CB" w14:textId="77777777" w:rsidR="00C6326C" w:rsidRPr="00712BC8" w:rsidRDefault="00C6326C" w:rsidP="0064703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294A7DD1" w14:textId="77777777" w:rsidTr="008C7B4E">
        <w:trPr>
          <w:trHeight w:val="235"/>
        </w:trPr>
        <w:tc>
          <w:tcPr>
            <w:tcW w:w="2977" w:type="dxa"/>
            <w:tcBorders>
              <w:bottom w:val="single" w:sz="4" w:space="0" w:color="auto"/>
            </w:tcBorders>
          </w:tcPr>
          <w:p w14:paraId="10B68C2C"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694" w:type="dxa"/>
          </w:tcPr>
          <w:p w14:paraId="462C2117"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5FE5689" w14:textId="77777777" w:rsidR="00C6326C" w:rsidRPr="00712BC8"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109CF5A5" w14:textId="77777777" w:rsidTr="008C7B4E">
        <w:trPr>
          <w:trHeight w:val="235"/>
        </w:trPr>
        <w:tc>
          <w:tcPr>
            <w:tcW w:w="2977" w:type="dxa"/>
            <w:tcBorders>
              <w:top w:val="single" w:sz="4" w:space="0" w:color="auto"/>
            </w:tcBorders>
          </w:tcPr>
          <w:p w14:paraId="29C98FAC"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4997DAC" w14:textId="77777777" w:rsidR="00C6326C" w:rsidRPr="00712BC8" w:rsidRDefault="00C6326C" w:rsidP="0064703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F76EE32"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me in priimek ter podpis</w:t>
            </w:r>
            <w:r w:rsidRPr="00712BC8">
              <w:rPr>
                <w:rFonts w:ascii="Tahoma" w:eastAsia="Times New Roman" w:hAnsi="Tahoma" w:cs="Tahoma"/>
                <w:snapToGrid w:val="0"/>
                <w:color w:val="000000"/>
                <w:lang w:eastAsia="sl-SI"/>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7088699E" w14:textId="77777777" w:rsidR="00C6326C" w:rsidRPr="00CA1AE3" w:rsidRDefault="00C6326C" w:rsidP="00647031">
      <w:pPr>
        <w:keepNext/>
        <w:keepLines/>
        <w:tabs>
          <w:tab w:val="left" w:pos="567"/>
        </w:tabs>
        <w:spacing w:after="0" w:line="240" w:lineRule="auto"/>
        <w:jc w:val="both"/>
        <w:rPr>
          <w:rFonts w:ascii="Tahoma" w:hAnsi="Tahoma" w:cs="Tahoma"/>
          <w:bCs/>
          <w:i/>
        </w:rPr>
      </w:pPr>
    </w:p>
    <w:p w14:paraId="3C48D8D2" w14:textId="77777777" w:rsidR="00C6326C" w:rsidRPr="00CA1AE3" w:rsidRDefault="00C6326C" w:rsidP="00647031">
      <w:pPr>
        <w:keepNext/>
        <w:keepLines/>
        <w:spacing w:after="0" w:line="240" w:lineRule="auto"/>
        <w:jc w:val="both"/>
        <w:rPr>
          <w:rFonts w:ascii="Tahoma" w:eastAsia="Times New Roman" w:hAnsi="Tahoma" w:cs="Tahoma"/>
          <w:b/>
          <w:bCs/>
          <w:i/>
          <w:sz w:val="18"/>
          <w:lang w:eastAsia="sl-SI"/>
        </w:rPr>
      </w:pPr>
    </w:p>
    <w:p w14:paraId="51B2C508" w14:textId="77777777" w:rsidR="00C6326C" w:rsidRPr="00CA1AE3" w:rsidRDefault="00C6326C" w:rsidP="00647031">
      <w:pPr>
        <w:keepNext/>
        <w:keepLines/>
        <w:spacing w:after="0" w:line="240" w:lineRule="auto"/>
        <w:jc w:val="both"/>
        <w:rPr>
          <w:rFonts w:ascii="Tahoma" w:eastAsia="Times New Roman" w:hAnsi="Tahoma" w:cs="Tahoma"/>
          <w:b/>
          <w:bCs/>
          <w:i/>
          <w:sz w:val="18"/>
          <w:lang w:eastAsia="sl-SI"/>
        </w:rPr>
      </w:pPr>
    </w:p>
    <w:p w14:paraId="523DAE74" w14:textId="77777777" w:rsidR="00C6326C" w:rsidRPr="00CA1AE3" w:rsidRDefault="00C6326C" w:rsidP="00647031">
      <w:pPr>
        <w:keepNext/>
        <w:keepLines/>
        <w:spacing w:after="0" w:line="240" w:lineRule="auto"/>
        <w:jc w:val="both"/>
        <w:rPr>
          <w:rFonts w:ascii="Tahoma" w:eastAsia="Times New Roman" w:hAnsi="Tahoma" w:cs="Tahoma"/>
          <w:b/>
          <w:bCs/>
          <w:i/>
          <w:sz w:val="18"/>
          <w:lang w:eastAsia="sl-SI"/>
        </w:rPr>
      </w:pPr>
    </w:p>
    <w:p w14:paraId="235A7D39" w14:textId="77777777" w:rsidR="00C6326C" w:rsidRPr="00CA1AE3" w:rsidRDefault="00C6326C" w:rsidP="00647031">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6182A874" w14:textId="77777777" w:rsidR="00C6326C" w:rsidRPr="00CA1AE3" w:rsidRDefault="00C6326C" w:rsidP="00647031">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bookmarkEnd w:id="23"/>
    <w:p w14:paraId="6C85658C" w14:textId="77777777" w:rsidR="00C6326C" w:rsidRPr="00090D8E" w:rsidRDefault="00C6326C" w:rsidP="00647031">
      <w:pPr>
        <w:keepNext/>
        <w:keepLines/>
        <w:spacing w:after="0" w:line="240" w:lineRule="auto"/>
      </w:pPr>
      <w:r w:rsidRPr="00090D8E">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C6326C" w:rsidRPr="00090D8E" w14:paraId="2356C216" w14:textId="77777777" w:rsidTr="008C7B4E">
        <w:tc>
          <w:tcPr>
            <w:tcW w:w="8080" w:type="dxa"/>
            <w:tcBorders>
              <w:top w:val="single" w:sz="4" w:space="0" w:color="auto"/>
              <w:bottom w:val="single" w:sz="4" w:space="0" w:color="auto"/>
            </w:tcBorders>
          </w:tcPr>
          <w:p w14:paraId="54958BEB" w14:textId="77777777" w:rsidR="00C6326C" w:rsidRPr="00090D8E" w:rsidRDefault="00C6326C" w:rsidP="00647031">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08258B1E" w14:textId="77777777" w:rsidR="00C6326C" w:rsidRPr="00090D8E" w:rsidRDefault="00C6326C" w:rsidP="00647031">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526084B5" w14:textId="77777777" w:rsidR="00C6326C" w:rsidRPr="00090D8E" w:rsidRDefault="00C6326C" w:rsidP="00647031">
      <w:pPr>
        <w:keepNext/>
        <w:keepLines/>
        <w:spacing w:after="0" w:line="240" w:lineRule="auto"/>
        <w:jc w:val="both"/>
        <w:rPr>
          <w:rFonts w:ascii="Tahoma" w:eastAsia="Times New Roman" w:hAnsi="Tahoma" w:cs="Tahoma"/>
          <w:b/>
          <w:lang w:eastAsia="sl-SI"/>
        </w:rPr>
      </w:pPr>
    </w:p>
    <w:p w14:paraId="5BCFEEDE" w14:textId="033029E8" w:rsidR="00C6326C" w:rsidRDefault="00BA2DA9" w:rsidP="00647031">
      <w:pPr>
        <w:keepNext/>
        <w:keepLines/>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ENLJ-VOD-VPD-284/25</w:t>
      </w:r>
      <w:r w:rsidR="00945C02">
        <w:rPr>
          <w:rFonts w:ascii="Tahoma" w:eastAsia="Times New Roman" w:hAnsi="Tahoma" w:cs="Tahoma"/>
          <w:b/>
          <w:noProof/>
          <w:lang w:eastAsia="sl-SI"/>
        </w:rPr>
        <w:t xml:space="preserve"> -</w:t>
      </w:r>
      <w:r w:rsidR="00945C02" w:rsidRPr="00945C02">
        <w:rPr>
          <w:rFonts w:ascii="Tahoma" w:eastAsia="Times New Roman" w:hAnsi="Tahoma" w:cs="Tahoma"/>
          <w:b/>
          <w:noProof/>
          <w:lang w:eastAsia="sl-SI"/>
        </w:rPr>
        <w:t xml:space="preserve"> </w:t>
      </w:r>
      <w:r w:rsidR="00AF0D71">
        <w:rPr>
          <w:rFonts w:ascii="Tahoma" w:eastAsia="Times New Roman" w:hAnsi="Tahoma" w:cs="Tahoma"/>
          <w:b/>
          <w:noProof/>
          <w:lang w:eastAsia="sl-SI"/>
        </w:rPr>
        <w:t xml:space="preserve">Dobava </w:t>
      </w:r>
      <w:r>
        <w:rPr>
          <w:rFonts w:ascii="Tahoma" w:eastAsia="Times New Roman" w:hAnsi="Tahoma" w:cs="Tahoma"/>
          <w:b/>
          <w:noProof/>
          <w:lang w:eastAsia="sl-SI"/>
        </w:rPr>
        <w:t>osebne varovalne opreme</w:t>
      </w:r>
      <w:r w:rsidR="00AF0D71">
        <w:rPr>
          <w:rFonts w:ascii="Tahoma" w:eastAsia="Times New Roman" w:hAnsi="Tahoma" w:cs="Tahoma"/>
          <w:b/>
          <w:noProof/>
          <w:lang w:eastAsia="sl-SI"/>
        </w:rPr>
        <w:t xml:space="preserve"> po sklopih</w:t>
      </w:r>
    </w:p>
    <w:p w14:paraId="1F588C26" w14:textId="77777777" w:rsidR="00B23D07" w:rsidRPr="00090D8E" w:rsidRDefault="00B23D07" w:rsidP="00B23D07">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B23D07" w:rsidRPr="00090D8E" w14:paraId="2F2D8FF9" w14:textId="77777777" w:rsidTr="002160A2">
        <w:trPr>
          <w:gridBefore w:val="1"/>
          <w:gridAfter w:val="1"/>
          <w:wBefore w:w="70" w:type="dxa"/>
          <w:wAfter w:w="210" w:type="dxa"/>
        </w:trPr>
        <w:tc>
          <w:tcPr>
            <w:tcW w:w="2552" w:type="dxa"/>
            <w:tcBorders>
              <w:top w:val="nil"/>
              <w:left w:val="nil"/>
              <w:bottom w:val="nil"/>
              <w:right w:val="nil"/>
            </w:tcBorders>
            <w:vAlign w:val="bottom"/>
          </w:tcPr>
          <w:p w14:paraId="23054B2C"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1D21A7C2"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20D4C451" w14:textId="77777777" w:rsidTr="002160A2">
        <w:trPr>
          <w:gridBefore w:val="1"/>
          <w:gridAfter w:val="1"/>
          <w:wBefore w:w="70" w:type="dxa"/>
          <w:wAfter w:w="210" w:type="dxa"/>
        </w:trPr>
        <w:tc>
          <w:tcPr>
            <w:tcW w:w="2552" w:type="dxa"/>
            <w:tcBorders>
              <w:top w:val="nil"/>
              <w:left w:val="nil"/>
              <w:bottom w:val="nil"/>
              <w:right w:val="nil"/>
            </w:tcBorders>
          </w:tcPr>
          <w:p w14:paraId="01F91CC7"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4CD19F30"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1BCD0C74" w14:textId="77777777" w:rsidTr="002160A2">
        <w:trPr>
          <w:gridBefore w:val="1"/>
          <w:gridAfter w:val="1"/>
          <w:wBefore w:w="70" w:type="dxa"/>
          <w:wAfter w:w="210" w:type="dxa"/>
        </w:trPr>
        <w:tc>
          <w:tcPr>
            <w:tcW w:w="2552" w:type="dxa"/>
            <w:tcBorders>
              <w:top w:val="nil"/>
              <w:left w:val="nil"/>
              <w:bottom w:val="nil"/>
              <w:right w:val="nil"/>
            </w:tcBorders>
            <w:vAlign w:val="bottom"/>
          </w:tcPr>
          <w:p w14:paraId="1D7C13AC"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3C0B6276"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67F244E9" w14:textId="77777777" w:rsidTr="002160A2">
        <w:trPr>
          <w:gridBefore w:val="1"/>
          <w:gridAfter w:val="1"/>
          <w:wBefore w:w="70" w:type="dxa"/>
          <w:wAfter w:w="210" w:type="dxa"/>
        </w:trPr>
        <w:tc>
          <w:tcPr>
            <w:tcW w:w="2552" w:type="dxa"/>
            <w:tcBorders>
              <w:top w:val="nil"/>
              <w:left w:val="nil"/>
              <w:bottom w:val="nil"/>
              <w:right w:val="nil"/>
            </w:tcBorders>
          </w:tcPr>
          <w:p w14:paraId="246391D6"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1ADE9476"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08048E0D" w14:textId="77777777" w:rsidTr="002160A2">
        <w:trPr>
          <w:gridBefore w:val="1"/>
          <w:gridAfter w:val="1"/>
          <w:wBefore w:w="70" w:type="dxa"/>
          <w:wAfter w:w="210" w:type="dxa"/>
        </w:trPr>
        <w:tc>
          <w:tcPr>
            <w:tcW w:w="2552" w:type="dxa"/>
            <w:tcBorders>
              <w:top w:val="nil"/>
              <w:left w:val="nil"/>
              <w:bottom w:val="nil"/>
              <w:right w:val="nil"/>
            </w:tcBorders>
            <w:vAlign w:val="bottom"/>
          </w:tcPr>
          <w:p w14:paraId="544A9AE0" w14:textId="77777777" w:rsidR="00B23D07" w:rsidRPr="00090D8E" w:rsidRDefault="00B23D07" w:rsidP="002160A2">
            <w:pPr>
              <w:keepNext/>
              <w:keepLines/>
              <w:tabs>
                <w:tab w:val="left" w:pos="567"/>
                <w:tab w:val="num" w:pos="851"/>
                <w:tab w:val="left" w:pos="993"/>
              </w:tabs>
              <w:spacing w:after="0" w:line="240" w:lineRule="auto"/>
              <w:rPr>
                <w:rFonts w:ascii="Tahoma" w:eastAsia="Times New Roman" w:hAnsi="Tahoma" w:cs="Tahoma"/>
                <w:sz w:val="20"/>
                <w:lang w:eastAsia="sl-SI"/>
              </w:rPr>
            </w:pPr>
            <w:r>
              <w:rPr>
                <w:rFonts w:ascii="Tahoma" w:eastAsia="Times New Roman" w:hAnsi="Tahoma" w:cs="Tahoma"/>
                <w:sz w:val="20"/>
                <w:lang w:eastAsia="sl-SI"/>
              </w:rPr>
              <w:t>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4D24635C"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466A85DC" w14:textId="77777777" w:rsidTr="002160A2">
        <w:trPr>
          <w:gridBefore w:val="1"/>
          <w:gridAfter w:val="1"/>
          <w:wBefore w:w="70" w:type="dxa"/>
          <w:wAfter w:w="210" w:type="dxa"/>
        </w:trPr>
        <w:tc>
          <w:tcPr>
            <w:tcW w:w="2552" w:type="dxa"/>
            <w:tcBorders>
              <w:top w:val="nil"/>
              <w:left w:val="nil"/>
              <w:bottom w:val="nil"/>
              <w:right w:val="nil"/>
            </w:tcBorders>
            <w:vAlign w:val="bottom"/>
          </w:tcPr>
          <w:p w14:paraId="31CA4318" w14:textId="77777777" w:rsidR="00B23D07" w:rsidRPr="00090D8E" w:rsidRDefault="00B23D07" w:rsidP="002160A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377CB64D"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5C352FB0" w14:textId="77777777" w:rsidTr="002160A2">
        <w:trPr>
          <w:gridBefore w:val="1"/>
          <w:gridAfter w:val="1"/>
          <w:wBefore w:w="70" w:type="dxa"/>
          <w:wAfter w:w="210" w:type="dxa"/>
        </w:trPr>
        <w:tc>
          <w:tcPr>
            <w:tcW w:w="2552" w:type="dxa"/>
            <w:tcBorders>
              <w:top w:val="nil"/>
              <w:left w:val="nil"/>
              <w:bottom w:val="nil"/>
              <w:right w:val="nil"/>
            </w:tcBorders>
            <w:vAlign w:val="bottom"/>
          </w:tcPr>
          <w:p w14:paraId="7F9E133F" w14:textId="77777777" w:rsidR="00B23D07" w:rsidRPr="00090D8E" w:rsidRDefault="00B23D07" w:rsidP="002160A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6E555F48"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2EB5F825" w14:textId="77777777" w:rsidTr="002160A2">
        <w:trPr>
          <w:gridBefore w:val="1"/>
          <w:gridAfter w:val="1"/>
          <w:wBefore w:w="70" w:type="dxa"/>
          <w:wAfter w:w="210" w:type="dxa"/>
        </w:trPr>
        <w:tc>
          <w:tcPr>
            <w:tcW w:w="2552" w:type="dxa"/>
            <w:tcBorders>
              <w:top w:val="nil"/>
              <w:left w:val="nil"/>
              <w:bottom w:val="nil"/>
              <w:right w:val="nil"/>
            </w:tcBorders>
            <w:vAlign w:val="bottom"/>
          </w:tcPr>
          <w:p w14:paraId="7F734761" w14:textId="77777777" w:rsidR="00B23D07" w:rsidRPr="00090D8E" w:rsidRDefault="00B23D07" w:rsidP="002160A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04864948"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090D8E" w14:paraId="6793FC60" w14:textId="77777777" w:rsidTr="002160A2">
        <w:trPr>
          <w:gridBefore w:val="1"/>
          <w:gridAfter w:val="1"/>
          <w:wBefore w:w="70" w:type="dxa"/>
          <w:wAfter w:w="210" w:type="dxa"/>
        </w:trPr>
        <w:tc>
          <w:tcPr>
            <w:tcW w:w="2552" w:type="dxa"/>
            <w:tcBorders>
              <w:top w:val="nil"/>
              <w:left w:val="nil"/>
              <w:bottom w:val="nil"/>
              <w:right w:val="nil"/>
            </w:tcBorders>
            <w:vAlign w:val="bottom"/>
          </w:tcPr>
          <w:p w14:paraId="15FD64A2" w14:textId="77777777" w:rsidR="00B23D07" w:rsidRPr="00090D8E" w:rsidRDefault="00B23D07" w:rsidP="002160A2">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350A4F61" w14:textId="77777777" w:rsidR="00B23D07" w:rsidRPr="00090D8E"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23D07" w:rsidRPr="009779A4" w14:paraId="163F709D" w14:textId="77777777" w:rsidTr="002160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3345DB4C" w14:textId="77777777" w:rsidR="00B23D07" w:rsidRPr="009779A4" w:rsidRDefault="00B23D07" w:rsidP="002160A2">
            <w:pPr>
              <w:keepNext/>
              <w:keepLines/>
              <w:tabs>
                <w:tab w:val="left" w:pos="2835"/>
              </w:tabs>
              <w:spacing w:after="0" w:line="240" w:lineRule="auto"/>
              <w:jc w:val="both"/>
              <w:rPr>
                <w:rFonts w:ascii="Tahoma" w:eastAsia="Times New Roman" w:hAnsi="Tahoma" w:cs="Tahoma"/>
                <w:sz w:val="16"/>
                <w:szCs w:val="20"/>
                <w:lang w:eastAsia="sl-SI"/>
              </w:rPr>
            </w:pPr>
          </w:p>
          <w:p w14:paraId="19FAC615" w14:textId="77777777" w:rsidR="00B23D07" w:rsidRPr="009779A4" w:rsidRDefault="00B23D07" w:rsidP="002160A2">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448DD471" w14:textId="77777777" w:rsidR="00B23D07" w:rsidRPr="009779A4" w:rsidRDefault="00B23D07" w:rsidP="00B23D07">
            <w:pPr>
              <w:keepNext/>
              <w:keepLines/>
              <w:numPr>
                <w:ilvl w:val="0"/>
                <w:numId w:val="28"/>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gridSpan w:val="2"/>
            <w:shd w:val="clear" w:color="auto" w:fill="auto"/>
          </w:tcPr>
          <w:p w14:paraId="101BD177" w14:textId="77777777" w:rsidR="00B23D07" w:rsidRPr="009779A4" w:rsidRDefault="00B23D07" w:rsidP="00B23D07">
            <w:pPr>
              <w:keepNext/>
              <w:keepLines/>
              <w:numPr>
                <w:ilvl w:val="0"/>
                <w:numId w:val="28"/>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1ACFFB39" w14:textId="77777777" w:rsidR="00B23D07" w:rsidRPr="009779A4" w:rsidRDefault="00B23D07" w:rsidP="00B23D07">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37E5786C" w14:textId="77777777" w:rsidR="00B23D07" w:rsidRPr="00046BA3" w:rsidRDefault="00B23D07" w:rsidP="00B23D07">
      <w:pPr>
        <w:keepNext/>
        <w:keepLines/>
        <w:tabs>
          <w:tab w:val="left" w:pos="2552"/>
        </w:tabs>
        <w:spacing w:after="0" w:line="240" w:lineRule="auto"/>
        <w:ind w:left="284" w:hanging="284"/>
        <w:jc w:val="both"/>
        <w:rPr>
          <w:rFonts w:ascii="Tahoma" w:eastAsia="Times New Roman" w:hAnsi="Tahoma" w:cs="Tahoma"/>
          <w:sz w:val="14"/>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23D07" w:rsidRPr="00046BA3" w14:paraId="4B691402" w14:textId="77777777" w:rsidTr="002160A2">
        <w:tc>
          <w:tcPr>
            <w:tcW w:w="2552" w:type="dxa"/>
            <w:tcBorders>
              <w:top w:val="nil"/>
              <w:left w:val="nil"/>
              <w:bottom w:val="nil"/>
              <w:right w:val="nil"/>
            </w:tcBorders>
            <w:vAlign w:val="bottom"/>
          </w:tcPr>
          <w:p w14:paraId="7949A258" w14:textId="77777777" w:rsidR="00B23D07" w:rsidRPr="00046BA3" w:rsidRDefault="00B23D07" w:rsidP="002160A2">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w:t>
            </w:r>
            <w:proofErr w:type="spellStart"/>
            <w:r>
              <w:rPr>
                <w:rFonts w:ascii="Tahoma" w:eastAsia="Times New Roman" w:hAnsi="Tahoma" w:cs="Tahoma"/>
                <w:sz w:val="20"/>
                <w:szCs w:val="20"/>
                <w:lang w:eastAsia="sl-SI"/>
              </w:rPr>
              <w:t>okv.sporaz</w:t>
            </w:r>
            <w:proofErr w:type="spellEnd"/>
            <w:r>
              <w:rPr>
                <w:rFonts w:ascii="Tahoma" w:eastAsia="Times New Roman" w:hAnsi="Tahoma" w:cs="Tahoma"/>
                <w:sz w:val="20"/>
                <w:szCs w:val="20"/>
                <w:lang w:eastAsia="sl-SI"/>
              </w:rPr>
              <w:t>.)</w:t>
            </w:r>
          </w:p>
        </w:tc>
        <w:tc>
          <w:tcPr>
            <w:tcW w:w="6804" w:type="dxa"/>
            <w:tcBorders>
              <w:top w:val="nil"/>
              <w:left w:val="nil"/>
              <w:right w:val="nil"/>
            </w:tcBorders>
          </w:tcPr>
          <w:p w14:paraId="18E60561"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B23D07" w:rsidRPr="00046BA3" w14:paraId="58D0C935" w14:textId="77777777" w:rsidTr="002160A2">
        <w:tc>
          <w:tcPr>
            <w:tcW w:w="2552" w:type="dxa"/>
            <w:tcBorders>
              <w:top w:val="nil"/>
              <w:left w:val="nil"/>
              <w:bottom w:val="nil"/>
              <w:right w:val="nil"/>
            </w:tcBorders>
            <w:vAlign w:val="bottom"/>
          </w:tcPr>
          <w:p w14:paraId="19316C4B" w14:textId="77777777" w:rsidR="00B23D07" w:rsidRPr="00046BA3" w:rsidRDefault="00B23D07" w:rsidP="002160A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18142B60"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B23D07" w:rsidRPr="00046BA3" w14:paraId="3B1C1C17" w14:textId="77777777" w:rsidTr="002160A2">
        <w:tc>
          <w:tcPr>
            <w:tcW w:w="2552" w:type="dxa"/>
            <w:tcBorders>
              <w:top w:val="nil"/>
              <w:left w:val="nil"/>
              <w:bottom w:val="nil"/>
              <w:right w:val="nil"/>
            </w:tcBorders>
            <w:vAlign w:val="bottom"/>
          </w:tcPr>
          <w:p w14:paraId="5CC3CD18" w14:textId="77777777" w:rsidR="00B23D07" w:rsidRPr="00046BA3" w:rsidRDefault="00B23D07" w:rsidP="002160A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5E9FFF90"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B23D07" w:rsidRPr="00046BA3" w14:paraId="43CAC6F7" w14:textId="77777777" w:rsidTr="002160A2">
        <w:tc>
          <w:tcPr>
            <w:tcW w:w="2552" w:type="dxa"/>
            <w:tcBorders>
              <w:top w:val="nil"/>
              <w:left w:val="nil"/>
              <w:bottom w:val="nil"/>
              <w:right w:val="nil"/>
            </w:tcBorders>
            <w:vAlign w:val="bottom"/>
          </w:tcPr>
          <w:p w14:paraId="406E83F5" w14:textId="77777777" w:rsidR="00B23D07" w:rsidRPr="00046BA3" w:rsidRDefault="00B23D07" w:rsidP="002160A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6AC93388"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553FD48F" w14:textId="77777777" w:rsidR="00B23D07" w:rsidRPr="00046BA3" w:rsidRDefault="00B23D07" w:rsidP="00B23D07">
      <w:pPr>
        <w:keepNext/>
        <w:keepLines/>
        <w:tabs>
          <w:tab w:val="left" w:pos="2835"/>
        </w:tabs>
        <w:spacing w:after="0" w:line="240" w:lineRule="auto"/>
        <w:jc w:val="both"/>
        <w:rPr>
          <w:rFonts w:ascii="Tahoma" w:eastAsia="Times New Roman" w:hAnsi="Tahoma" w:cs="Tahoma"/>
          <w:sz w:val="16"/>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23D07" w:rsidRPr="00046BA3" w14:paraId="6AF6332C" w14:textId="77777777" w:rsidTr="002160A2">
        <w:tc>
          <w:tcPr>
            <w:tcW w:w="2552" w:type="dxa"/>
            <w:tcBorders>
              <w:top w:val="nil"/>
              <w:left w:val="nil"/>
              <w:bottom w:val="nil"/>
              <w:right w:val="nil"/>
            </w:tcBorders>
            <w:vAlign w:val="bottom"/>
          </w:tcPr>
          <w:p w14:paraId="0CCA6232"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Kontaktna oseba</w:t>
            </w:r>
          </w:p>
          <w:p w14:paraId="4B25CF63"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(v zvezi s ponudbo)</w:t>
            </w:r>
          </w:p>
        </w:tc>
        <w:tc>
          <w:tcPr>
            <w:tcW w:w="6804" w:type="dxa"/>
            <w:tcBorders>
              <w:top w:val="nil"/>
              <w:left w:val="nil"/>
              <w:right w:val="nil"/>
            </w:tcBorders>
          </w:tcPr>
          <w:p w14:paraId="0491DDCA"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B23D07" w:rsidRPr="00046BA3" w14:paraId="625CBCE6" w14:textId="77777777" w:rsidTr="002160A2">
        <w:tc>
          <w:tcPr>
            <w:tcW w:w="2552" w:type="dxa"/>
            <w:tcBorders>
              <w:top w:val="nil"/>
              <w:left w:val="nil"/>
              <w:bottom w:val="nil"/>
              <w:right w:val="nil"/>
            </w:tcBorders>
            <w:vAlign w:val="bottom"/>
          </w:tcPr>
          <w:p w14:paraId="0215FFF2" w14:textId="77777777" w:rsidR="00B23D07" w:rsidRPr="00046BA3" w:rsidRDefault="00B23D07" w:rsidP="002160A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21089C31"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B23D07" w:rsidRPr="00046BA3" w14:paraId="4A7DC3A1" w14:textId="77777777" w:rsidTr="002160A2">
        <w:tc>
          <w:tcPr>
            <w:tcW w:w="2552" w:type="dxa"/>
            <w:tcBorders>
              <w:top w:val="nil"/>
              <w:left w:val="nil"/>
              <w:bottom w:val="nil"/>
              <w:right w:val="nil"/>
            </w:tcBorders>
            <w:vAlign w:val="bottom"/>
          </w:tcPr>
          <w:p w14:paraId="1AC79DC5" w14:textId="77777777" w:rsidR="00B23D07" w:rsidRPr="00046BA3" w:rsidRDefault="00B23D07" w:rsidP="002160A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76FC5CB7"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B23D07" w:rsidRPr="00046BA3" w14:paraId="25F0F9D3" w14:textId="77777777" w:rsidTr="002160A2">
        <w:tc>
          <w:tcPr>
            <w:tcW w:w="2552" w:type="dxa"/>
            <w:tcBorders>
              <w:top w:val="nil"/>
              <w:left w:val="nil"/>
              <w:bottom w:val="nil"/>
              <w:right w:val="nil"/>
            </w:tcBorders>
            <w:vAlign w:val="bottom"/>
          </w:tcPr>
          <w:p w14:paraId="55C6C7BC" w14:textId="77777777" w:rsidR="00B23D07" w:rsidRPr="00046BA3" w:rsidRDefault="00B23D07" w:rsidP="002160A2">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45E965BE" w14:textId="77777777" w:rsidR="00B23D07" w:rsidRPr="00046BA3" w:rsidRDefault="00B23D07" w:rsidP="002160A2">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28ACD84A" w14:textId="77777777" w:rsidR="00B23D07" w:rsidRPr="00046BA3" w:rsidRDefault="00B23D07" w:rsidP="00B23D07">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09F2510C" w14:textId="77777777" w:rsidR="00B23D07" w:rsidRPr="00871C46" w:rsidRDefault="00B23D07" w:rsidP="00B23D07">
      <w:pPr>
        <w:keepNext/>
        <w:keepLines/>
        <w:widowControl w:val="0"/>
        <w:spacing w:after="0" w:line="240" w:lineRule="auto"/>
        <w:jc w:val="both"/>
        <w:rPr>
          <w:rFonts w:ascii="Tahoma" w:eastAsia="Times New Roman" w:hAnsi="Tahoma" w:cs="Tahoma"/>
          <w:sz w:val="18"/>
          <w:szCs w:val="18"/>
          <w:lang w:eastAsia="sl-SI"/>
        </w:rPr>
      </w:pPr>
      <w:r w:rsidRPr="00871C46">
        <w:rPr>
          <w:rFonts w:ascii="Tahoma" w:eastAsia="Times New Roman" w:hAnsi="Tahoma" w:cs="Tahoma"/>
          <w:sz w:val="18"/>
          <w:szCs w:val="18"/>
          <w:lang w:eastAsia="sl-SI"/>
        </w:rPr>
        <w:t>Ponudnik v primeru, da je izbran kot najugodnejši ponudnik, dovoljuje objavo uradnega elektronskega naslova: ______________________________ in uradne telefonske številke: ___________________________, ki sta obvezna pri vnosu kontaktnih podatkov ponudnika v obrazec na prenovljenem Portalu javnih naročil.</w:t>
      </w:r>
      <w:r w:rsidRPr="00871C46">
        <w:rPr>
          <w:rFonts w:ascii="Tahoma" w:eastAsia="Times New Roman" w:hAnsi="Tahoma" w:cs="Tahoma"/>
          <w:sz w:val="18"/>
          <w:szCs w:val="18"/>
          <w:vertAlign w:val="superscript"/>
          <w:lang w:eastAsia="sl-SI"/>
        </w:rPr>
        <w:footnoteReference w:id="2"/>
      </w:r>
    </w:p>
    <w:p w14:paraId="301BFBBF" w14:textId="77777777" w:rsidR="00B23D07" w:rsidRPr="00871C46" w:rsidRDefault="00B23D07" w:rsidP="00B23D07">
      <w:pPr>
        <w:keepNext/>
        <w:keepLines/>
        <w:widowControl w:val="0"/>
        <w:spacing w:after="0" w:line="240" w:lineRule="auto"/>
        <w:jc w:val="both"/>
        <w:rPr>
          <w:rFonts w:ascii="Tahoma" w:eastAsia="Times New Roman" w:hAnsi="Tahoma" w:cs="Tahoma"/>
          <w:sz w:val="18"/>
          <w:szCs w:val="18"/>
          <w:lang w:eastAsia="sl-SI"/>
        </w:rPr>
      </w:pPr>
    </w:p>
    <w:p w14:paraId="3C95A5AE" w14:textId="77777777" w:rsidR="00B23D07" w:rsidRPr="00871C46" w:rsidRDefault="00B23D07" w:rsidP="00B23D07">
      <w:pPr>
        <w:keepNext/>
        <w:keepLines/>
        <w:widowControl w:val="0"/>
        <w:spacing w:after="0" w:line="240" w:lineRule="auto"/>
        <w:jc w:val="both"/>
        <w:rPr>
          <w:rFonts w:ascii="Tahoma" w:eastAsia="Times New Roman" w:hAnsi="Tahoma" w:cs="Tahoma"/>
          <w:sz w:val="18"/>
          <w:szCs w:val="18"/>
          <w:lang w:eastAsia="sl-SI"/>
        </w:rPr>
      </w:pPr>
      <w:r w:rsidRPr="00871C46">
        <w:rPr>
          <w:rFonts w:ascii="Tahoma" w:eastAsia="Times New Roman" w:hAnsi="Tahoma" w:cs="Tahoma"/>
          <w:sz w:val="18"/>
          <w:szCs w:val="18"/>
          <w:lang w:eastAsia="sl-SI"/>
        </w:rPr>
        <w:t>Predstavnik izvajalca, ki bo urejal vsa vprašanja, ki bodo nastala v zvezi z izvajanjem okvirnega sporazuma, je _________________________, tel.: ___________________, e-pošta: ___________________, v njegovi odsotnosti pa ga zamenjuje _____________________, tel.: ___________________, e-pošta: ___________________.</w:t>
      </w:r>
    </w:p>
    <w:p w14:paraId="397EA665" w14:textId="77777777" w:rsidR="00BB5439" w:rsidRDefault="00BB5439" w:rsidP="00647031">
      <w:pPr>
        <w:keepNext/>
        <w:keepLines/>
        <w:widowControl w:val="0"/>
        <w:tabs>
          <w:tab w:val="left" w:pos="2552"/>
        </w:tabs>
        <w:spacing w:after="0" w:line="240" w:lineRule="auto"/>
        <w:ind w:left="284" w:hanging="284"/>
        <w:jc w:val="both"/>
        <w:rPr>
          <w:rFonts w:ascii="Tahoma" w:eastAsia="Times New Roman" w:hAnsi="Tahoma" w:cs="Tahoma"/>
          <w:b/>
          <w:sz w:val="20"/>
          <w:lang w:eastAsia="sl-SI"/>
        </w:rPr>
      </w:pPr>
    </w:p>
    <w:p w14:paraId="4AC23374" w14:textId="77777777" w:rsidR="00C6326C" w:rsidRDefault="00C6326C" w:rsidP="00647031">
      <w:pPr>
        <w:keepNext/>
        <w:keepLines/>
        <w:spacing w:after="0" w:line="240" w:lineRule="auto"/>
        <w:jc w:val="both"/>
        <w:rPr>
          <w:rFonts w:ascii="Tahoma" w:eastAsia="Times New Roman" w:hAnsi="Tahoma" w:cs="Tahoma"/>
          <w:lang w:eastAsia="sl-SI"/>
        </w:rPr>
      </w:pPr>
    </w:p>
    <w:p w14:paraId="173CBCEA" w14:textId="77777777" w:rsidR="00BB5439" w:rsidRPr="00712BC8" w:rsidRDefault="00BB5439" w:rsidP="0064703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575E55CD" w14:textId="77777777" w:rsidTr="008C7B4E">
        <w:trPr>
          <w:trHeight w:val="235"/>
        </w:trPr>
        <w:tc>
          <w:tcPr>
            <w:tcW w:w="2977" w:type="dxa"/>
            <w:tcBorders>
              <w:bottom w:val="single" w:sz="4" w:space="0" w:color="auto"/>
            </w:tcBorders>
          </w:tcPr>
          <w:p w14:paraId="10281356"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694" w:type="dxa"/>
          </w:tcPr>
          <w:p w14:paraId="6C7A71CD"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06CC214" w14:textId="77777777" w:rsidR="00C6326C" w:rsidRPr="00712BC8"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4F444E06" w14:textId="77777777" w:rsidTr="008C7B4E">
        <w:trPr>
          <w:trHeight w:val="235"/>
        </w:trPr>
        <w:tc>
          <w:tcPr>
            <w:tcW w:w="2977" w:type="dxa"/>
            <w:tcBorders>
              <w:top w:val="single" w:sz="4" w:space="0" w:color="auto"/>
            </w:tcBorders>
          </w:tcPr>
          <w:p w14:paraId="590E7FD3"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C4AA024" w14:textId="77777777" w:rsidR="00C6326C" w:rsidRPr="00712BC8" w:rsidRDefault="00C6326C" w:rsidP="0064703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5EE3A6D" w14:textId="77777777" w:rsidR="00C6326C" w:rsidRPr="00712BC8" w:rsidRDefault="00C6326C" w:rsidP="0064703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0A7221B6"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7D4D0EBD"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103B7155"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3778958"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2BDCC90A" w14:textId="77777777" w:rsidR="00C6326C" w:rsidRDefault="00C6326C" w:rsidP="00647031">
      <w:pPr>
        <w:keepNext/>
        <w:keepLines/>
        <w:tabs>
          <w:tab w:val="left" w:pos="567"/>
          <w:tab w:val="num" w:pos="851"/>
          <w:tab w:val="left" w:pos="993"/>
        </w:tabs>
        <w:spacing w:after="0" w:line="240" w:lineRule="auto"/>
        <w:jc w:val="both"/>
        <w:rPr>
          <w:rFonts w:ascii="Tahoma" w:hAnsi="Tahoma" w:cs="Tahoma"/>
          <w:b/>
          <w:i/>
          <w:sz w:val="17"/>
          <w:szCs w:val="17"/>
        </w:rPr>
      </w:pPr>
    </w:p>
    <w:p w14:paraId="501956D4"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C6326C" w:rsidRPr="00090D8E" w14:paraId="71CDA75A" w14:textId="77777777" w:rsidTr="008C7B4E">
        <w:tc>
          <w:tcPr>
            <w:tcW w:w="7938" w:type="dxa"/>
            <w:tcBorders>
              <w:top w:val="single" w:sz="4" w:space="0" w:color="auto"/>
              <w:bottom w:val="single" w:sz="4" w:space="0" w:color="auto"/>
            </w:tcBorders>
          </w:tcPr>
          <w:p w14:paraId="7724E6D1" w14:textId="77777777" w:rsidR="00C6326C" w:rsidRPr="00090D8E" w:rsidRDefault="00C6326C" w:rsidP="00647031">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5DB7DE07" w14:textId="77777777" w:rsidR="00C6326C" w:rsidRPr="00090D8E" w:rsidRDefault="00C6326C" w:rsidP="00647031">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799A2EB7"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lang w:eastAsia="sl-SI"/>
        </w:rPr>
      </w:pPr>
    </w:p>
    <w:p w14:paraId="2AFF089C"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14FA1254" w14:textId="77777777" w:rsidR="00C6326C" w:rsidRPr="00090D8E" w:rsidRDefault="00C6326C" w:rsidP="00647031">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589DE932"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3D080459" w14:textId="77777777" w:rsidR="00C6326C" w:rsidRPr="00090D8E" w:rsidRDefault="00C6326C" w:rsidP="00647031">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779B945C"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269778F2" w14:textId="77777777" w:rsidR="00C6326C" w:rsidRPr="00090D8E" w:rsidRDefault="00C6326C" w:rsidP="00647031">
      <w:pPr>
        <w:keepNext/>
        <w:keepLines/>
        <w:tabs>
          <w:tab w:val="left" w:pos="567"/>
          <w:tab w:val="num" w:pos="851"/>
          <w:tab w:val="left" w:pos="993"/>
        </w:tabs>
        <w:spacing w:after="0" w:line="240" w:lineRule="auto"/>
        <w:jc w:val="both"/>
        <w:rPr>
          <w:rFonts w:ascii="Tahoma" w:eastAsia="Times New Roman" w:hAnsi="Tahoma" w:cs="Tahoma"/>
          <w:b/>
          <w:lang w:eastAsia="sl-SI"/>
        </w:rPr>
      </w:pPr>
    </w:p>
    <w:p w14:paraId="1C07A891" w14:textId="77777777" w:rsidR="00C6326C" w:rsidRPr="00090D8E" w:rsidRDefault="00C6326C" w:rsidP="00647031">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C6326C" w:rsidRPr="00090D8E" w14:paraId="7DEE6CC1" w14:textId="77777777" w:rsidTr="008C7B4E">
        <w:tc>
          <w:tcPr>
            <w:tcW w:w="7723" w:type="dxa"/>
            <w:tcBorders>
              <w:top w:val="single" w:sz="4" w:space="0" w:color="auto"/>
              <w:bottom w:val="single" w:sz="4" w:space="0" w:color="auto"/>
            </w:tcBorders>
          </w:tcPr>
          <w:p w14:paraId="6CDA958B" w14:textId="77777777" w:rsidR="00C6326C" w:rsidRPr="00090D8E" w:rsidRDefault="00C6326C" w:rsidP="00647031">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Pr>
                <w:rFonts w:ascii="Tahoma" w:eastAsia="Times New Roman" w:hAnsi="Tahoma" w:cs="Tahoma"/>
                <w:lang w:eastAsia="sl-SI"/>
              </w:rPr>
              <w:t>CELOTEN PREDRAČUN POPISA BLAGA</w:t>
            </w:r>
          </w:p>
        </w:tc>
        <w:tc>
          <w:tcPr>
            <w:tcW w:w="1843" w:type="dxa"/>
            <w:tcBorders>
              <w:top w:val="single" w:sz="4" w:space="0" w:color="auto"/>
              <w:bottom w:val="single" w:sz="4" w:space="0" w:color="auto"/>
            </w:tcBorders>
          </w:tcPr>
          <w:p w14:paraId="18A7F1A8" w14:textId="77777777" w:rsidR="00C6326C" w:rsidRPr="00090D8E" w:rsidRDefault="00C6326C" w:rsidP="00647031">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3ECF2731"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2C1F5F0A" w14:textId="2DF08719" w:rsidR="0063205A" w:rsidRDefault="00BA2DA9" w:rsidP="00647031">
      <w:pPr>
        <w:keepNext/>
        <w:keepLines/>
        <w:tabs>
          <w:tab w:val="left" w:pos="567"/>
          <w:tab w:val="num" w:pos="851"/>
          <w:tab w:val="left" w:pos="993"/>
        </w:tab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ENLJ-VOD-VPD-284/25</w:t>
      </w:r>
      <w:r w:rsidR="0063205A">
        <w:rPr>
          <w:rFonts w:ascii="Tahoma" w:eastAsia="Times New Roman" w:hAnsi="Tahoma" w:cs="Tahoma"/>
          <w:b/>
          <w:noProof/>
          <w:lang w:eastAsia="sl-SI"/>
        </w:rPr>
        <w:t xml:space="preserve"> -</w:t>
      </w:r>
      <w:r w:rsidR="0063205A" w:rsidRPr="00945C02">
        <w:rPr>
          <w:rFonts w:ascii="Tahoma" w:eastAsia="Times New Roman" w:hAnsi="Tahoma" w:cs="Tahoma"/>
          <w:b/>
          <w:noProof/>
          <w:lang w:eastAsia="sl-SI"/>
        </w:rPr>
        <w:t xml:space="preserve"> </w:t>
      </w:r>
      <w:r w:rsidR="00AF0D71">
        <w:rPr>
          <w:rFonts w:ascii="Tahoma" w:eastAsia="Times New Roman" w:hAnsi="Tahoma" w:cs="Tahoma"/>
          <w:b/>
          <w:noProof/>
          <w:lang w:eastAsia="sl-SI"/>
        </w:rPr>
        <w:t xml:space="preserve">Dobava </w:t>
      </w:r>
      <w:r>
        <w:rPr>
          <w:rFonts w:ascii="Tahoma" w:eastAsia="Times New Roman" w:hAnsi="Tahoma" w:cs="Tahoma"/>
          <w:b/>
          <w:noProof/>
          <w:lang w:eastAsia="sl-SI"/>
        </w:rPr>
        <w:t>osebne varovalne opreme</w:t>
      </w:r>
      <w:r w:rsidR="00AF0D71">
        <w:rPr>
          <w:rFonts w:ascii="Tahoma" w:eastAsia="Times New Roman" w:hAnsi="Tahoma" w:cs="Tahoma"/>
          <w:b/>
          <w:noProof/>
          <w:lang w:eastAsia="sl-SI"/>
        </w:rPr>
        <w:t xml:space="preserve"> po sklopih</w:t>
      </w:r>
    </w:p>
    <w:p w14:paraId="4A8DCD1C" w14:textId="77777777" w:rsidR="00C6326C" w:rsidRDefault="00C6326C" w:rsidP="00647031">
      <w:pPr>
        <w:keepNext/>
        <w:keepLines/>
        <w:spacing w:after="0" w:line="240" w:lineRule="auto"/>
        <w:jc w:val="both"/>
        <w:rPr>
          <w:rFonts w:ascii="Tahoma" w:eastAsia="Times New Roman" w:hAnsi="Tahoma" w:cs="Tahoma"/>
          <w:lang w:eastAsia="sl-SI"/>
        </w:rPr>
      </w:pPr>
    </w:p>
    <w:p w14:paraId="3D029A24" w14:textId="77777777" w:rsidR="00C6326C" w:rsidRDefault="00C6326C" w:rsidP="00647031">
      <w:pPr>
        <w:keepNext/>
        <w:keepLines/>
        <w:spacing w:after="0" w:line="240" w:lineRule="auto"/>
        <w:jc w:val="both"/>
        <w:rPr>
          <w:rFonts w:ascii="Tahoma" w:eastAsia="Times New Roman" w:hAnsi="Tahoma" w:cs="Tahoma"/>
          <w:lang w:eastAsia="sl-SI"/>
        </w:rPr>
      </w:pPr>
    </w:p>
    <w:p w14:paraId="1040E7A8" w14:textId="77777777" w:rsidR="00B23D07" w:rsidRPr="00090D8E" w:rsidRDefault="00B23D07" w:rsidP="00B23D07">
      <w:pPr>
        <w:keepNext/>
        <w:keepLines/>
        <w:spacing w:after="0" w:line="240" w:lineRule="auto"/>
        <w:jc w:val="both"/>
        <w:rPr>
          <w:rFonts w:ascii="Tahoma" w:eastAsia="Times New Roman" w:hAnsi="Tahoma" w:cs="Tahoma"/>
          <w:lang w:eastAsia="sl-SI"/>
        </w:rPr>
      </w:pPr>
      <w:bookmarkStart w:id="26" w:name="_Hlk210219884"/>
      <w:r w:rsidRPr="00090D8E">
        <w:rPr>
          <w:rFonts w:ascii="Tahoma" w:eastAsia="Times New Roman" w:hAnsi="Tahoma" w:cs="Tahoma"/>
          <w:lang w:eastAsia="sl-SI"/>
        </w:rPr>
        <w:t xml:space="preserve">Ponudnik poda ceno </w:t>
      </w:r>
      <w:r>
        <w:rPr>
          <w:rFonts w:ascii="Tahoma" w:eastAsia="Times New Roman" w:hAnsi="Tahoma" w:cs="Tahoma"/>
          <w:lang w:eastAsia="sl-SI"/>
        </w:rPr>
        <w:t xml:space="preserve">na enoto mere </w:t>
      </w:r>
      <w:r w:rsidRPr="00090D8E">
        <w:rPr>
          <w:rFonts w:ascii="Tahoma" w:eastAsia="Times New Roman" w:hAnsi="Tahoma" w:cs="Tahoma"/>
          <w:lang w:eastAsia="sl-SI"/>
        </w:rPr>
        <w:t xml:space="preserve">za vse postavke navedene v predračunu popisa </w:t>
      </w:r>
      <w:r>
        <w:rPr>
          <w:rFonts w:ascii="Tahoma" w:eastAsia="Times New Roman" w:hAnsi="Tahoma" w:cs="Tahoma"/>
          <w:lang w:eastAsia="sl-SI"/>
        </w:rPr>
        <w:t>blaga za posamezni sklop na katerega se prijavlja</w:t>
      </w:r>
      <w:r w:rsidRPr="00090D8E">
        <w:rPr>
          <w:rFonts w:ascii="Tahoma" w:eastAsia="Times New Roman" w:hAnsi="Tahoma" w:cs="Tahoma"/>
          <w:lang w:eastAsia="sl-SI"/>
        </w:rPr>
        <w:t xml:space="preserve">. </w:t>
      </w:r>
      <w:r w:rsidRPr="00A8728C">
        <w:rPr>
          <w:rFonts w:ascii="Tahoma" w:eastAsia="Times New Roman" w:hAnsi="Tahoma" w:cs="Tahoma"/>
          <w:lang w:eastAsia="sl-SI"/>
        </w:rPr>
        <w:t xml:space="preserve">Celotni predračun popisa </w:t>
      </w:r>
      <w:r>
        <w:rPr>
          <w:rFonts w:ascii="Tahoma" w:eastAsia="Times New Roman" w:hAnsi="Tahoma" w:cs="Tahoma"/>
          <w:lang w:eastAsia="sl-SI"/>
        </w:rPr>
        <w:t>blaga</w:t>
      </w:r>
      <w:r w:rsidRPr="00A8728C">
        <w:rPr>
          <w:rFonts w:ascii="Tahoma" w:eastAsia="Times New Roman" w:hAnsi="Tahoma" w:cs="Tahoma"/>
          <w:lang w:eastAsia="sl-SI"/>
        </w:rPr>
        <w:t xml:space="preserve"> se priloži za Prilogo 2 v pdf. obliki, ponudnik pa ga mora priložiti tudi v informacijski sistem e-JN v excel formatu.</w:t>
      </w:r>
      <w:r>
        <w:rPr>
          <w:rFonts w:ascii="Tahoma" w:eastAsia="Times New Roman" w:hAnsi="Tahoma" w:cs="Tahoma"/>
          <w:lang w:eastAsia="sl-SI"/>
        </w:rPr>
        <w:t xml:space="preserve"> Celotni predračun popisa blaga v PDF formatu in Excel formatu morata biti vsebinsko identična.</w:t>
      </w:r>
    </w:p>
    <w:bookmarkEnd w:id="26"/>
    <w:p w14:paraId="2503D7CC" w14:textId="77777777" w:rsidR="00B23D07" w:rsidRPr="00090D8E" w:rsidRDefault="00B23D07" w:rsidP="00B23D07">
      <w:pPr>
        <w:keepNext/>
        <w:keepLines/>
        <w:widowControl w:val="0"/>
        <w:spacing w:after="0" w:line="240" w:lineRule="auto"/>
        <w:jc w:val="both"/>
        <w:rPr>
          <w:rFonts w:ascii="Tahoma" w:eastAsia="Times New Roman" w:hAnsi="Tahoma" w:cs="Tahoma"/>
          <w:lang w:eastAsia="sl-SI"/>
        </w:rPr>
      </w:pPr>
    </w:p>
    <w:p w14:paraId="1F7A76B1" w14:textId="77777777" w:rsidR="00B23D07" w:rsidRPr="00090D8E" w:rsidRDefault="00B23D07" w:rsidP="00B23D07">
      <w:pPr>
        <w:keepNext/>
        <w:keepLines/>
        <w:widowControl w:val="0"/>
        <w:spacing w:after="0" w:line="240" w:lineRule="auto"/>
        <w:jc w:val="both"/>
        <w:rPr>
          <w:rFonts w:ascii="Tahoma" w:eastAsia="Times New Roman" w:hAnsi="Tahoma" w:cs="Tahoma"/>
          <w:lang w:eastAsia="sl-SI"/>
        </w:rPr>
      </w:pPr>
    </w:p>
    <w:p w14:paraId="38282604" w14:textId="77777777" w:rsidR="00B23D07" w:rsidRPr="00090D8E" w:rsidRDefault="00B23D07" w:rsidP="00B23D07">
      <w:pPr>
        <w:keepNext/>
        <w:keepLines/>
        <w:widowControl w:val="0"/>
        <w:spacing w:after="0" w:line="240" w:lineRule="auto"/>
        <w:jc w:val="both"/>
        <w:rPr>
          <w:rFonts w:ascii="Tahoma" w:eastAsia="Times New Roman" w:hAnsi="Tahoma" w:cs="Tahoma"/>
          <w:lang w:eastAsia="sl-SI"/>
        </w:rPr>
      </w:pPr>
    </w:p>
    <w:p w14:paraId="77472664" w14:textId="77777777" w:rsidR="00B23D07" w:rsidRPr="00E27AB9" w:rsidRDefault="00B23D07" w:rsidP="00B23D07">
      <w:pPr>
        <w:keepNext/>
        <w:keepLines/>
        <w:widowControl w:val="0"/>
        <w:spacing w:after="0" w:line="240" w:lineRule="auto"/>
        <w:jc w:val="both"/>
        <w:rPr>
          <w:rFonts w:ascii="Tahoma" w:hAnsi="Tahoma" w:cs="Tahoma"/>
          <w:b/>
        </w:rPr>
      </w:pPr>
      <w:r>
        <w:rPr>
          <w:rFonts w:ascii="Tahoma" w:hAnsi="Tahoma" w:cs="Tahoma"/>
          <w:b/>
        </w:rPr>
        <w:t>NAROČANJE</w:t>
      </w:r>
    </w:p>
    <w:p w14:paraId="7F98BA58" w14:textId="77777777" w:rsidR="00B23D07" w:rsidRDefault="00B23D07" w:rsidP="00B23D07">
      <w:pPr>
        <w:keepNext/>
        <w:keepLines/>
        <w:widowControl w:val="0"/>
        <w:spacing w:after="0" w:line="240" w:lineRule="auto"/>
        <w:jc w:val="both"/>
        <w:rPr>
          <w:rFonts w:ascii="Tahoma" w:hAnsi="Tahoma" w:cs="Tahoma"/>
          <w:lang w:eastAsia="sl-SI"/>
        </w:rPr>
      </w:pPr>
    </w:p>
    <w:p w14:paraId="2131B117" w14:textId="77777777" w:rsidR="00B23D07" w:rsidRPr="00090D8E" w:rsidRDefault="00B23D07" w:rsidP="00B23D07">
      <w:pPr>
        <w:keepNext/>
        <w:keepLines/>
        <w:widowControl w:val="0"/>
        <w:spacing w:after="0" w:line="240" w:lineRule="auto"/>
        <w:jc w:val="both"/>
        <w:rPr>
          <w:rFonts w:ascii="Tahoma" w:eastAsia="Times New Roman" w:hAnsi="Tahoma" w:cs="Tahoma"/>
          <w:lang w:eastAsia="sl-SI"/>
        </w:rPr>
      </w:pPr>
    </w:p>
    <w:p w14:paraId="0A638139" w14:textId="77777777" w:rsidR="00B23D07" w:rsidRPr="00090D8E" w:rsidRDefault="00B23D07" w:rsidP="00B23D07">
      <w:pPr>
        <w:keepNext/>
        <w:keepLines/>
        <w:spacing w:after="0" w:line="240" w:lineRule="auto"/>
        <w:jc w:val="both"/>
        <w:rPr>
          <w:rFonts w:ascii="Tahoma" w:eastAsia="Times New Roman" w:hAnsi="Tahoma" w:cs="Tahoma"/>
          <w:lang w:eastAsia="sl-SI"/>
        </w:rPr>
      </w:pPr>
      <w:r w:rsidRPr="0012234E">
        <w:rPr>
          <w:rFonts w:ascii="Tahoma" w:eastAsia="Times New Roman" w:hAnsi="Tahoma" w:cs="Tahoma"/>
          <w:lang w:eastAsia="sl-SI"/>
        </w:rPr>
        <w:t>Naročnik bo posamezna naročila oddajal sukcesivno, s pisnim nabavnim naročilom naročnika, ki ga bo posredoval izvajalcu po elektronski pošti na naslov _______________________ ali po pošti. Šteje se, da je izvajalec naročilo prejel, če ima naročnik dokazilo o poslanem naročilu iz prejšnjega stavka.</w:t>
      </w:r>
    </w:p>
    <w:p w14:paraId="528F2941" w14:textId="77777777" w:rsidR="00C6326C" w:rsidRDefault="00C6326C" w:rsidP="00647031">
      <w:pPr>
        <w:keepNext/>
        <w:keepLines/>
        <w:spacing w:after="0" w:line="240" w:lineRule="auto"/>
        <w:jc w:val="both"/>
        <w:rPr>
          <w:rFonts w:ascii="Tahoma" w:eastAsia="Times New Roman" w:hAnsi="Tahoma" w:cs="Tahoma"/>
          <w:lang w:eastAsia="sl-SI"/>
        </w:rPr>
      </w:pPr>
    </w:p>
    <w:p w14:paraId="592E7CE7" w14:textId="77777777" w:rsidR="001C5BB2" w:rsidRDefault="001C5BB2" w:rsidP="00647031">
      <w:pPr>
        <w:keepNext/>
        <w:keepLines/>
        <w:spacing w:after="0" w:line="240" w:lineRule="auto"/>
        <w:jc w:val="both"/>
        <w:rPr>
          <w:rFonts w:ascii="Tahoma" w:eastAsia="Times New Roman" w:hAnsi="Tahoma" w:cs="Tahoma"/>
          <w:lang w:eastAsia="sl-SI"/>
        </w:rPr>
      </w:pPr>
    </w:p>
    <w:p w14:paraId="677A7F09" w14:textId="77777777" w:rsidR="001C5BB2" w:rsidRDefault="001C5BB2" w:rsidP="00647031">
      <w:pPr>
        <w:keepNext/>
        <w:keepLines/>
        <w:spacing w:after="0" w:line="240" w:lineRule="auto"/>
        <w:jc w:val="both"/>
        <w:rPr>
          <w:rFonts w:ascii="Tahoma" w:eastAsia="Times New Roman" w:hAnsi="Tahoma" w:cs="Tahoma"/>
          <w:lang w:eastAsia="sl-SI"/>
        </w:rPr>
      </w:pPr>
    </w:p>
    <w:p w14:paraId="739FA19D" w14:textId="77777777" w:rsidR="001C5BB2" w:rsidRDefault="001C5BB2" w:rsidP="00647031">
      <w:pPr>
        <w:keepNext/>
        <w:keepLines/>
        <w:spacing w:after="0" w:line="240" w:lineRule="auto"/>
        <w:jc w:val="both"/>
        <w:rPr>
          <w:rFonts w:ascii="Tahoma" w:eastAsia="Times New Roman" w:hAnsi="Tahoma" w:cs="Tahoma"/>
          <w:lang w:eastAsia="sl-SI"/>
        </w:rPr>
      </w:pPr>
    </w:p>
    <w:p w14:paraId="4E07EDE9" w14:textId="77777777" w:rsidR="001C5BB2" w:rsidRDefault="001C5BB2" w:rsidP="00647031">
      <w:pPr>
        <w:keepNext/>
        <w:keepLines/>
        <w:spacing w:after="0" w:line="240" w:lineRule="auto"/>
        <w:jc w:val="both"/>
        <w:rPr>
          <w:rFonts w:ascii="Tahoma" w:eastAsia="Times New Roman" w:hAnsi="Tahoma" w:cs="Tahoma"/>
          <w:lang w:eastAsia="sl-SI"/>
        </w:rPr>
      </w:pPr>
    </w:p>
    <w:p w14:paraId="213ED073" w14:textId="77777777" w:rsidR="001C5BB2" w:rsidRDefault="001C5BB2" w:rsidP="00647031">
      <w:pPr>
        <w:keepNext/>
        <w:keepLines/>
        <w:spacing w:after="0" w:line="240" w:lineRule="auto"/>
        <w:jc w:val="both"/>
        <w:rPr>
          <w:rFonts w:ascii="Tahoma" w:eastAsia="Times New Roman" w:hAnsi="Tahoma" w:cs="Tahoma"/>
          <w:lang w:eastAsia="sl-SI"/>
        </w:rPr>
      </w:pPr>
    </w:p>
    <w:p w14:paraId="01CF863A" w14:textId="77777777" w:rsidR="001C5BB2" w:rsidRDefault="001C5BB2" w:rsidP="00647031">
      <w:pPr>
        <w:keepNext/>
        <w:keepLines/>
        <w:spacing w:after="0" w:line="240" w:lineRule="auto"/>
        <w:jc w:val="both"/>
        <w:rPr>
          <w:rFonts w:ascii="Tahoma" w:eastAsia="Times New Roman" w:hAnsi="Tahoma" w:cs="Tahoma"/>
          <w:lang w:eastAsia="sl-SI"/>
        </w:rPr>
      </w:pPr>
    </w:p>
    <w:p w14:paraId="115D0643" w14:textId="77777777" w:rsidR="001C5BB2" w:rsidRDefault="001C5BB2" w:rsidP="00647031">
      <w:pPr>
        <w:keepNext/>
        <w:keepLines/>
        <w:spacing w:after="0" w:line="240" w:lineRule="auto"/>
        <w:jc w:val="both"/>
        <w:rPr>
          <w:rFonts w:ascii="Tahoma" w:eastAsia="Times New Roman" w:hAnsi="Tahoma" w:cs="Tahoma"/>
          <w:lang w:eastAsia="sl-SI"/>
        </w:rPr>
      </w:pPr>
    </w:p>
    <w:p w14:paraId="38C5EBBE" w14:textId="77777777" w:rsidR="001C5BB2" w:rsidRDefault="001C5BB2" w:rsidP="00647031">
      <w:pPr>
        <w:keepNext/>
        <w:keepLines/>
        <w:spacing w:after="0" w:line="240" w:lineRule="auto"/>
        <w:jc w:val="both"/>
        <w:rPr>
          <w:rFonts w:ascii="Tahoma" w:eastAsia="Times New Roman" w:hAnsi="Tahoma" w:cs="Tahoma"/>
          <w:lang w:eastAsia="sl-SI"/>
        </w:rPr>
      </w:pPr>
    </w:p>
    <w:p w14:paraId="1BF1B9BC" w14:textId="77777777" w:rsidR="001C5BB2" w:rsidRPr="00090D8E" w:rsidRDefault="001C5BB2" w:rsidP="00647031">
      <w:pPr>
        <w:keepNext/>
        <w:keepLines/>
        <w:spacing w:after="0" w:line="240" w:lineRule="auto"/>
        <w:jc w:val="both"/>
        <w:rPr>
          <w:rFonts w:ascii="Tahoma" w:eastAsia="Times New Roman" w:hAnsi="Tahoma" w:cs="Tahoma"/>
          <w:lang w:eastAsia="sl-SI"/>
        </w:rPr>
      </w:pPr>
    </w:p>
    <w:p w14:paraId="236F0F61"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76ADCAE9"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044E4236"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494EC4F1"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6DE63BA6"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348B30F0" w14:textId="77777777" w:rsidR="00C6326C" w:rsidRPr="001C5BB2" w:rsidRDefault="00C6326C" w:rsidP="00647031">
      <w:pPr>
        <w:keepNext/>
        <w:keepLines/>
        <w:tabs>
          <w:tab w:val="left" w:pos="2552"/>
        </w:tabs>
        <w:spacing w:after="0" w:line="240" w:lineRule="auto"/>
        <w:ind w:left="284" w:hanging="284"/>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6326C" w:rsidRPr="001C5BB2" w14:paraId="6742977B" w14:textId="77777777" w:rsidTr="008C7B4E">
        <w:trPr>
          <w:trHeight w:val="235"/>
        </w:trPr>
        <w:tc>
          <w:tcPr>
            <w:tcW w:w="3402" w:type="dxa"/>
            <w:tcBorders>
              <w:bottom w:val="single" w:sz="4" w:space="0" w:color="auto"/>
            </w:tcBorders>
          </w:tcPr>
          <w:p w14:paraId="5AE134BD" w14:textId="77777777" w:rsidR="00C6326C" w:rsidRPr="001C5BB2"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268" w:type="dxa"/>
          </w:tcPr>
          <w:p w14:paraId="0CB1106D" w14:textId="77777777" w:rsidR="00C6326C" w:rsidRPr="001C5BB2"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6" w:type="dxa"/>
            <w:tcBorders>
              <w:bottom w:val="single" w:sz="4" w:space="0" w:color="auto"/>
            </w:tcBorders>
          </w:tcPr>
          <w:p w14:paraId="7FCFF04C" w14:textId="77777777" w:rsidR="00C6326C" w:rsidRPr="001C5BB2"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1C5BB2" w14:paraId="5DF0F016" w14:textId="77777777" w:rsidTr="008C7B4E">
        <w:trPr>
          <w:trHeight w:val="235"/>
        </w:trPr>
        <w:tc>
          <w:tcPr>
            <w:tcW w:w="3402" w:type="dxa"/>
            <w:tcBorders>
              <w:top w:val="single" w:sz="4" w:space="0" w:color="auto"/>
            </w:tcBorders>
          </w:tcPr>
          <w:p w14:paraId="00BA3DE7" w14:textId="77777777" w:rsidR="00C6326C" w:rsidRPr="001C5BB2" w:rsidRDefault="00C6326C" w:rsidP="00647031">
            <w:pPr>
              <w:keepNext/>
              <w:keepLines/>
              <w:spacing w:after="0" w:line="240" w:lineRule="auto"/>
              <w:jc w:val="both"/>
              <w:rPr>
                <w:rFonts w:ascii="Tahoma" w:eastAsia="Times New Roman" w:hAnsi="Tahoma" w:cs="Tahoma"/>
                <w:snapToGrid w:val="0"/>
                <w:color w:val="000000"/>
                <w:lang w:eastAsia="sl-SI"/>
              </w:rPr>
            </w:pPr>
            <w:r w:rsidRPr="001C5BB2">
              <w:rPr>
                <w:rFonts w:ascii="Tahoma" w:eastAsia="Times New Roman" w:hAnsi="Tahoma" w:cs="Tahoma"/>
                <w:snapToGrid w:val="0"/>
                <w:color w:val="000000"/>
                <w:lang w:eastAsia="sl-SI"/>
              </w:rPr>
              <w:t>(kraj, datum)</w:t>
            </w:r>
          </w:p>
        </w:tc>
        <w:tc>
          <w:tcPr>
            <w:tcW w:w="2268" w:type="dxa"/>
          </w:tcPr>
          <w:p w14:paraId="03E56FD5" w14:textId="77777777" w:rsidR="00C6326C" w:rsidRPr="001C5BB2" w:rsidRDefault="00C6326C" w:rsidP="00647031">
            <w:pPr>
              <w:keepNext/>
              <w:keepLines/>
              <w:spacing w:after="0" w:line="240" w:lineRule="auto"/>
              <w:jc w:val="center"/>
              <w:rPr>
                <w:rFonts w:ascii="Tahoma" w:eastAsia="Times New Roman" w:hAnsi="Tahoma" w:cs="Tahoma"/>
                <w:snapToGrid w:val="0"/>
                <w:color w:val="000000"/>
                <w:lang w:eastAsia="sl-SI"/>
              </w:rPr>
            </w:pPr>
            <w:r w:rsidRPr="001C5BB2">
              <w:rPr>
                <w:rFonts w:ascii="Tahoma" w:eastAsia="Times New Roman" w:hAnsi="Tahoma" w:cs="Tahoma"/>
                <w:snapToGrid w:val="0"/>
                <w:color w:val="000000"/>
                <w:lang w:eastAsia="sl-SI"/>
              </w:rPr>
              <w:t>žig</w:t>
            </w:r>
          </w:p>
        </w:tc>
        <w:tc>
          <w:tcPr>
            <w:tcW w:w="3686" w:type="dxa"/>
            <w:tcBorders>
              <w:top w:val="single" w:sz="4" w:space="0" w:color="auto"/>
            </w:tcBorders>
          </w:tcPr>
          <w:p w14:paraId="13FFF89A" w14:textId="77777777" w:rsidR="00C6326C" w:rsidRPr="001C5BB2" w:rsidRDefault="00C6326C" w:rsidP="00647031">
            <w:pPr>
              <w:keepNext/>
              <w:keepLines/>
              <w:spacing w:after="0" w:line="240" w:lineRule="auto"/>
              <w:jc w:val="both"/>
              <w:rPr>
                <w:rFonts w:ascii="Tahoma" w:eastAsia="Times New Roman" w:hAnsi="Tahoma" w:cs="Tahoma"/>
                <w:snapToGrid w:val="0"/>
                <w:color w:val="000000"/>
                <w:lang w:eastAsia="sl-SI"/>
              </w:rPr>
            </w:pPr>
            <w:r w:rsidRPr="001C5BB2">
              <w:rPr>
                <w:rFonts w:ascii="Tahoma" w:eastAsia="Times New Roman" w:hAnsi="Tahoma" w:cs="Tahoma"/>
                <w:snapToGrid w:val="0"/>
                <w:color w:val="000000"/>
                <w:lang w:eastAsia="sl-SI"/>
              </w:rPr>
              <w:t>(</w:t>
            </w:r>
            <w:r w:rsidRPr="001C5BB2">
              <w:rPr>
                <w:rFonts w:ascii="Tahoma" w:eastAsia="Times New Roman" w:hAnsi="Tahoma" w:cs="Tahoma"/>
                <w:snapToGrid w:val="0"/>
                <w:lang w:eastAsia="sl-SI"/>
              </w:rPr>
              <w:t>i</w:t>
            </w:r>
            <w:r w:rsidRPr="001C5BB2">
              <w:rPr>
                <w:rFonts w:ascii="Tahoma" w:hAnsi="Tahoma" w:cs="Tahoma"/>
                <w:snapToGrid w:val="0"/>
              </w:rPr>
              <w:t>me in priimek ter podpis</w:t>
            </w:r>
            <w:r w:rsidRPr="001C5BB2">
              <w:rPr>
                <w:rFonts w:ascii="Tahoma" w:eastAsia="Times New Roman" w:hAnsi="Tahoma" w:cs="Tahoma"/>
                <w:snapToGrid w:val="0"/>
                <w:lang w:eastAsia="sl-SI"/>
              </w:rPr>
              <w:t xml:space="preserve"> odgovorne osebe</w:t>
            </w:r>
            <w:r w:rsidRPr="001C5BB2">
              <w:rPr>
                <w:rFonts w:ascii="Tahoma" w:hAnsi="Tahoma" w:cs="Tahoma"/>
                <w:snapToGrid w:val="0"/>
              </w:rPr>
              <w:t xml:space="preserve"> ponudnika</w:t>
            </w:r>
            <w:r w:rsidRPr="001C5BB2">
              <w:rPr>
                <w:rFonts w:ascii="Tahoma" w:eastAsia="Times New Roman" w:hAnsi="Tahoma" w:cs="Tahoma"/>
                <w:snapToGrid w:val="0"/>
                <w:color w:val="000000"/>
                <w:lang w:eastAsia="sl-SI"/>
              </w:rPr>
              <w:t>)</w:t>
            </w:r>
          </w:p>
        </w:tc>
      </w:tr>
    </w:tbl>
    <w:p w14:paraId="7F376924" w14:textId="77777777" w:rsidR="00C6326C" w:rsidRPr="00090D8E" w:rsidRDefault="00C6326C" w:rsidP="00647031">
      <w:pPr>
        <w:keepNext/>
        <w:keepLines/>
        <w:spacing w:after="0" w:line="240" w:lineRule="auto"/>
        <w:jc w:val="both"/>
        <w:rPr>
          <w:rFonts w:ascii="Tahoma" w:eastAsia="Times New Roman" w:hAnsi="Tahoma" w:cs="Tahoma"/>
          <w:lang w:eastAsia="sl-SI"/>
        </w:rPr>
      </w:pPr>
    </w:p>
    <w:p w14:paraId="0BC984BD" w14:textId="77777777" w:rsidR="00C6326C" w:rsidRPr="00090D8E" w:rsidRDefault="00C6326C" w:rsidP="00647031">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4CF60779" w14:textId="77777777" w:rsidR="00C6326C" w:rsidRPr="00CA1AE3" w:rsidRDefault="00C6326C" w:rsidP="00647031">
      <w:pPr>
        <w:keepNext/>
        <w:keepLines/>
        <w:spacing w:after="0" w:line="240" w:lineRule="auto"/>
        <w:jc w:val="both"/>
        <w:rPr>
          <w:rFonts w:ascii="Tahoma" w:hAnsi="Tahoma" w:cs="Tahoma"/>
          <w:bCs/>
          <w:i/>
          <w:sz w:val="18"/>
        </w:rPr>
      </w:pPr>
    </w:p>
    <w:p w14:paraId="15898B5F" w14:textId="77777777" w:rsidR="00C6326C" w:rsidRPr="00C44047" w:rsidRDefault="00C6326C" w:rsidP="00647031">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t>Priloga 3/1</w:t>
      </w:r>
    </w:p>
    <w:p w14:paraId="58B469E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i/>
          <w:sz w:val="18"/>
          <w:lang w:eastAsia="sl-SI"/>
        </w:rPr>
      </w:pPr>
    </w:p>
    <w:p w14:paraId="1C4F3A61" w14:textId="77777777" w:rsidR="00C6326C" w:rsidRPr="00C44047" w:rsidRDefault="00C6326C" w:rsidP="00647031">
      <w:pPr>
        <w:keepNext/>
        <w:keepLines/>
        <w:tabs>
          <w:tab w:val="left" w:pos="284"/>
        </w:tabs>
        <w:spacing w:after="0" w:line="240" w:lineRule="auto"/>
        <w:jc w:val="both"/>
        <w:rPr>
          <w:rFonts w:ascii="Tahoma" w:eastAsia="Times New Roman" w:hAnsi="Tahoma" w:cs="Tahoma"/>
          <w:sz w:val="20"/>
          <w:szCs w:val="20"/>
          <w:lang w:eastAsia="sl-SI"/>
        </w:rPr>
      </w:pPr>
    </w:p>
    <w:p w14:paraId="267F59F5" w14:textId="77777777" w:rsidR="00C6326C" w:rsidRPr="00C44047" w:rsidRDefault="00C6326C" w:rsidP="00647031">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7EAAC0C0" w14:textId="77777777" w:rsidR="00C6326C" w:rsidRPr="00C44047" w:rsidRDefault="00C6326C" w:rsidP="00647031">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77B1812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sz w:val="20"/>
          <w:szCs w:val="20"/>
          <w:lang w:eastAsia="sl-SI"/>
        </w:rPr>
      </w:pPr>
    </w:p>
    <w:p w14:paraId="6FB4BBA9" w14:textId="77777777" w:rsidR="00C6326C" w:rsidRPr="00C44047" w:rsidRDefault="00C6326C" w:rsidP="00647031">
      <w:pPr>
        <w:keepNext/>
        <w:keepLines/>
        <w:tabs>
          <w:tab w:val="left" w:pos="284"/>
        </w:tabs>
        <w:spacing w:after="0" w:line="240" w:lineRule="auto"/>
        <w:jc w:val="both"/>
        <w:rPr>
          <w:rFonts w:ascii="Tahoma" w:eastAsia="Times New Roman" w:hAnsi="Tahoma" w:cs="Tahoma"/>
          <w:b/>
          <w:sz w:val="20"/>
          <w:szCs w:val="20"/>
          <w:lang w:eastAsia="sl-SI"/>
        </w:rPr>
      </w:pPr>
    </w:p>
    <w:p w14:paraId="03904466"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p w14:paraId="509CB639"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27079940"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698EFF58"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2DE6BDAB"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080715C7"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12DB1FCE"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7B5FD143" w14:textId="56A008B1"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25EBF6B8"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p w14:paraId="6864C297" w14:textId="45B101E1"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BA2DA9">
        <w:rPr>
          <w:rFonts w:ascii="Tahoma" w:eastAsia="Times New Roman" w:hAnsi="Tahoma" w:cs="Tahoma"/>
          <w:b/>
          <w:lang w:eastAsia="sl-SI"/>
        </w:rPr>
        <w:t>ENLJ-VOD-VPD-284/25</w:t>
      </w:r>
      <w:r w:rsidR="00945C02">
        <w:rPr>
          <w:rFonts w:ascii="Tahoma" w:eastAsia="Times New Roman" w:hAnsi="Tahoma" w:cs="Tahoma"/>
          <w:b/>
          <w:lang w:eastAsia="sl-SI"/>
        </w:rPr>
        <w:t xml:space="preserve"> -</w:t>
      </w:r>
      <w:r w:rsidR="00945C02" w:rsidRPr="00945C02">
        <w:rPr>
          <w:rFonts w:ascii="Tahoma" w:eastAsia="Times New Roman" w:hAnsi="Tahoma" w:cs="Tahoma"/>
          <w:b/>
          <w:lang w:eastAsia="sl-SI"/>
        </w:rPr>
        <w:t xml:space="preserve"> </w:t>
      </w:r>
      <w:r w:rsidR="00AF0D71">
        <w:rPr>
          <w:rFonts w:ascii="Tahoma" w:eastAsia="Times New Roman" w:hAnsi="Tahoma" w:cs="Tahoma"/>
          <w:b/>
          <w:lang w:eastAsia="sl-SI"/>
        </w:rPr>
        <w:t xml:space="preserve">Dobava </w:t>
      </w:r>
      <w:r w:rsidR="00BA2DA9">
        <w:rPr>
          <w:rFonts w:ascii="Tahoma" w:eastAsia="Times New Roman" w:hAnsi="Tahoma" w:cs="Tahoma"/>
          <w:b/>
          <w:lang w:eastAsia="sl-SI"/>
        </w:rPr>
        <w:t>osebne varovalne opreme</w:t>
      </w:r>
      <w:r w:rsidR="00AF0D71">
        <w:rPr>
          <w:rFonts w:ascii="Tahoma" w:eastAsia="Times New Roman" w:hAnsi="Tahoma" w:cs="Tahoma"/>
          <w:b/>
          <w:lang w:eastAsia="sl-SI"/>
        </w:rPr>
        <w:t xml:space="preserve"> po sklopih</w:t>
      </w:r>
      <w:r w:rsidRPr="00C44047">
        <w:rPr>
          <w:rFonts w:ascii="Tahoma" w:eastAsia="Times New Roman" w:hAnsi="Tahoma" w:cs="Tahoma"/>
          <w:lang w:eastAsia="sl-SI"/>
        </w:rPr>
        <w:t xml:space="preserve"> </w:t>
      </w:r>
      <w:r w:rsidR="00BE0C16"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BE0C16">
        <w:rPr>
          <w:rFonts w:ascii="Tahoma" w:eastAsia="Times New Roman" w:hAnsi="Tahoma" w:cs="Tahoma"/>
          <w:lang w:eastAsia="sl-SI"/>
        </w:rPr>
        <w:t>*,</w:t>
      </w:r>
      <w:r w:rsidR="00BE0C16"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r w:rsidRPr="00C44047">
        <w:rPr>
          <w:rFonts w:ascii="Tahoma" w:eastAsia="Times New Roman" w:hAnsi="Tahoma" w:cs="Tahoma"/>
          <w:lang w:eastAsia="sl-SI"/>
        </w:rPr>
        <w:t>.</w:t>
      </w:r>
    </w:p>
    <w:p w14:paraId="7C89FB36"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54773715"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7C891331"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6326C" w:rsidRPr="00C44047" w14:paraId="497E3539"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31B2349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1C984D0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19CF42D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3F44B26F"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6326C" w:rsidRPr="00C44047" w14:paraId="7E02AA14"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09CCB0F0"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0CACA9E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6FDC32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035762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3C7452B4"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4743C165"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0D5F0A8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22461F2"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8CE4686"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64190B63"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55959CE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7B2329F"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A4CE7A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35F24F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0EE0F0A9"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FD6CD00"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5E83526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EFC948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ADBD756"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3F22DD00"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667D44F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6ECB425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6BE086A"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3556C2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0C2A7119"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378511C2"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0707014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2C8539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A3C739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bl>
    <w:p w14:paraId="5341836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p w14:paraId="1359FC07"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7E265F92"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6326C" w:rsidRPr="00C44047" w14:paraId="0A98887F"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212D6BB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668AE356"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7940447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1905EFB"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6326C" w:rsidRPr="00C44047" w14:paraId="02961F46"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18B9244A"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11B1EE8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2192528"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9B3677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29BA5FF5"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543A736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61693DD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D7707C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A73060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006A202D"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6DFFFCC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1090BEFA"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BFB334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EEBA01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51AD126B"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0261153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6176F781"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C01FB1F"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30BAB0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38E1CC58"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77A87BC5"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15A119C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06769D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A5563C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4F7D8964" w14:textId="77777777" w:rsidTr="008C7B4E">
        <w:tc>
          <w:tcPr>
            <w:tcW w:w="534" w:type="dxa"/>
            <w:tcBorders>
              <w:top w:val="single" w:sz="4" w:space="0" w:color="auto"/>
              <w:left w:val="single" w:sz="4" w:space="0" w:color="auto"/>
              <w:bottom w:val="single" w:sz="4" w:space="0" w:color="auto"/>
              <w:right w:val="single" w:sz="4" w:space="0" w:color="auto"/>
            </w:tcBorders>
            <w:hideMark/>
          </w:tcPr>
          <w:p w14:paraId="496919F8"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60161C4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B48B4A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F48309B"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bl>
    <w:p w14:paraId="1E0CAE6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p w14:paraId="678C510E"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0D0E6E8A"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6326C" w:rsidRPr="00C44047" w14:paraId="0817C62D"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7DB35F8C"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65657FA2"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01DE5AC6"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4A4D072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C6326C" w:rsidRPr="00C44047" w14:paraId="0B508C66"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131A6B8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779B5F25"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E9E177D"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1F7D26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773AC105"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C26CEA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7D23C26"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75A5E1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0D85B7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52C7C079"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240BCB4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73819949"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DE27E7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51A089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2782375A"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542FD05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4957EF58"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D85F216"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6A51E25"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58F3018C"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49923D3A"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0A43C97E"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5959E12"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7DDF454"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r w:rsidR="00C6326C" w:rsidRPr="00C44047" w14:paraId="0A7EBB64" w14:textId="77777777" w:rsidTr="008C7B4E">
        <w:tc>
          <w:tcPr>
            <w:tcW w:w="533" w:type="dxa"/>
            <w:tcBorders>
              <w:top w:val="single" w:sz="4" w:space="0" w:color="auto"/>
              <w:left w:val="single" w:sz="4" w:space="0" w:color="auto"/>
              <w:bottom w:val="single" w:sz="4" w:space="0" w:color="auto"/>
              <w:right w:val="single" w:sz="4" w:space="0" w:color="auto"/>
            </w:tcBorders>
            <w:hideMark/>
          </w:tcPr>
          <w:p w14:paraId="7D8F3930"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7A91E4C3"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A0216A2"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D2B2030"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tc>
      </w:tr>
    </w:tbl>
    <w:p w14:paraId="3AE798A9"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p w14:paraId="61D8611C"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p w14:paraId="45126795"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E1C94FF"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p>
    <w:p w14:paraId="598CDA9E" w14:textId="77777777" w:rsidR="00C6326C" w:rsidRPr="00C44047" w:rsidRDefault="00C6326C" w:rsidP="00647031">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0BABD377" w14:textId="77777777" w:rsidR="00C6326C" w:rsidRPr="00C44047" w:rsidRDefault="00C6326C" w:rsidP="00647031">
      <w:pPr>
        <w:keepNext/>
        <w:keepLines/>
        <w:tabs>
          <w:tab w:val="left" w:pos="284"/>
        </w:tabs>
        <w:spacing w:after="0" w:line="240" w:lineRule="auto"/>
        <w:jc w:val="both"/>
        <w:rPr>
          <w:rFonts w:ascii="Tahoma" w:eastAsia="Times New Roman" w:hAnsi="Tahoma" w:cs="Tahoma"/>
          <w:b/>
          <w:lang w:eastAsia="sl-SI"/>
        </w:rPr>
      </w:pPr>
    </w:p>
    <w:p w14:paraId="59DC3D91" w14:textId="77777777" w:rsidR="00C6326C" w:rsidRPr="00CA1AE3" w:rsidRDefault="00C6326C" w:rsidP="00647031">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7132CC7F" w14:textId="77777777" w:rsidR="00C6326C" w:rsidRPr="00CA1AE3" w:rsidRDefault="00C6326C" w:rsidP="00647031">
      <w:pPr>
        <w:keepNext/>
        <w:keepLines/>
        <w:tabs>
          <w:tab w:val="left" w:pos="284"/>
        </w:tabs>
        <w:spacing w:after="0" w:line="240" w:lineRule="auto"/>
        <w:jc w:val="both"/>
        <w:rPr>
          <w:rFonts w:ascii="Tahoma" w:eastAsia="Times New Roman" w:hAnsi="Tahoma" w:cs="Tahoma"/>
          <w:b/>
          <w:lang w:eastAsia="sl-SI"/>
        </w:rPr>
      </w:pPr>
    </w:p>
    <w:p w14:paraId="44DC28C3" w14:textId="77777777" w:rsidR="00C6326C" w:rsidRPr="00CA1AE3" w:rsidRDefault="00C6326C" w:rsidP="00647031">
      <w:pPr>
        <w:keepNext/>
        <w:keepLines/>
        <w:tabs>
          <w:tab w:val="left" w:pos="284"/>
        </w:tabs>
        <w:spacing w:after="0" w:line="240" w:lineRule="auto"/>
        <w:jc w:val="both"/>
        <w:rPr>
          <w:rFonts w:ascii="Tahoma" w:eastAsia="Times New Roman" w:hAnsi="Tahoma" w:cs="Tahoma"/>
          <w:b/>
          <w:sz w:val="20"/>
          <w:szCs w:val="20"/>
          <w:lang w:eastAsia="sl-SI"/>
        </w:rPr>
      </w:pPr>
    </w:p>
    <w:p w14:paraId="4D1487CC" w14:textId="77777777" w:rsidR="00C6326C" w:rsidRPr="00CA1AE3" w:rsidRDefault="00C6326C" w:rsidP="00647031">
      <w:pPr>
        <w:keepNext/>
        <w:keepLines/>
        <w:tabs>
          <w:tab w:val="left" w:pos="284"/>
        </w:tabs>
        <w:spacing w:after="0" w:line="240" w:lineRule="auto"/>
        <w:jc w:val="both"/>
        <w:rPr>
          <w:rFonts w:ascii="Tahoma" w:eastAsia="Times New Roman" w:hAnsi="Tahoma" w:cs="Tahoma"/>
          <w:b/>
          <w:sz w:val="20"/>
          <w:szCs w:val="20"/>
          <w:lang w:eastAsia="sl-SI"/>
        </w:rPr>
      </w:pPr>
    </w:p>
    <w:p w14:paraId="27AA777A" w14:textId="77777777" w:rsidR="00C6326C" w:rsidRPr="00CA1AE3" w:rsidRDefault="00C6326C" w:rsidP="00647031">
      <w:pPr>
        <w:keepNext/>
        <w:keepLines/>
        <w:tabs>
          <w:tab w:val="left" w:pos="284"/>
        </w:tabs>
        <w:spacing w:after="0" w:line="240" w:lineRule="auto"/>
        <w:jc w:val="both"/>
        <w:rPr>
          <w:rFonts w:ascii="Tahoma" w:eastAsia="Times New Roman" w:hAnsi="Tahoma" w:cs="Tahoma"/>
          <w:b/>
          <w:sz w:val="20"/>
          <w:szCs w:val="20"/>
          <w:lang w:eastAsia="sl-SI"/>
        </w:rPr>
      </w:pPr>
    </w:p>
    <w:p w14:paraId="51B6390B" w14:textId="77777777" w:rsidR="00C6326C" w:rsidRPr="00CA1AE3" w:rsidRDefault="00C6326C" w:rsidP="00647031">
      <w:pPr>
        <w:keepNext/>
        <w:keepLines/>
        <w:tabs>
          <w:tab w:val="left" w:pos="284"/>
        </w:tabs>
        <w:spacing w:after="0" w:line="240" w:lineRule="auto"/>
        <w:jc w:val="both"/>
        <w:rPr>
          <w:rFonts w:ascii="Tahoma" w:eastAsia="Times New Roman" w:hAnsi="Tahoma" w:cs="Tahoma"/>
          <w:b/>
          <w:sz w:val="20"/>
          <w:szCs w:val="20"/>
          <w:lang w:eastAsia="sl-SI"/>
        </w:rPr>
      </w:pPr>
    </w:p>
    <w:p w14:paraId="56B73DE6" w14:textId="77777777" w:rsidR="00C6326C" w:rsidRPr="00712BC8" w:rsidRDefault="00C6326C" w:rsidP="0064703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6326C" w:rsidRPr="00712BC8" w14:paraId="59EE570E" w14:textId="77777777" w:rsidTr="008C7B4E">
        <w:trPr>
          <w:trHeight w:val="235"/>
        </w:trPr>
        <w:tc>
          <w:tcPr>
            <w:tcW w:w="2977" w:type="dxa"/>
            <w:tcBorders>
              <w:bottom w:val="single" w:sz="4" w:space="0" w:color="auto"/>
            </w:tcBorders>
          </w:tcPr>
          <w:p w14:paraId="4ECE97C4"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694" w:type="dxa"/>
          </w:tcPr>
          <w:p w14:paraId="66A113AA"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C7C5C50" w14:textId="77777777" w:rsidR="00C6326C" w:rsidRPr="00712BC8"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712BC8" w14:paraId="58262C8C" w14:textId="77777777" w:rsidTr="008C7B4E">
        <w:trPr>
          <w:trHeight w:val="235"/>
        </w:trPr>
        <w:tc>
          <w:tcPr>
            <w:tcW w:w="2977" w:type="dxa"/>
            <w:tcBorders>
              <w:top w:val="single" w:sz="4" w:space="0" w:color="auto"/>
            </w:tcBorders>
          </w:tcPr>
          <w:p w14:paraId="278EA6CE"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6A1E3D6" w14:textId="77777777" w:rsidR="00C6326C" w:rsidRPr="00712BC8" w:rsidRDefault="00C6326C" w:rsidP="00647031">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2BAE48A8" w14:textId="77777777" w:rsidR="00C6326C" w:rsidRPr="00712BC8" w:rsidRDefault="00C6326C" w:rsidP="00647031">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4B87D6B1" w14:textId="77777777" w:rsidR="00C6326C" w:rsidRPr="00CA1AE3" w:rsidRDefault="00C6326C" w:rsidP="00647031">
      <w:pPr>
        <w:keepNext/>
        <w:keepLines/>
        <w:tabs>
          <w:tab w:val="left" w:pos="284"/>
        </w:tabs>
        <w:spacing w:after="0" w:line="240" w:lineRule="auto"/>
        <w:jc w:val="both"/>
        <w:rPr>
          <w:rFonts w:ascii="Tahoma" w:eastAsia="Times New Roman" w:hAnsi="Tahoma" w:cs="Tahoma"/>
          <w:sz w:val="20"/>
          <w:szCs w:val="20"/>
          <w:lang w:eastAsia="sl-SI"/>
        </w:rPr>
      </w:pPr>
    </w:p>
    <w:p w14:paraId="35442A5B" w14:textId="77777777" w:rsidR="00C6326C" w:rsidRPr="00CA1AE3" w:rsidRDefault="00C6326C" w:rsidP="00647031">
      <w:pPr>
        <w:keepNext/>
        <w:keepLines/>
        <w:tabs>
          <w:tab w:val="left" w:pos="284"/>
        </w:tabs>
        <w:spacing w:after="0" w:line="240" w:lineRule="auto"/>
        <w:jc w:val="both"/>
        <w:rPr>
          <w:rFonts w:ascii="Tahoma" w:eastAsia="Times New Roman" w:hAnsi="Tahoma" w:cs="Tahoma"/>
          <w:sz w:val="20"/>
          <w:szCs w:val="20"/>
          <w:lang w:eastAsia="sl-SI"/>
        </w:rPr>
      </w:pPr>
    </w:p>
    <w:p w14:paraId="1319A7AC" w14:textId="77777777" w:rsidR="00C6326C" w:rsidRPr="00CA1AE3" w:rsidRDefault="00C6326C" w:rsidP="00647031">
      <w:pPr>
        <w:keepNext/>
        <w:keepLines/>
        <w:tabs>
          <w:tab w:val="left" w:pos="284"/>
        </w:tabs>
        <w:spacing w:after="0" w:line="240" w:lineRule="auto"/>
        <w:jc w:val="both"/>
        <w:rPr>
          <w:rFonts w:ascii="Tahoma" w:eastAsia="Times New Roman" w:hAnsi="Tahoma" w:cs="Tahoma"/>
          <w:sz w:val="20"/>
          <w:szCs w:val="20"/>
          <w:lang w:eastAsia="sl-SI"/>
        </w:rPr>
      </w:pPr>
    </w:p>
    <w:p w14:paraId="5A423751" w14:textId="77777777" w:rsidR="00C6326C" w:rsidRPr="00CA1AE3" w:rsidRDefault="00C6326C" w:rsidP="00647031">
      <w:pPr>
        <w:keepNext/>
        <w:keepLines/>
        <w:tabs>
          <w:tab w:val="left" w:pos="284"/>
        </w:tabs>
        <w:spacing w:after="0" w:line="240" w:lineRule="auto"/>
        <w:jc w:val="both"/>
        <w:rPr>
          <w:rFonts w:ascii="Tahoma" w:eastAsia="Times New Roman" w:hAnsi="Tahoma" w:cs="Tahoma"/>
          <w:sz w:val="20"/>
          <w:szCs w:val="20"/>
          <w:lang w:eastAsia="sl-SI"/>
        </w:rPr>
      </w:pPr>
    </w:p>
    <w:p w14:paraId="3951035B" w14:textId="77777777" w:rsidR="00C6326C" w:rsidRPr="00CA1AE3" w:rsidRDefault="00C6326C" w:rsidP="00647031">
      <w:pPr>
        <w:keepNext/>
        <w:keepLines/>
        <w:tabs>
          <w:tab w:val="left" w:pos="284"/>
        </w:tabs>
        <w:spacing w:after="0" w:line="240" w:lineRule="auto"/>
        <w:jc w:val="both"/>
        <w:rPr>
          <w:rFonts w:ascii="Tahoma" w:eastAsia="Times New Roman" w:hAnsi="Tahoma" w:cs="Tahoma"/>
          <w:i/>
          <w:sz w:val="18"/>
          <w:lang w:eastAsia="sl-SI"/>
        </w:rPr>
      </w:pPr>
    </w:p>
    <w:p w14:paraId="73FA873B" w14:textId="77777777" w:rsidR="00C6326C" w:rsidRPr="00CA1AE3" w:rsidRDefault="00C6326C" w:rsidP="00647031">
      <w:pPr>
        <w:keepNext/>
        <w:keepLines/>
        <w:tabs>
          <w:tab w:val="left" w:pos="284"/>
        </w:tabs>
        <w:spacing w:after="0" w:line="240" w:lineRule="auto"/>
        <w:jc w:val="both"/>
        <w:rPr>
          <w:rFonts w:ascii="Tahoma" w:eastAsia="Times New Roman" w:hAnsi="Tahoma" w:cs="Tahoma"/>
          <w:i/>
          <w:sz w:val="18"/>
          <w:lang w:eastAsia="sl-SI"/>
        </w:rPr>
      </w:pPr>
    </w:p>
    <w:p w14:paraId="6D22E615" w14:textId="77777777" w:rsidR="00C6326C" w:rsidRPr="00CA1AE3" w:rsidRDefault="00C6326C" w:rsidP="00647031">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6EE19303" w14:textId="77777777" w:rsidR="00C6326C" w:rsidRPr="00CA1AE3" w:rsidRDefault="00C6326C" w:rsidP="00647031">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5ED1BCC5" w14:textId="77777777" w:rsidR="00C6326C" w:rsidRPr="00CA1AE3" w:rsidRDefault="00C6326C" w:rsidP="00647031">
      <w:pPr>
        <w:keepNext/>
        <w:keepLines/>
        <w:tabs>
          <w:tab w:val="left" w:pos="284"/>
        </w:tabs>
        <w:spacing w:after="0" w:line="240" w:lineRule="auto"/>
        <w:jc w:val="both"/>
        <w:rPr>
          <w:rFonts w:ascii="Tahoma" w:eastAsia="Times New Roman" w:hAnsi="Tahoma" w:cs="Tahoma"/>
          <w:i/>
          <w:sz w:val="18"/>
          <w:lang w:eastAsia="sl-SI"/>
        </w:rPr>
      </w:pPr>
    </w:p>
    <w:p w14:paraId="2F43B3F3" w14:textId="77777777" w:rsidR="00C6326C" w:rsidRPr="00CA1AE3" w:rsidRDefault="00C6326C" w:rsidP="00647031">
      <w:pPr>
        <w:keepNext/>
        <w:keepLines/>
        <w:tabs>
          <w:tab w:val="left" w:pos="284"/>
        </w:tabs>
        <w:spacing w:after="0" w:line="240" w:lineRule="auto"/>
        <w:jc w:val="both"/>
        <w:rPr>
          <w:rFonts w:ascii="Tahoma" w:eastAsia="Times New Roman" w:hAnsi="Tahoma" w:cs="Tahoma"/>
          <w:i/>
          <w:sz w:val="18"/>
          <w:lang w:eastAsia="sl-SI"/>
        </w:rPr>
      </w:pPr>
    </w:p>
    <w:p w14:paraId="535B37B6" w14:textId="77777777" w:rsidR="00BE0C16" w:rsidRPr="00CA1AE3" w:rsidRDefault="00BE0C16" w:rsidP="00647031">
      <w:pPr>
        <w:keepNext/>
        <w:keepLines/>
        <w:widowControl w:val="0"/>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6D751110" w14:textId="507CE70E" w:rsidR="00BE0C16" w:rsidRPr="00CA1AE3" w:rsidRDefault="000F37C9" w:rsidP="00647031">
      <w:pPr>
        <w:keepNext/>
        <w:keepLines/>
        <w:widowControl w:val="0"/>
        <w:numPr>
          <w:ilvl w:val="0"/>
          <w:numId w:val="3"/>
        </w:numPr>
        <w:tabs>
          <w:tab w:val="left" w:pos="284"/>
          <w:tab w:val="num" w:pos="1070"/>
        </w:tabs>
        <w:spacing w:after="0" w:line="240" w:lineRule="auto"/>
        <w:jc w:val="both"/>
        <w:rPr>
          <w:rFonts w:ascii="Tahoma" w:eastAsia="Times New Roman" w:hAnsi="Tahoma" w:cs="Tahoma"/>
          <w:i/>
          <w:iCs/>
          <w:sz w:val="18"/>
          <w:lang w:eastAsia="sl-SI"/>
        </w:rPr>
      </w:pPr>
      <w:r w:rsidRPr="004A281B">
        <w:rPr>
          <w:rFonts w:ascii="Tahoma" w:eastAsia="Times New Roman" w:hAnsi="Tahoma" w:cs="Tahoma"/>
          <w:i/>
          <w:iCs/>
          <w:sz w:val="16"/>
          <w:lang w:eastAsia="sl-SI"/>
        </w:rPr>
        <w:t xml:space="preserve">V skladu </w:t>
      </w:r>
      <w:r>
        <w:rPr>
          <w:rFonts w:ascii="Tahoma" w:eastAsia="Times New Roman" w:hAnsi="Tahoma" w:cs="Tahoma"/>
          <w:i/>
          <w:iCs/>
          <w:sz w:val="16"/>
          <w:lang w:eastAsia="sl-SI"/>
        </w:rPr>
        <w:t xml:space="preserve">s </w:t>
      </w:r>
      <w:r w:rsidRPr="00172AD5">
        <w:rPr>
          <w:rFonts w:ascii="Tahoma" w:eastAsia="Times New Roman" w:hAnsi="Tahoma" w:cs="Tahoma"/>
          <w:i/>
          <w:iCs/>
          <w:sz w:val="16"/>
          <w:lang w:eastAsia="sl-SI"/>
        </w:rPr>
        <w:t>Sistemskim pojasnilom o dolžnosti razkritja lastništva ponudnika, ki sklepa posel z organi ali organizacijami javnega sektorja št. 06272-2/2012-3 z dne 20. 7. 2022 Komisije za preprečevanje korupcije,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deležem pri ustanoviteljskih pravicah, upravljanju ali kapitalu delniške družbe</w:t>
      </w:r>
      <w:r w:rsidR="00BE0C16" w:rsidRPr="00CA1AE3">
        <w:rPr>
          <w:rFonts w:ascii="Tahoma" w:eastAsia="Times New Roman" w:hAnsi="Tahoma" w:cs="Tahoma"/>
          <w:i/>
          <w:iCs/>
          <w:sz w:val="18"/>
          <w:lang w:eastAsia="sl-SI"/>
        </w:rPr>
        <w:t xml:space="preserve">. </w:t>
      </w:r>
    </w:p>
    <w:p w14:paraId="3F1C8BBF" w14:textId="77777777" w:rsidR="00BE0C16" w:rsidRPr="00843A6C" w:rsidRDefault="00BE0C16" w:rsidP="00647031">
      <w:pPr>
        <w:keepNext/>
        <w:keepLines/>
        <w:widowControl w:val="0"/>
        <w:spacing w:after="0" w:line="240" w:lineRule="auto"/>
        <w:ind w:left="284" w:hanging="284"/>
        <w:jc w:val="both"/>
        <w:rPr>
          <w:rFonts w:ascii="Tahoma" w:eastAsia="Times New Roman" w:hAnsi="Tahoma" w:cs="Tahoma"/>
          <w:bCs/>
          <w:i/>
          <w:sz w:val="18"/>
          <w:lang w:eastAsia="sl-SI"/>
        </w:rPr>
      </w:pPr>
      <w:r w:rsidRPr="00CA1AE3">
        <w:rPr>
          <w:rFonts w:ascii="Tahoma" w:eastAsia="Times New Roman" w:hAnsi="Tahoma" w:cs="Tahoma"/>
          <w:i/>
          <w:sz w:val="18"/>
          <w:lang w:eastAsia="sl-SI"/>
        </w:rPr>
        <w:t xml:space="preserve"> </w:t>
      </w: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494F27">
        <w:rPr>
          <w:rFonts w:ascii="Tahoma" w:hAnsi="Tahoma" w:cs="Tahoma"/>
          <w:i/>
          <w:sz w:val="16"/>
        </w:rPr>
        <w:br w:type="page"/>
      </w:r>
    </w:p>
    <w:p w14:paraId="4529FED2" w14:textId="77777777" w:rsidR="00C6326C" w:rsidRPr="00843A6C" w:rsidRDefault="00C6326C" w:rsidP="00647031">
      <w:pPr>
        <w:keepNext/>
        <w:keepLines/>
        <w:spacing w:after="0" w:line="240" w:lineRule="auto"/>
        <w:jc w:val="both"/>
        <w:rPr>
          <w:rFonts w:ascii="Tahoma" w:eastAsia="Times New Roman" w:hAnsi="Tahoma" w:cs="Tahoma"/>
          <w:bCs/>
          <w:i/>
          <w:sz w:val="18"/>
          <w:lang w:eastAsia="sl-SI"/>
        </w:rPr>
      </w:pPr>
    </w:p>
    <w:p w14:paraId="77218F5C" w14:textId="77777777" w:rsidR="00C6326C" w:rsidRPr="00637345" w:rsidRDefault="00C6326C" w:rsidP="00647031">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t>Priloga 3/2</w:t>
      </w:r>
    </w:p>
    <w:p w14:paraId="5D85AACA"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6BF5F6A6" w14:textId="77777777" w:rsidR="00C6326C" w:rsidRPr="00637345" w:rsidRDefault="00C6326C" w:rsidP="00647031">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56043464"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A5AC45B"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072BC3B5"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4FFB8EB"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5165D1C2"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4A2CD6C5"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5380E7F"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4290EA30"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4C751B4A"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43A4B648" w14:textId="77777777" w:rsidR="00C6326C" w:rsidRPr="00637345" w:rsidRDefault="00C6326C" w:rsidP="00647031">
      <w:pPr>
        <w:keepNext/>
        <w:keepLines/>
        <w:widowControl w:val="0"/>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20F1BE2D" w14:textId="77777777" w:rsidR="00C6326C" w:rsidRPr="00637345" w:rsidRDefault="00C6326C" w:rsidP="00647031">
      <w:pPr>
        <w:keepNext/>
        <w:keepLines/>
        <w:widowControl w:val="0"/>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75198BE7" w14:textId="77777777" w:rsidR="00C6326C" w:rsidRPr="00637345" w:rsidRDefault="00C6326C" w:rsidP="00647031">
      <w:pPr>
        <w:keepNext/>
        <w:keepLines/>
        <w:widowControl w:val="0"/>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701908AA"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B6E4365"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201C20E2" w14:textId="77777777" w:rsidR="00C6326C" w:rsidRPr="00637345" w:rsidRDefault="00C6326C" w:rsidP="00647031">
      <w:pPr>
        <w:keepNext/>
        <w:keepLines/>
        <w:widowControl w:val="0"/>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72263180" w14:textId="77777777" w:rsidR="00C6326C" w:rsidRPr="00637345" w:rsidRDefault="00C6326C" w:rsidP="00647031">
      <w:pPr>
        <w:keepNext/>
        <w:keepLines/>
        <w:widowControl w:val="0"/>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3E45EC91" w14:textId="77777777" w:rsidR="00C6326C" w:rsidRPr="00637345" w:rsidRDefault="00C6326C" w:rsidP="00647031">
      <w:pPr>
        <w:keepNext/>
        <w:keepLines/>
        <w:widowControl w:val="0"/>
        <w:numPr>
          <w:ilvl w:val="0"/>
          <w:numId w:val="22"/>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1B915444"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315A6329"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739AE70B" w14:textId="77777777" w:rsidR="00C6326C" w:rsidRPr="00637345" w:rsidRDefault="00C6326C" w:rsidP="00647031">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p>
    <w:p w14:paraId="189E9852" w14:textId="77777777" w:rsidR="00C6326C" w:rsidRPr="00637345" w:rsidRDefault="00C6326C" w:rsidP="00647031">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17463711"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7BBB4045" w14:textId="2940DCDA" w:rsidR="00A9133C" w:rsidRPr="00A9133C" w:rsidRDefault="004B64C3" w:rsidP="00647031">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4B64C3">
        <w:rPr>
          <w:rFonts w:ascii="Tahoma" w:eastAsia="Times New Roman" w:hAnsi="Tahoma" w:cs="Tahoma"/>
          <w:sz w:val="18"/>
          <w:szCs w:val="20"/>
          <w:lang w:eastAsia="sl-SI"/>
        </w:rPr>
        <w:t xml:space="preserve">da mi ni bila izrečena pravnomočna sodba za kazniva dejanja iz Kazenskega zakonika (Uradni list RS, št. 50/12 – uradno prečiščeno besedilo, 6/16 – </w:t>
      </w:r>
      <w:proofErr w:type="spellStart"/>
      <w:r w:rsidRPr="004B64C3">
        <w:rPr>
          <w:rFonts w:ascii="Tahoma" w:eastAsia="Times New Roman" w:hAnsi="Tahoma" w:cs="Tahoma"/>
          <w:sz w:val="18"/>
          <w:szCs w:val="20"/>
          <w:lang w:eastAsia="sl-SI"/>
        </w:rPr>
        <w:t>popr</w:t>
      </w:r>
      <w:proofErr w:type="spellEnd"/>
      <w:r w:rsidRPr="004B64C3">
        <w:rPr>
          <w:rFonts w:ascii="Tahoma" w:eastAsia="Times New Roman" w:hAnsi="Tahoma" w:cs="Tahoma"/>
          <w:sz w:val="18"/>
          <w:szCs w:val="20"/>
          <w:lang w:eastAsia="sl-SI"/>
        </w:rPr>
        <w:t>., 54/15, 38/16, 27/17, 23/20, 91/20, 95/21, 186/21, 105/22 – ZZNŠPP, 16/23 in 107/24; v nadaljnjem besedilu: KZ-1) in so našteta v prvem odstavku 75. člena ZJN-3, ali za primerljiva kazniva dejanja, ki so jih izrekla tuja sodišča</w:t>
      </w:r>
      <w:r w:rsidR="00A9133C" w:rsidRPr="00A9133C">
        <w:rPr>
          <w:rFonts w:ascii="Tahoma" w:eastAsia="Times New Roman" w:hAnsi="Tahoma" w:cs="Tahoma"/>
          <w:sz w:val="18"/>
          <w:szCs w:val="20"/>
          <w:lang w:eastAsia="sl-SI"/>
        </w:rPr>
        <w:t xml:space="preserve">, </w:t>
      </w:r>
    </w:p>
    <w:p w14:paraId="599D80A4"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0A5CEAE0"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in</w:t>
      </w:r>
    </w:p>
    <w:p w14:paraId="29AB37F1"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288DE49B" w14:textId="77777777" w:rsidR="00C6326C" w:rsidRPr="00637345" w:rsidRDefault="00C6326C" w:rsidP="00647031">
      <w:pPr>
        <w:keepNext/>
        <w:keepLines/>
        <w:widowControl w:val="0"/>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POOBLAŠČAM</w:t>
      </w:r>
    </w:p>
    <w:p w14:paraId="6687CFCB"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p>
    <w:p w14:paraId="033B9583" w14:textId="0A9DA62E" w:rsidR="00C6326C" w:rsidRPr="00A9133C" w:rsidRDefault="00100594" w:rsidP="00647031">
      <w:pPr>
        <w:keepNext/>
        <w:keepLines/>
        <w:widowControl w:val="0"/>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A9133C">
        <w:rPr>
          <w:rFonts w:ascii="Tahoma" w:eastAsia="Times New Roman" w:hAnsi="Tahoma" w:cs="Tahoma"/>
          <w:sz w:val="18"/>
          <w:szCs w:val="18"/>
          <w:lang w:eastAsia="sl-SI"/>
        </w:rPr>
        <w:t>JAVNI HOLDING Ljubljana, d.o.o.</w:t>
      </w:r>
      <w:r w:rsidR="00C6326C" w:rsidRPr="00A9133C">
        <w:rPr>
          <w:rFonts w:ascii="Tahoma" w:eastAsia="Times New Roman" w:hAnsi="Tahoma" w:cs="Tahoma"/>
          <w:sz w:val="18"/>
          <w:szCs w:val="18"/>
          <w:lang w:eastAsia="sl-SI"/>
        </w:rPr>
        <w:t xml:space="preserve">, Verovškova ulica 70, 1000 Ljubljana, da za potrebe preverjanja izpolnjevanja pogojev v postopku oddaje javnega naročila št. </w:t>
      </w:r>
      <w:r w:rsidR="00BA2DA9">
        <w:rPr>
          <w:rFonts w:ascii="Tahoma" w:eastAsia="Times New Roman" w:hAnsi="Tahoma" w:cs="Tahoma"/>
          <w:b/>
          <w:noProof/>
          <w:sz w:val="18"/>
          <w:szCs w:val="18"/>
          <w:lang w:eastAsia="sl-SI"/>
        </w:rPr>
        <w:t>ENLJ-VOD-VPD-284/25</w:t>
      </w:r>
      <w:r w:rsidR="00945C02" w:rsidRPr="00A9133C">
        <w:rPr>
          <w:rFonts w:ascii="Tahoma" w:eastAsia="Times New Roman" w:hAnsi="Tahoma" w:cs="Tahoma"/>
          <w:b/>
          <w:noProof/>
          <w:sz w:val="18"/>
          <w:szCs w:val="18"/>
          <w:lang w:eastAsia="sl-SI"/>
        </w:rPr>
        <w:t xml:space="preserve"> - </w:t>
      </w:r>
      <w:r w:rsidR="00AF0D71" w:rsidRPr="00A9133C">
        <w:rPr>
          <w:rFonts w:ascii="Tahoma" w:eastAsia="Times New Roman" w:hAnsi="Tahoma" w:cs="Tahoma"/>
          <w:b/>
          <w:noProof/>
          <w:sz w:val="18"/>
          <w:szCs w:val="18"/>
          <w:lang w:eastAsia="sl-SI"/>
        </w:rPr>
        <w:t xml:space="preserve">Dobava </w:t>
      </w:r>
      <w:r w:rsidR="00BA2DA9">
        <w:rPr>
          <w:rFonts w:ascii="Tahoma" w:eastAsia="Times New Roman" w:hAnsi="Tahoma" w:cs="Tahoma"/>
          <w:b/>
          <w:noProof/>
          <w:sz w:val="18"/>
          <w:szCs w:val="18"/>
          <w:lang w:eastAsia="sl-SI"/>
        </w:rPr>
        <w:t>osebne varovalne opreme</w:t>
      </w:r>
      <w:r w:rsidR="00AF0D71" w:rsidRPr="00A9133C">
        <w:rPr>
          <w:rFonts w:ascii="Tahoma" w:eastAsia="Times New Roman" w:hAnsi="Tahoma" w:cs="Tahoma"/>
          <w:b/>
          <w:noProof/>
          <w:sz w:val="18"/>
          <w:szCs w:val="18"/>
          <w:lang w:eastAsia="sl-SI"/>
        </w:rPr>
        <w:t xml:space="preserve"> po sklopih</w:t>
      </w:r>
      <w:r w:rsidR="00C6326C" w:rsidRPr="00A9133C">
        <w:rPr>
          <w:rFonts w:ascii="Tahoma" w:eastAsia="Times New Roman" w:hAnsi="Tahoma" w:cs="Tahoma"/>
          <w:sz w:val="18"/>
          <w:szCs w:val="18"/>
          <w:lang w:eastAsia="sl-SI"/>
        </w:rPr>
        <w:t xml:space="preserve">, </w:t>
      </w:r>
      <w:r w:rsidR="004B64C3" w:rsidRPr="004B64C3">
        <w:rPr>
          <w:rFonts w:ascii="Tahoma" w:eastAsia="Times New Roman" w:hAnsi="Tahoma" w:cs="Tahoma"/>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00A9133C" w:rsidRPr="00A9133C">
        <w:rPr>
          <w:rFonts w:ascii="Tahoma" w:eastAsia="Times New Roman" w:hAnsi="Tahoma" w:cs="Tahoma"/>
          <w:sz w:val="18"/>
          <w:szCs w:val="18"/>
          <w:lang w:eastAsia="sl-SI"/>
        </w:rPr>
        <w:t>.</w:t>
      </w:r>
    </w:p>
    <w:p w14:paraId="1FE3723F"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73A2A271"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p w14:paraId="413ECBCD"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6326C" w:rsidRPr="00637345" w14:paraId="6CD8AE96" w14:textId="77777777" w:rsidTr="008C7B4E">
        <w:trPr>
          <w:trHeight w:val="235"/>
        </w:trPr>
        <w:tc>
          <w:tcPr>
            <w:tcW w:w="3402" w:type="dxa"/>
            <w:tcBorders>
              <w:top w:val="single" w:sz="4" w:space="0" w:color="auto"/>
            </w:tcBorders>
          </w:tcPr>
          <w:p w14:paraId="211D4FF7" w14:textId="77777777" w:rsidR="00C6326C" w:rsidRPr="00637345" w:rsidRDefault="00C6326C" w:rsidP="00647031">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7C917E0F" w14:textId="77777777" w:rsidR="00C6326C" w:rsidRPr="00637345" w:rsidRDefault="00C6326C" w:rsidP="00647031">
            <w:pPr>
              <w:keepNext/>
              <w:keepLines/>
              <w:widowControl w:val="0"/>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749E02A7" w14:textId="77777777" w:rsidR="00C6326C" w:rsidRPr="00637345" w:rsidRDefault="00C6326C" w:rsidP="00647031">
            <w:pPr>
              <w:keepNext/>
              <w:keepLines/>
              <w:widowControl w:val="0"/>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4FAE9C50" w14:textId="77777777" w:rsidR="00C6326C" w:rsidRPr="00637345" w:rsidRDefault="00C6326C" w:rsidP="00647031">
      <w:pPr>
        <w:keepNext/>
        <w:keepLines/>
        <w:widowControl w:val="0"/>
        <w:tabs>
          <w:tab w:val="left" w:pos="284"/>
        </w:tabs>
        <w:spacing w:after="0" w:line="240" w:lineRule="auto"/>
        <w:jc w:val="both"/>
        <w:rPr>
          <w:rFonts w:ascii="Tahoma" w:eastAsia="Times New Roman" w:hAnsi="Tahoma" w:cs="Tahoma"/>
          <w:sz w:val="20"/>
          <w:szCs w:val="20"/>
          <w:lang w:eastAsia="sl-SI"/>
        </w:rPr>
      </w:pPr>
    </w:p>
    <w:p w14:paraId="78AF9196" w14:textId="77777777" w:rsidR="00C6326C" w:rsidRPr="00637345" w:rsidRDefault="00C6326C" w:rsidP="00647031">
      <w:pPr>
        <w:keepNext/>
        <w:keepLines/>
        <w:widowControl w:val="0"/>
        <w:tabs>
          <w:tab w:val="left" w:pos="284"/>
        </w:tabs>
        <w:spacing w:after="0" w:line="240" w:lineRule="auto"/>
        <w:jc w:val="both"/>
        <w:rPr>
          <w:rFonts w:ascii="Tahoma" w:eastAsia="Times New Roman" w:hAnsi="Tahoma" w:cs="Tahoma"/>
          <w:sz w:val="20"/>
          <w:szCs w:val="20"/>
          <w:lang w:eastAsia="sl-SI"/>
        </w:rPr>
      </w:pPr>
    </w:p>
    <w:p w14:paraId="4688F1F7" w14:textId="77777777" w:rsidR="00A9133C" w:rsidRDefault="00A9133C" w:rsidP="00647031">
      <w:pPr>
        <w:keepNext/>
        <w:keepLines/>
        <w:widowControl w:val="0"/>
        <w:tabs>
          <w:tab w:val="left" w:pos="284"/>
        </w:tabs>
        <w:spacing w:after="0" w:line="240" w:lineRule="auto"/>
        <w:jc w:val="both"/>
        <w:rPr>
          <w:rFonts w:ascii="Tahoma" w:eastAsia="Times New Roman" w:hAnsi="Tahoma" w:cs="Tahoma"/>
          <w:b/>
          <w:i/>
          <w:sz w:val="14"/>
          <w:szCs w:val="18"/>
          <w:lang w:eastAsia="sl-SI"/>
        </w:rPr>
      </w:pPr>
    </w:p>
    <w:p w14:paraId="0EB7699A" w14:textId="77777777" w:rsidR="00C6326C" w:rsidRPr="00A9133C" w:rsidRDefault="00C6326C" w:rsidP="00647031">
      <w:pPr>
        <w:keepNext/>
        <w:keepLines/>
        <w:widowControl w:val="0"/>
        <w:tabs>
          <w:tab w:val="left" w:pos="284"/>
        </w:tabs>
        <w:spacing w:after="0" w:line="240" w:lineRule="auto"/>
        <w:jc w:val="both"/>
        <w:rPr>
          <w:rFonts w:ascii="Tahoma" w:eastAsia="Times New Roman" w:hAnsi="Tahoma" w:cs="Tahoma"/>
          <w:i/>
          <w:sz w:val="14"/>
          <w:szCs w:val="18"/>
          <w:lang w:eastAsia="sl-SI"/>
        </w:rPr>
      </w:pPr>
      <w:r w:rsidRPr="00A9133C">
        <w:rPr>
          <w:rFonts w:ascii="Tahoma" w:eastAsia="Times New Roman" w:hAnsi="Tahoma" w:cs="Tahoma"/>
          <w:b/>
          <w:i/>
          <w:sz w:val="14"/>
          <w:szCs w:val="18"/>
          <w:lang w:eastAsia="sl-SI"/>
        </w:rPr>
        <w:t>Navodilo:</w:t>
      </w:r>
      <w:r w:rsidRPr="00A9133C">
        <w:rPr>
          <w:rFonts w:ascii="Tahoma" w:eastAsia="Times New Roman" w:hAnsi="Tahoma" w:cs="Tahoma"/>
          <w:i/>
          <w:sz w:val="14"/>
          <w:szCs w:val="18"/>
          <w:lang w:eastAsia="sl-SI"/>
        </w:rPr>
        <w:t xml:space="preserve"> Izjavo izpolnijo in podpišejo VSE osebe, ki so:</w:t>
      </w:r>
    </w:p>
    <w:p w14:paraId="2D5AED66" w14:textId="77777777" w:rsidR="00C6326C" w:rsidRPr="00A9133C" w:rsidRDefault="00C6326C" w:rsidP="00647031">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4"/>
          <w:szCs w:val="18"/>
          <w:lang w:eastAsia="sl-SI"/>
        </w:rPr>
      </w:pPr>
      <w:r w:rsidRPr="00A9133C">
        <w:rPr>
          <w:rFonts w:ascii="Tahoma" w:eastAsia="Times New Roman" w:hAnsi="Tahoma" w:cs="Tahoma"/>
          <w:i/>
          <w:sz w:val="14"/>
          <w:szCs w:val="18"/>
          <w:lang w:eastAsia="sl-SI"/>
        </w:rPr>
        <w:t xml:space="preserve">člani upravnega, vodstvenega ali nadzornega organa ponudnika (v primeru skupne ponudbe velja za vse člane skupine ponudnikov – partnerje), podizvajalca </w:t>
      </w:r>
      <w:r w:rsidRPr="00A9133C">
        <w:rPr>
          <w:rFonts w:ascii="Tahoma" w:eastAsia="Times New Roman" w:hAnsi="Tahoma" w:cs="Tahoma"/>
          <w:i/>
          <w:iCs/>
          <w:sz w:val="14"/>
          <w:szCs w:val="18"/>
          <w:lang w:eastAsia="sl-SI"/>
        </w:rPr>
        <w:t>oz. subjekt, katerega zmogljivost uporablja ponudnik</w:t>
      </w:r>
      <w:r w:rsidRPr="00A9133C">
        <w:rPr>
          <w:rFonts w:ascii="Tahoma" w:eastAsia="Times New Roman" w:hAnsi="Tahoma" w:cs="Tahoma"/>
          <w:i/>
          <w:sz w:val="14"/>
          <w:szCs w:val="18"/>
          <w:lang w:eastAsia="sl-SI"/>
        </w:rPr>
        <w:t xml:space="preserve"> ali</w:t>
      </w:r>
    </w:p>
    <w:p w14:paraId="14521B3A" w14:textId="77777777" w:rsidR="00C6326C" w:rsidRPr="00A9133C" w:rsidRDefault="00C6326C" w:rsidP="00647031">
      <w:pPr>
        <w:keepNext/>
        <w:keepLines/>
        <w:widowControl w:val="0"/>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4"/>
          <w:szCs w:val="18"/>
          <w:lang w:eastAsia="sl-SI"/>
        </w:rPr>
      </w:pPr>
      <w:r w:rsidRPr="00A9133C">
        <w:rPr>
          <w:rFonts w:ascii="Tahoma" w:eastAsia="Times New Roman" w:hAnsi="Tahoma" w:cs="Tahoma"/>
          <w:i/>
          <w:sz w:val="14"/>
          <w:szCs w:val="18"/>
          <w:lang w:eastAsia="sl-SI"/>
        </w:rPr>
        <w:t>ki imajo pooblastila za njegovo zastopanje ali odločanje ali nadzor v njem.</w:t>
      </w:r>
    </w:p>
    <w:p w14:paraId="2CEB4A40" w14:textId="77777777" w:rsidR="00C6326C" w:rsidRPr="00A9133C" w:rsidRDefault="00C6326C" w:rsidP="00647031">
      <w:pPr>
        <w:keepNext/>
        <w:keepLines/>
        <w:widowControl w:val="0"/>
        <w:tabs>
          <w:tab w:val="left" w:pos="0"/>
        </w:tabs>
        <w:spacing w:after="0" w:line="240" w:lineRule="auto"/>
        <w:jc w:val="both"/>
        <w:rPr>
          <w:rFonts w:ascii="Tahoma" w:eastAsia="Times New Roman" w:hAnsi="Tahoma" w:cs="Tahoma"/>
          <w:i/>
          <w:sz w:val="14"/>
          <w:szCs w:val="18"/>
          <w:lang w:eastAsia="sl-SI"/>
        </w:rPr>
      </w:pPr>
      <w:r w:rsidRPr="00A9133C">
        <w:rPr>
          <w:rFonts w:ascii="Tahoma" w:eastAsia="Times New Roman" w:hAnsi="Tahoma" w:cs="Tahoma"/>
          <w:i/>
          <w:sz w:val="14"/>
          <w:szCs w:val="18"/>
          <w:lang w:eastAsia="sl-SI"/>
        </w:rPr>
        <w:t>V kolikor oseba opravlja več funkcija hkrati, ustrezno označi vse funkcije v katerih nastopa.</w:t>
      </w:r>
    </w:p>
    <w:p w14:paraId="598C4C58" w14:textId="77777777" w:rsidR="00C6326C" w:rsidRPr="00A9133C" w:rsidRDefault="00C6326C" w:rsidP="00647031">
      <w:pPr>
        <w:keepNext/>
        <w:keepLines/>
        <w:widowControl w:val="0"/>
        <w:spacing w:after="0" w:line="240" w:lineRule="auto"/>
        <w:jc w:val="both"/>
        <w:rPr>
          <w:rFonts w:ascii="Tahoma" w:eastAsia="Times New Roman" w:hAnsi="Tahoma" w:cs="Tahoma"/>
          <w:b/>
          <w:i/>
          <w:sz w:val="14"/>
          <w:szCs w:val="18"/>
          <w:lang w:eastAsia="sl-SI"/>
        </w:rPr>
      </w:pPr>
    </w:p>
    <w:p w14:paraId="7659B6AA" w14:textId="77777777" w:rsidR="00C6326C" w:rsidRPr="00A9133C" w:rsidRDefault="00C6326C" w:rsidP="00647031">
      <w:pPr>
        <w:keepNext/>
        <w:keepLines/>
        <w:widowControl w:val="0"/>
        <w:spacing w:after="0" w:line="240" w:lineRule="auto"/>
        <w:jc w:val="both"/>
        <w:rPr>
          <w:rFonts w:ascii="Tahoma" w:eastAsia="Times New Roman" w:hAnsi="Tahoma" w:cs="Tahoma"/>
          <w:i/>
          <w:sz w:val="16"/>
          <w:lang w:eastAsia="sl-SI"/>
        </w:rPr>
      </w:pPr>
      <w:r w:rsidRPr="00A9133C">
        <w:rPr>
          <w:rFonts w:ascii="Tahoma" w:eastAsia="Times New Roman" w:hAnsi="Tahoma" w:cs="Tahoma"/>
          <w:i/>
          <w:sz w:val="14"/>
          <w:szCs w:val="18"/>
          <w:lang w:eastAsia="sl-SI"/>
        </w:rPr>
        <w:t>Obrazec se po potrebi fotokopira!</w:t>
      </w:r>
      <w:r w:rsidRPr="00A9133C">
        <w:rPr>
          <w:rFonts w:ascii="Tahoma" w:eastAsia="Times New Roman" w:hAnsi="Tahoma" w:cs="Tahoma"/>
          <w:sz w:val="20"/>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C6326C" w:rsidRPr="00637345" w14:paraId="73298E22" w14:textId="77777777" w:rsidTr="008C7B4E">
        <w:tc>
          <w:tcPr>
            <w:tcW w:w="7740" w:type="dxa"/>
            <w:tcBorders>
              <w:top w:val="single" w:sz="4" w:space="0" w:color="000000"/>
              <w:left w:val="single" w:sz="4" w:space="0" w:color="000000"/>
              <w:bottom w:val="single" w:sz="4" w:space="0" w:color="000000"/>
            </w:tcBorders>
          </w:tcPr>
          <w:p w14:paraId="6AC18AC5" w14:textId="77777777" w:rsidR="00C6326C" w:rsidRPr="00637345" w:rsidRDefault="00C6326C" w:rsidP="00647031">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7" w:name="_Toc495914071"/>
            <w:r w:rsidRPr="00637345">
              <w:rPr>
                <w:rFonts w:ascii="Tahoma" w:eastAsia="Times New Roman" w:hAnsi="Tahoma" w:cs="Tahoma"/>
                <w:b/>
                <w:lang w:eastAsia="sl-SI"/>
              </w:rPr>
              <w:t>UDELEŽBA PODIZVAJALCEV</w:t>
            </w:r>
            <w:bookmarkEnd w:id="27"/>
          </w:p>
        </w:tc>
        <w:tc>
          <w:tcPr>
            <w:tcW w:w="1684" w:type="dxa"/>
            <w:tcBorders>
              <w:top w:val="single" w:sz="4" w:space="0" w:color="000000"/>
              <w:left w:val="single" w:sz="4" w:space="0" w:color="808080"/>
              <w:bottom w:val="single" w:sz="4" w:space="0" w:color="000000"/>
              <w:right w:val="single" w:sz="4" w:space="0" w:color="000000"/>
            </w:tcBorders>
          </w:tcPr>
          <w:p w14:paraId="1DF5A0E1" w14:textId="77777777" w:rsidR="00C6326C" w:rsidRPr="00637345" w:rsidRDefault="00C6326C" w:rsidP="00647031">
            <w:pPr>
              <w:keepNext/>
              <w:keepLines/>
              <w:widowControl w:val="0"/>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1C3EA99C"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2AFD97DF"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5DB80374"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776950E1" w14:textId="6C9E94C6" w:rsidR="00945C02" w:rsidRDefault="00945C02" w:rsidP="00647031">
      <w:pPr>
        <w:keepNext/>
        <w:keepLines/>
        <w:spacing w:after="0" w:line="240" w:lineRule="auto"/>
        <w:jc w:val="both"/>
        <w:rPr>
          <w:rFonts w:ascii="Tahoma" w:eastAsia="Times New Roman" w:hAnsi="Tahoma" w:cs="Tahoma"/>
          <w:sz w:val="20"/>
          <w:lang w:eastAsia="sl-SI"/>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w:t>
      </w:r>
      <w:r w:rsidRPr="001C5BB2">
        <w:rPr>
          <w:rFonts w:ascii="Tahoma" w:eastAsia="Times New Roman" w:hAnsi="Tahoma" w:cs="Tahoma"/>
          <w:color w:val="000000"/>
        </w:rPr>
        <w:t xml:space="preserve">javnega naročila št. </w:t>
      </w:r>
      <w:r w:rsidR="00BA2DA9">
        <w:rPr>
          <w:rFonts w:ascii="Tahoma" w:eastAsia="Times New Roman" w:hAnsi="Tahoma" w:cs="Tahoma"/>
          <w:color w:val="000000"/>
        </w:rPr>
        <w:t>ENLJ-VOD-VPD-284/25</w:t>
      </w:r>
      <w:r w:rsidRPr="001C5BB2">
        <w:rPr>
          <w:rFonts w:ascii="Tahoma" w:eastAsia="Times New Roman" w:hAnsi="Tahoma" w:cs="Tahoma"/>
          <w:color w:val="000000"/>
        </w:rPr>
        <w:t xml:space="preserve"> – Dobava </w:t>
      </w:r>
      <w:r w:rsidR="00BA2DA9">
        <w:rPr>
          <w:rFonts w:ascii="Tahoma" w:eastAsia="Times New Roman" w:hAnsi="Tahoma" w:cs="Tahoma"/>
          <w:color w:val="000000"/>
        </w:rPr>
        <w:t>osebne varovalne opreme</w:t>
      </w:r>
      <w:r w:rsidRPr="001C5BB2">
        <w:rPr>
          <w:rFonts w:ascii="Tahoma" w:eastAsia="Times New Roman" w:hAnsi="Tahoma" w:cs="Tahoma"/>
          <w:color w:val="000000"/>
        </w:rPr>
        <w:t xml:space="preserve"> za naslednji sklop</w:t>
      </w:r>
      <w:r w:rsidR="006B4CCE">
        <w:rPr>
          <w:rFonts w:ascii="Tahoma" w:eastAsia="Times New Roman" w:hAnsi="Tahoma" w:cs="Tahoma"/>
          <w:color w:val="000000"/>
        </w:rPr>
        <w:t xml:space="preserve"> </w:t>
      </w:r>
      <w:r w:rsidR="006B4CCE" w:rsidRPr="008C3809">
        <w:rPr>
          <w:b/>
          <w:sz w:val="18"/>
          <w:szCs w:val="20"/>
          <w:lang w:eastAsia="sl-SI"/>
        </w:rPr>
        <w:t>(ustrezno obkrožite)</w:t>
      </w:r>
      <w:r w:rsidRPr="003938C1">
        <w:rPr>
          <w:rFonts w:ascii="Tahoma" w:eastAsia="Times New Roman" w:hAnsi="Tahoma" w:cs="Tahoma"/>
          <w:sz w:val="20"/>
          <w:lang w:eastAsia="sl-SI"/>
        </w:rPr>
        <w:t>:</w:t>
      </w:r>
    </w:p>
    <w:tbl>
      <w:tblPr>
        <w:tblW w:w="7398" w:type="dxa"/>
        <w:tblInd w:w="108" w:type="dxa"/>
        <w:tblLook w:val="04A0" w:firstRow="1" w:lastRow="0" w:firstColumn="1" w:lastColumn="0" w:noHBand="0" w:noVBand="1"/>
      </w:tblPr>
      <w:tblGrid>
        <w:gridCol w:w="1849"/>
        <w:gridCol w:w="1850"/>
        <w:gridCol w:w="1849"/>
        <w:gridCol w:w="1850"/>
      </w:tblGrid>
      <w:tr w:rsidR="0093052A" w:rsidRPr="00FF7983" w14:paraId="7F5203C2" w14:textId="77777777" w:rsidTr="0093052A">
        <w:tc>
          <w:tcPr>
            <w:tcW w:w="1849" w:type="dxa"/>
          </w:tcPr>
          <w:p w14:paraId="15372D3E" w14:textId="1BD93137" w:rsidR="0093052A" w:rsidRPr="00FF7983" w:rsidRDefault="0093052A" w:rsidP="005F01CA">
            <w:pPr>
              <w:keepNext/>
              <w:keepLines/>
              <w:numPr>
                <w:ilvl w:val="0"/>
                <w:numId w:val="4"/>
              </w:numPr>
              <w:spacing w:after="0" w:line="240" w:lineRule="auto"/>
              <w:ind w:left="318" w:hanging="426"/>
              <w:jc w:val="both"/>
              <w:rPr>
                <w:rFonts w:ascii="Tahoma" w:hAnsi="Tahoma" w:cs="Tahoma"/>
                <w:b/>
              </w:rPr>
            </w:pPr>
            <w:r>
              <w:rPr>
                <w:rFonts w:ascii="Tahoma" w:hAnsi="Tahoma" w:cs="Tahoma"/>
              </w:rPr>
              <w:t>4. sklop</w:t>
            </w:r>
          </w:p>
        </w:tc>
        <w:tc>
          <w:tcPr>
            <w:tcW w:w="1850" w:type="dxa"/>
          </w:tcPr>
          <w:p w14:paraId="00CF59A0" w14:textId="785FAA4C" w:rsidR="0093052A" w:rsidRPr="00FF7983" w:rsidRDefault="0093052A" w:rsidP="005F01CA">
            <w:pPr>
              <w:keepNext/>
              <w:keepLines/>
              <w:numPr>
                <w:ilvl w:val="0"/>
                <w:numId w:val="4"/>
              </w:numPr>
              <w:spacing w:after="0" w:line="240" w:lineRule="auto"/>
              <w:ind w:left="601" w:hanging="425"/>
              <w:jc w:val="both"/>
              <w:rPr>
                <w:rFonts w:ascii="Tahoma" w:hAnsi="Tahoma" w:cs="Tahoma"/>
                <w:b/>
              </w:rPr>
            </w:pPr>
            <w:r>
              <w:rPr>
                <w:rFonts w:ascii="Tahoma" w:hAnsi="Tahoma" w:cs="Tahoma"/>
              </w:rPr>
              <w:t>5. sklop</w:t>
            </w:r>
          </w:p>
        </w:tc>
        <w:tc>
          <w:tcPr>
            <w:tcW w:w="1849" w:type="dxa"/>
          </w:tcPr>
          <w:p w14:paraId="2DAE0826" w14:textId="0A333B81" w:rsidR="0093052A" w:rsidRPr="00FF7983" w:rsidRDefault="0093052A" w:rsidP="005F01CA">
            <w:pPr>
              <w:keepNext/>
              <w:keepLines/>
              <w:numPr>
                <w:ilvl w:val="0"/>
                <w:numId w:val="4"/>
              </w:numPr>
              <w:spacing w:after="0" w:line="240" w:lineRule="auto"/>
              <w:ind w:left="601" w:hanging="426"/>
              <w:jc w:val="both"/>
              <w:rPr>
                <w:rFonts w:ascii="Tahoma" w:hAnsi="Tahoma" w:cs="Tahoma"/>
                <w:b/>
              </w:rPr>
            </w:pPr>
            <w:r>
              <w:rPr>
                <w:rFonts w:ascii="Tahoma" w:hAnsi="Tahoma" w:cs="Tahoma"/>
              </w:rPr>
              <w:t>8. sklop</w:t>
            </w:r>
          </w:p>
        </w:tc>
        <w:tc>
          <w:tcPr>
            <w:tcW w:w="1850" w:type="dxa"/>
          </w:tcPr>
          <w:p w14:paraId="087B560D" w14:textId="116FEDE0" w:rsidR="0093052A" w:rsidRPr="00FF7983" w:rsidRDefault="0093052A" w:rsidP="005F01CA">
            <w:pPr>
              <w:keepNext/>
              <w:keepLines/>
              <w:numPr>
                <w:ilvl w:val="0"/>
                <w:numId w:val="4"/>
              </w:numPr>
              <w:spacing w:after="0" w:line="240" w:lineRule="auto"/>
              <w:ind w:left="601" w:hanging="426"/>
              <w:jc w:val="both"/>
              <w:rPr>
                <w:rFonts w:ascii="Tahoma" w:hAnsi="Tahoma" w:cs="Tahoma"/>
              </w:rPr>
            </w:pPr>
            <w:r>
              <w:rPr>
                <w:rFonts w:ascii="Tahoma" w:hAnsi="Tahoma" w:cs="Tahoma"/>
              </w:rPr>
              <w:t>9. sklop</w:t>
            </w:r>
          </w:p>
        </w:tc>
      </w:tr>
    </w:tbl>
    <w:p w14:paraId="6D0AF47C" w14:textId="25960271" w:rsidR="00945C02" w:rsidRPr="00357843" w:rsidRDefault="00945C02" w:rsidP="00647031">
      <w:pPr>
        <w:keepNext/>
        <w:keepLines/>
        <w:spacing w:after="0" w:line="240" w:lineRule="auto"/>
        <w:jc w:val="both"/>
        <w:rPr>
          <w:rFonts w:ascii="Tahoma" w:eastAsia="Times New Roman" w:hAnsi="Tahoma" w:cs="Tahoma"/>
          <w:lang w:eastAsia="sl-SI"/>
        </w:rPr>
      </w:pPr>
      <w:r w:rsidRPr="00357843">
        <w:rPr>
          <w:rFonts w:ascii="Tahoma" w:eastAsia="Times New Roman" w:hAnsi="Tahoma" w:cs="Tahoma"/>
          <w:lang w:eastAsia="sl-SI"/>
        </w:rPr>
        <w:t>sodelovali z naslednjimi podizvajalci:</w:t>
      </w:r>
    </w:p>
    <w:tbl>
      <w:tblPr>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3854"/>
        <w:gridCol w:w="1836"/>
      </w:tblGrid>
      <w:tr w:rsidR="006B4CCE" w:rsidRPr="00637345" w14:paraId="7B0B7577" w14:textId="77777777" w:rsidTr="002160A2">
        <w:trPr>
          <w:trHeight w:val="460"/>
        </w:trPr>
        <w:tc>
          <w:tcPr>
            <w:tcW w:w="3823" w:type="dxa"/>
            <w:shd w:val="clear" w:color="auto" w:fill="auto"/>
            <w:vAlign w:val="center"/>
          </w:tcPr>
          <w:p w14:paraId="40EE8B8F" w14:textId="77777777" w:rsidR="006B4CCE" w:rsidRPr="00637345" w:rsidRDefault="006B4CCE" w:rsidP="002160A2">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854" w:type="dxa"/>
            <w:shd w:val="clear" w:color="auto" w:fill="auto"/>
          </w:tcPr>
          <w:p w14:paraId="1A6CD481" w14:textId="77777777" w:rsidR="006B4CCE" w:rsidRPr="00637345" w:rsidRDefault="006B4CCE" w:rsidP="002160A2">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c>
          <w:tcPr>
            <w:tcW w:w="1836" w:type="dxa"/>
          </w:tcPr>
          <w:p w14:paraId="5C210D63" w14:textId="77777777" w:rsidR="006B4CCE" w:rsidRPr="00637345" w:rsidRDefault="006B4CCE" w:rsidP="002160A2">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Št. sklopa</w:t>
            </w:r>
          </w:p>
        </w:tc>
      </w:tr>
      <w:tr w:rsidR="006B4CCE" w:rsidRPr="00637345" w14:paraId="4B046398" w14:textId="77777777" w:rsidTr="002160A2">
        <w:trPr>
          <w:trHeight w:val="460"/>
        </w:trPr>
        <w:tc>
          <w:tcPr>
            <w:tcW w:w="3823" w:type="dxa"/>
            <w:shd w:val="clear" w:color="auto" w:fill="auto"/>
          </w:tcPr>
          <w:p w14:paraId="01A642A8" w14:textId="77777777" w:rsidR="006B4CCE" w:rsidRPr="00637345" w:rsidRDefault="006B4CCE" w:rsidP="002160A2">
            <w:pPr>
              <w:keepNext/>
              <w:keepLines/>
              <w:spacing w:after="0" w:line="240" w:lineRule="auto"/>
              <w:jc w:val="both"/>
              <w:rPr>
                <w:rFonts w:ascii="Tahoma" w:eastAsia="Times New Roman" w:hAnsi="Tahoma" w:cs="Tahoma"/>
                <w:lang w:eastAsia="sl-SI"/>
              </w:rPr>
            </w:pPr>
          </w:p>
        </w:tc>
        <w:tc>
          <w:tcPr>
            <w:tcW w:w="3854" w:type="dxa"/>
            <w:shd w:val="clear" w:color="auto" w:fill="auto"/>
          </w:tcPr>
          <w:p w14:paraId="6257D436" w14:textId="77777777" w:rsidR="006B4CCE" w:rsidRPr="00637345" w:rsidRDefault="006B4CCE" w:rsidP="002160A2">
            <w:pPr>
              <w:keepNext/>
              <w:keepLines/>
              <w:spacing w:after="0" w:line="240" w:lineRule="auto"/>
              <w:jc w:val="both"/>
              <w:rPr>
                <w:rFonts w:ascii="Tahoma" w:eastAsia="Times New Roman" w:hAnsi="Tahoma" w:cs="Tahoma"/>
                <w:lang w:eastAsia="sl-SI"/>
              </w:rPr>
            </w:pPr>
          </w:p>
        </w:tc>
        <w:tc>
          <w:tcPr>
            <w:tcW w:w="1836" w:type="dxa"/>
          </w:tcPr>
          <w:p w14:paraId="5E7509C3" w14:textId="77777777" w:rsidR="006B4CCE" w:rsidRPr="00637345" w:rsidRDefault="006B4CCE" w:rsidP="002160A2">
            <w:pPr>
              <w:keepNext/>
              <w:keepLines/>
              <w:spacing w:after="0" w:line="240" w:lineRule="auto"/>
              <w:jc w:val="both"/>
              <w:rPr>
                <w:rFonts w:ascii="Tahoma" w:eastAsia="Times New Roman" w:hAnsi="Tahoma" w:cs="Tahoma"/>
                <w:lang w:eastAsia="sl-SI"/>
              </w:rPr>
            </w:pPr>
          </w:p>
        </w:tc>
      </w:tr>
    </w:tbl>
    <w:p w14:paraId="026D8B53" w14:textId="77777777" w:rsidR="006B4CCE" w:rsidRPr="00637345" w:rsidRDefault="006B4CCE" w:rsidP="006B4CCE">
      <w:pPr>
        <w:keepNext/>
        <w:keepLines/>
        <w:spacing w:after="0" w:line="240" w:lineRule="auto"/>
        <w:jc w:val="both"/>
        <w:rPr>
          <w:rFonts w:ascii="Tahoma" w:eastAsia="Times New Roman" w:hAnsi="Tahoma" w:cs="Tahoma"/>
          <w:b/>
          <w:bCs/>
          <w:lang w:eastAsia="sl-SI"/>
        </w:rPr>
      </w:pPr>
    </w:p>
    <w:p w14:paraId="121AA06C" w14:textId="77777777" w:rsidR="00C6326C" w:rsidRPr="00637345" w:rsidRDefault="00C6326C" w:rsidP="0064703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2288F9F2" w14:textId="77777777" w:rsidR="00C6326C" w:rsidRPr="00637345" w:rsidRDefault="00C6326C" w:rsidP="0064703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7BE980EB"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4803A691"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4F19D16E"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2C84511D" w14:textId="77777777" w:rsidR="00C6326C" w:rsidRPr="00EF49F8" w:rsidRDefault="00C6326C" w:rsidP="0064703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6326C" w:rsidRPr="00EF49F8" w14:paraId="1950028B" w14:textId="77777777" w:rsidTr="008C7B4E">
        <w:trPr>
          <w:trHeight w:val="235"/>
        </w:trPr>
        <w:tc>
          <w:tcPr>
            <w:tcW w:w="3119" w:type="dxa"/>
            <w:tcBorders>
              <w:bottom w:val="single" w:sz="4" w:space="0" w:color="auto"/>
            </w:tcBorders>
          </w:tcPr>
          <w:p w14:paraId="6B288B71"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552" w:type="dxa"/>
          </w:tcPr>
          <w:p w14:paraId="0D7A59F3"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9D98856" w14:textId="77777777" w:rsidR="00C6326C" w:rsidRPr="00EF49F8"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EF49F8" w14:paraId="3F2A32BC" w14:textId="77777777" w:rsidTr="008C7B4E">
        <w:trPr>
          <w:trHeight w:val="235"/>
        </w:trPr>
        <w:tc>
          <w:tcPr>
            <w:tcW w:w="3119" w:type="dxa"/>
            <w:tcBorders>
              <w:top w:val="single" w:sz="4" w:space="0" w:color="auto"/>
            </w:tcBorders>
          </w:tcPr>
          <w:p w14:paraId="2D7E43EC"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60007BC4" w14:textId="77777777" w:rsidR="00C6326C" w:rsidRPr="00EF49F8" w:rsidRDefault="00C6326C" w:rsidP="0064703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0D98EF8A"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50E93993" w14:textId="77777777" w:rsidR="00C6326C" w:rsidRPr="00637345" w:rsidRDefault="00C6326C" w:rsidP="00647031">
      <w:pPr>
        <w:keepNext/>
        <w:keepLines/>
        <w:widowControl w:val="0"/>
        <w:spacing w:after="0" w:line="240" w:lineRule="auto"/>
        <w:jc w:val="both"/>
        <w:rPr>
          <w:rFonts w:ascii="Tahoma" w:eastAsia="Times New Roman" w:hAnsi="Tahoma" w:cs="Tahoma"/>
          <w:b/>
          <w:lang w:eastAsia="sl-SI"/>
        </w:rPr>
      </w:pPr>
    </w:p>
    <w:p w14:paraId="1E52B018" w14:textId="77777777" w:rsidR="00C6326C" w:rsidRPr="00637345" w:rsidRDefault="00C6326C" w:rsidP="0064703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653A4D93" w14:textId="77777777" w:rsidR="00C6326C" w:rsidRPr="00637345" w:rsidRDefault="00C6326C" w:rsidP="0064703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08BEFDD6" w14:textId="77777777" w:rsidR="00C6326C" w:rsidRPr="00637345" w:rsidRDefault="00C6326C" w:rsidP="00647031">
      <w:pPr>
        <w:keepNext/>
        <w:keepLines/>
        <w:widowControl w:val="0"/>
        <w:spacing w:after="0" w:line="240" w:lineRule="auto"/>
        <w:jc w:val="both"/>
        <w:rPr>
          <w:rFonts w:ascii="Tahoma" w:eastAsia="Times New Roman" w:hAnsi="Tahoma" w:cs="Tahoma"/>
          <w:b/>
          <w:lang w:eastAsia="sl-SI"/>
        </w:rPr>
      </w:pPr>
    </w:p>
    <w:p w14:paraId="221CB0C5"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41B6279E"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041ABF21" w14:textId="77777777" w:rsidR="00C6326C" w:rsidRPr="00EF49F8" w:rsidRDefault="00C6326C" w:rsidP="00647031">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C6326C" w:rsidRPr="00EF49F8" w14:paraId="4A0710F7" w14:textId="77777777" w:rsidTr="008C7B4E">
        <w:trPr>
          <w:trHeight w:val="235"/>
        </w:trPr>
        <w:tc>
          <w:tcPr>
            <w:tcW w:w="3119" w:type="dxa"/>
            <w:tcBorders>
              <w:bottom w:val="single" w:sz="4" w:space="0" w:color="auto"/>
            </w:tcBorders>
          </w:tcPr>
          <w:p w14:paraId="11230997"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2552" w:type="dxa"/>
          </w:tcPr>
          <w:p w14:paraId="0833ACF7"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17F41AB" w14:textId="77777777" w:rsidR="00C6326C" w:rsidRPr="00EF49F8" w:rsidRDefault="00C6326C"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6326C" w:rsidRPr="00EF49F8" w14:paraId="41D7BA04" w14:textId="77777777" w:rsidTr="008C7B4E">
        <w:trPr>
          <w:trHeight w:val="235"/>
        </w:trPr>
        <w:tc>
          <w:tcPr>
            <w:tcW w:w="3119" w:type="dxa"/>
            <w:tcBorders>
              <w:top w:val="single" w:sz="4" w:space="0" w:color="auto"/>
            </w:tcBorders>
          </w:tcPr>
          <w:p w14:paraId="0C22B763"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2AE21AC5" w14:textId="77777777" w:rsidR="00C6326C" w:rsidRPr="00EF49F8" w:rsidRDefault="00C6326C" w:rsidP="00647031">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3F29CE2F" w14:textId="77777777" w:rsidR="00C6326C" w:rsidRPr="00EF49F8" w:rsidRDefault="00C6326C" w:rsidP="00647031">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0C07F63C" w14:textId="77777777" w:rsidR="00C6326C" w:rsidRPr="00637345" w:rsidRDefault="00C6326C" w:rsidP="00647031">
      <w:pPr>
        <w:keepNext/>
        <w:keepLines/>
        <w:widowControl w:val="0"/>
        <w:tabs>
          <w:tab w:val="left" w:pos="284"/>
        </w:tabs>
        <w:spacing w:after="0" w:line="240" w:lineRule="auto"/>
        <w:jc w:val="both"/>
        <w:rPr>
          <w:rFonts w:ascii="Tahoma" w:eastAsia="Times New Roman" w:hAnsi="Tahoma" w:cs="Tahoma"/>
          <w:b/>
          <w:i/>
          <w:sz w:val="16"/>
          <w:szCs w:val="16"/>
          <w:lang w:eastAsia="sl-SI"/>
        </w:rPr>
      </w:pPr>
    </w:p>
    <w:p w14:paraId="287E19EA" w14:textId="77777777" w:rsidR="00C6326C" w:rsidRPr="00637345" w:rsidRDefault="00C6326C" w:rsidP="00647031">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08B4EFBE" w14:textId="77777777" w:rsidR="00C6326C" w:rsidRPr="00637345" w:rsidRDefault="00C6326C" w:rsidP="0064703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in podpiše, kadar namerava ponudnik izvesti javno naročilo s podizvajalcem, in sicer: če je podizvajalec označen z »DA« - se podpiše Pooblastilo A, če je podizvajalec označen z »NE« - se podpiše Pooblastilo B.</w:t>
      </w:r>
    </w:p>
    <w:p w14:paraId="205DF550" w14:textId="77777777" w:rsidR="00C6326C" w:rsidRPr="00637345" w:rsidRDefault="00C6326C" w:rsidP="0064703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4F98B4C2" w14:textId="77777777" w:rsidR="00C6326C" w:rsidRPr="00637345" w:rsidRDefault="00C6326C" w:rsidP="0064703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 xml:space="preserve">V primeru, da ponudnik ne namerava izvesti javno naročilo s podizvajalcem, obrazca ni potrebno izpolniti ter predložiti.  </w:t>
      </w:r>
    </w:p>
    <w:p w14:paraId="305B673F"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b/>
          <w:i/>
          <w:sz w:val="12"/>
          <w:szCs w:val="12"/>
          <w:lang w:eastAsia="sl-SI"/>
        </w:rPr>
      </w:pPr>
    </w:p>
    <w:p w14:paraId="3D949D86" w14:textId="77777777" w:rsidR="00C6326C" w:rsidRPr="00637345" w:rsidRDefault="00C6326C" w:rsidP="00647031">
      <w:pPr>
        <w:keepNext/>
        <w:keepLines/>
        <w:widowControl w:val="0"/>
        <w:tabs>
          <w:tab w:val="left" w:pos="567"/>
          <w:tab w:val="num" w:pos="851"/>
          <w:tab w:val="left" w:pos="993"/>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 xml:space="preserve">Navodilo: </w:t>
      </w:r>
      <w:r w:rsidRPr="00637345">
        <w:rPr>
          <w:rFonts w:ascii="Tahoma" w:eastAsia="Times New Roman" w:hAnsi="Tahoma" w:cs="Tahoma"/>
          <w:i/>
          <w:sz w:val="16"/>
          <w:szCs w:val="16"/>
          <w:lang w:eastAsia="sl-SI"/>
        </w:rPr>
        <w:t>Obrazec se po potrebi kopira!</w:t>
      </w:r>
    </w:p>
    <w:p w14:paraId="096BFC05"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6326C" w:rsidRPr="00637345" w14:paraId="632AC55D" w14:textId="77777777" w:rsidTr="008C7B4E">
        <w:tc>
          <w:tcPr>
            <w:tcW w:w="8008" w:type="dxa"/>
            <w:tcBorders>
              <w:top w:val="single" w:sz="4" w:space="0" w:color="auto"/>
              <w:bottom w:val="single" w:sz="4" w:space="0" w:color="auto"/>
            </w:tcBorders>
          </w:tcPr>
          <w:p w14:paraId="0EAFF33B" w14:textId="77777777" w:rsidR="00C6326C" w:rsidRPr="00637345" w:rsidRDefault="00C6326C" w:rsidP="00647031">
            <w:pPr>
              <w:keepNext/>
              <w:keepLines/>
              <w:widowControl w:val="0"/>
              <w:spacing w:after="0" w:line="240" w:lineRule="auto"/>
              <w:jc w:val="both"/>
              <w:outlineLvl w:val="1"/>
              <w:rPr>
                <w:rFonts w:ascii="Tahoma" w:eastAsia="Times New Roman" w:hAnsi="Tahoma" w:cs="Tahoma"/>
                <w:b/>
                <w:lang w:eastAsia="sl-SI"/>
              </w:rPr>
            </w:pPr>
            <w:bookmarkStart w:id="28" w:name="_Toc495914072"/>
            <w:r w:rsidRPr="00637345">
              <w:rPr>
                <w:rFonts w:ascii="Tahoma" w:eastAsia="Times New Roman" w:hAnsi="Tahoma" w:cs="Tahoma"/>
                <w:b/>
                <w:lang w:eastAsia="sl-SI"/>
              </w:rPr>
              <w:lastRenderedPageBreak/>
              <w:t>SOGLASJE PODIZVAJALCA ZA NEPOSREDNA PLAČILA</w:t>
            </w:r>
            <w:bookmarkEnd w:id="28"/>
          </w:p>
        </w:tc>
        <w:tc>
          <w:tcPr>
            <w:tcW w:w="1418" w:type="dxa"/>
            <w:tcBorders>
              <w:top w:val="single" w:sz="4" w:space="0" w:color="auto"/>
              <w:bottom w:val="single" w:sz="4" w:space="0" w:color="auto"/>
            </w:tcBorders>
          </w:tcPr>
          <w:p w14:paraId="0F12E6BE" w14:textId="77777777" w:rsidR="00C6326C" w:rsidRPr="00637345" w:rsidRDefault="00C6326C" w:rsidP="00647031">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7AE25F6B"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59737585" w14:textId="44355B0E" w:rsidR="00945C02" w:rsidRDefault="00BA2DA9" w:rsidP="00647031">
      <w:pPr>
        <w:keepNext/>
        <w:keepLines/>
        <w:spacing w:after="0" w:line="240" w:lineRule="auto"/>
        <w:jc w:val="both"/>
        <w:rPr>
          <w:rFonts w:ascii="Tahoma" w:eastAsia="Times New Roman" w:hAnsi="Tahoma" w:cs="Tahoma"/>
          <w:b/>
          <w:color w:val="000000"/>
        </w:rPr>
      </w:pPr>
      <w:r>
        <w:rPr>
          <w:rFonts w:ascii="Tahoma" w:eastAsia="Times New Roman" w:hAnsi="Tahoma" w:cs="Tahoma"/>
          <w:b/>
          <w:color w:val="000000"/>
        </w:rPr>
        <w:t>ENLJ-VOD-VPD-284/25</w:t>
      </w:r>
      <w:r w:rsidR="001C5BB2" w:rsidRPr="001C5BB2">
        <w:rPr>
          <w:rFonts w:ascii="Tahoma" w:eastAsia="Times New Roman" w:hAnsi="Tahoma" w:cs="Tahoma"/>
          <w:b/>
          <w:color w:val="000000"/>
        </w:rPr>
        <w:t xml:space="preserve"> – </w:t>
      </w:r>
      <w:r w:rsidR="00AF0D71">
        <w:rPr>
          <w:rFonts w:ascii="Tahoma" w:eastAsia="Times New Roman" w:hAnsi="Tahoma" w:cs="Tahoma"/>
          <w:b/>
          <w:color w:val="000000"/>
        </w:rPr>
        <w:t xml:space="preserve">Dobava </w:t>
      </w:r>
      <w:r>
        <w:rPr>
          <w:rFonts w:ascii="Tahoma" w:eastAsia="Times New Roman" w:hAnsi="Tahoma" w:cs="Tahoma"/>
          <w:b/>
          <w:color w:val="000000"/>
        </w:rPr>
        <w:t>osebne varovalne opreme</w:t>
      </w:r>
      <w:r w:rsidR="00AF0D71">
        <w:rPr>
          <w:rFonts w:ascii="Tahoma" w:eastAsia="Times New Roman" w:hAnsi="Tahoma" w:cs="Tahoma"/>
          <w:b/>
          <w:color w:val="000000"/>
        </w:rPr>
        <w:t xml:space="preserve"> po sklopih</w:t>
      </w:r>
    </w:p>
    <w:p w14:paraId="6911FFAF" w14:textId="77777777" w:rsidR="006B4CCE" w:rsidRPr="00637345" w:rsidRDefault="006B4CCE" w:rsidP="006B4CCE">
      <w:pPr>
        <w:keepNext/>
        <w:keepLines/>
        <w:widowControl w:val="0"/>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552"/>
        <w:gridCol w:w="2692"/>
      </w:tblGrid>
      <w:tr w:rsidR="006B4CCE" w:rsidRPr="00637345" w14:paraId="638C093C" w14:textId="77777777" w:rsidTr="002160A2">
        <w:trPr>
          <w:trHeight w:val="385"/>
          <w:jc w:val="center"/>
        </w:trPr>
        <w:tc>
          <w:tcPr>
            <w:tcW w:w="3964" w:type="dxa"/>
          </w:tcPr>
          <w:p w14:paraId="728AD535"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tc>
        <w:tc>
          <w:tcPr>
            <w:tcW w:w="5244" w:type="dxa"/>
            <w:gridSpan w:val="2"/>
          </w:tcPr>
          <w:p w14:paraId="53223D07"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6B4267E3" w14:textId="77777777" w:rsidTr="002160A2">
        <w:trPr>
          <w:jc w:val="center"/>
        </w:trPr>
        <w:tc>
          <w:tcPr>
            <w:tcW w:w="3964" w:type="dxa"/>
          </w:tcPr>
          <w:p w14:paraId="0E4B3EE2"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tc>
        <w:tc>
          <w:tcPr>
            <w:tcW w:w="5244" w:type="dxa"/>
            <w:gridSpan w:val="2"/>
          </w:tcPr>
          <w:p w14:paraId="77B80FC8"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36D44FE1" w14:textId="77777777" w:rsidTr="002160A2">
        <w:trPr>
          <w:jc w:val="center"/>
        </w:trPr>
        <w:tc>
          <w:tcPr>
            <w:tcW w:w="3964" w:type="dxa"/>
          </w:tcPr>
          <w:p w14:paraId="6D984F98"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tc>
        <w:tc>
          <w:tcPr>
            <w:tcW w:w="5244" w:type="dxa"/>
            <w:gridSpan w:val="2"/>
          </w:tcPr>
          <w:p w14:paraId="07327C39"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15AC35EE" w14:textId="77777777" w:rsidTr="002160A2">
        <w:trPr>
          <w:jc w:val="center"/>
        </w:trPr>
        <w:tc>
          <w:tcPr>
            <w:tcW w:w="3964" w:type="dxa"/>
            <w:tcBorders>
              <w:top w:val="single" w:sz="4" w:space="0" w:color="auto"/>
              <w:left w:val="single" w:sz="4" w:space="0" w:color="auto"/>
              <w:bottom w:val="single" w:sz="4" w:space="0" w:color="auto"/>
              <w:right w:val="single" w:sz="4" w:space="0" w:color="auto"/>
            </w:tcBorders>
          </w:tcPr>
          <w:p w14:paraId="0A0934EC"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244" w:type="dxa"/>
            <w:gridSpan w:val="2"/>
            <w:tcBorders>
              <w:top w:val="single" w:sz="4" w:space="0" w:color="auto"/>
              <w:left w:val="single" w:sz="4" w:space="0" w:color="auto"/>
              <w:bottom w:val="single" w:sz="4" w:space="0" w:color="auto"/>
              <w:right w:val="single" w:sz="4" w:space="0" w:color="auto"/>
            </w:tcBorders>
          </w:tcPr>
          <w:p w14:paraId="1E3FEE78"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0B688294" w14:textId="77777777" w:rsidTr="002160A2">
        <w:trPr>
          <w:jc w:val="center"/>
        </w:trPr>
        <w:tc>
          <w:tcPr>
            <w:tcW w:w="3964" w:type="dxa"/>
            <w:tcBorders>
              <w:top w:val="single" w:sz="4" w:space="0" w:color="auto"/>
              <w:left w:val="single" w:sz="4" w:space="0" w:color="auto"/>
              <w:bottom w:val="single" w:sz="4" w:space="0" w:color="auto"/>
              <w:right w:val="single" w:sz="4" w:space="0" w:color="auto"/>
            </w:tcBorders>
          </w:tcPr>
          <w:p w14:paraId="0A9DB81E"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5244" w:type="dxa"/>
            <w:gridSpan w:val="2"/>
            <w:tcBorders>
              <w:top w:val="single" w:sz="4" w:space="0" w:color="auto"/>
              <w:left w:val="single" w:sz="4" w:space="0" w:color="auto"/>
              <w:bottom w:val="single" w:sz="4" w:space="0" w:color="auto"/>
              <w:right w:val="single" w:sz="4" w:space="0" w:color="auto"/>
            </w:tcBorders>
          </w:tcPr>
          <w:p w14:paraId="5FAD0367"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6F5829C1" w14:textId="77777777" w:rsidTr="002160A2">
        <w:trPr>
          <w:trHeight w:val="163"/>
          <w:jc w:val="center"/>
        </w:trPr>
        <w:tc>
          <w:tcPr>
            <w:tcW w:w="3964" w:type="dxa"/>
          </w:tcPr>
          <w:p w14:paraId="43661A6B"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244" w:type="dxa"/>
            <w:gridSpan w:val="2"/>
          </w:tcPr>
          <w:p w14:paraId="3F104C9E"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64A6B54D" w14:textId="77777777" w:rsidTr="002160A2">
        <w:trPr>
          <w:jc w:val="center"/>
        </w:trPr>
        <w:tc>
          <w:tcPr>
            <w:tcW w:w="3964" w:type="dxa"/>
          </w:tcPr>
          <w:p w14:paraId="2446C195"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244" w:type="dxa"/>
            <w:gridSpan w:val="2"/>
          </w:tcPr>
          <w:p w14:paraId="497D3D55"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6B4CCE" w:rsidRPr="00637345" w14:paraId="6D6F2E02" w14:textId="77777777" w:rsidTr="002160A2">
        <w:trPr>
          <w:jc w:val="center"/>
        </w:trPr>
        <w:tc>
          <w:tcPr>
            <w:tcW w:w="3964" w:type="dxa"/>
          </w:tcPr>
          <w:p w14:paraId="6A86397D"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244" w:type="dxa"/>
            <w:gridSpan w:val="2"/>
          </w:tcPr>
          <w:p w14:paraId="3A586D8B" w14:textId="77777777" w:rsidR="006B4CCE" w:rsidRPr="00637345" w:rsidRDefault="006B4CCE" w:rsidP="002160A2">
            <w:pPr>
              <w:keepNext/>
              <w:keepLines/>
              <w:widowControl w:val="0"/>
              <w:spacing w:after="0" w:line="240" w:lineRule="auto"/>
              <w:jc w:val="both"/>
              <w:rPr>
                <w:rFonts w:ascii="Tahoma" w:eastAsia="Times New Roman" w:hAnsi="Tahoma" w:cs="Tahoma"/>
                <w:lang w:eastAsia="sl-SI"/>
              </w:rPr>
            </w:pPr>
          </w:p>
        </w:tc>
      </w:tr>
      <w:tr w:rsidR="003B7B63" w:rsidRPr="00637345" w14:paraId="2344CB31" w14:textId="77777777" w:rsidTr="0093052A">
        <w:trPr>
          <w:trHeight w:val="402"/>
          <w:jc w:val="center"/>
        </w:trPr>
        <w:tc>
          <w:tcPr>
            <w:tcW w:w="3964" w:type="dxa"/>
            <w:vMerge w:val="restart"/>
          </w:tcPr>
          <w:p w14:paraId="5D44EBA0" w14:textId="77777777" w:rsidR="003B7B63" w:rsidRPr="00637345" w:rsidRDefault="003B7B63" w:rsidP="002160A2">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Vsak del javnega naročila (storitev/gradnja/blago), ki se oddaja v podizvajanje (vrsta/opis del)</w:t>
            </w:r>
          </w:p>
        </w:tc>
        <w:tc>
          <w:tcPr>
            <w:tcW w:w="2552" w:type="dxa"/>
          </w:tcPr>
          <w:p w14:paraId="79769C48" w14:textId="6FAEC18E" w:rsidR="003B7B63" w:rsidRPr="00637345" w:rsidRDefault="0093052A" w:rsidP="002160A2">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4</w:t>
            </w:r>
            <w:r w:rsidR="003B7B63" w:rsidRPr="00DC023A">
              <w:rPr>
                <w:rFonts w:ascii="Tahoma" w:eastAsia="Times New Roman" w:hAnsi="Tahoma" w:cs="Tahoma"/>
                <w:sz w:val="18"/>
                <w:szCs w:val="18"/>
                <w:lang w:eastAsia="sl-SI"/>
              </w:rPr>
              <w:t>. Sklop:</w:t>
            </w:r>
          </w:p>
        </w:tc>
        <w:tc>
          <w:tcPr>
            <w:tcW w:w="2692" w:type="dxa"/>
          </w:tcPr>
          <w:p w14:paraId="6234EBBE" w14:textId="1C53E215" w:rsidR="003B7B63" w:rsidRPr="00637345" w:rsidRDefault="0093052A" w:rsidP="002160A2">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5</w:t>
            </w:r>
            <w:r w:rsidR="003B7B63" w:rsidRPr="00DC023A">
              <w:rPr>
                <w:rFonts w:ascii="Tahoma" w:eastAsia="Times New Roman" w:hAnsi="Tahoma" w:cs="Tahoma"/>
                <w:sz w:val="18"/>
                <w:szCs w:val="18"/>
                <w:lang w:eastAsia="sl-SI"/>
              </w:rPr>
              <w:t>. Sklop:</w:t>
            </w:r>
          </w:p>
        </w:tc>
      </w:tr>
      <w:tr w:rsidR="0093052A" w:rsidRPr="00637345" w14:paraId="22036280" w14:textId="77777777" w:rsidTr="0093052A">
        <w:trPr>
          <w:trHeight w:val="445"/>
          <w:jc w:val="center"/>
        </w:trPr>
        <w:tc>
          <w:tcPr>
            <w:tcW w:w="3964" w:type="dxa"/>
            <w:vMerge/>
          </w:tcPr>
          <w:p w14:paraId="1B7D9C31" w14:textId="77777777" w:rsidR="0093052A" w:rsidRPr="00637345" w:rsidRDefault="0093052A" w:rsidP="003B7B63">
            <w:pPr>
              <w:keepNext/>
              <w:keepLines/>
              <w:widowControl w:val="0"/>
              <w:spacing w:after="0" w:line="240" w:lineRule="auto"/>
              <w:rPr>
                <w:rFonts w:ascii="Tahoma" w:eastAsia="Times New Roman" w:hAnsi="Tahoma" w:cs="Tahoma"/>
                <w:lang w:eastAsia="sl-SI"/>
              </w:rPr>
            </w:pPr>
          </w:p>
        </w:tc>
        <w:tc>
          <w:tcPr>
            <w:tcW w:w="2552" w:type="dxa"/>
          </w:tcPr>
          <w:p w14:paraId="22F896A7" w14:textId="403A725F" w:rsidR="0093052A" w:rsidRPr="00DC023A" w:rsidRDefault="0093052A" w:rsidP="003B7B63">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8</w:t>
            </w:r>
            <w:r w:rsidRPr="00DC023A">
              <w:rPr>
                <w:rFonts w:ascii="Tahoma" w:eastAsia="Times New Roman" w:hAnsi="Tahoma" w:cs="Tahoma"/>
                <w:sz w:val="18"/>
                <w:szCs w:val="18"/>
                <w:lang w:eastAsia="sl-SI"/>
              </w:rPr>
              <w:t>. Sklop:</w:t>
            </w:r>
          </w:p>
        </w:tc>
        <w:tc>
          <w:tcPr>
            <w:tcW w:w="2692" w:type="dxa"/>
          </w:tcPr>
          <w:p w14:paraId="3CDDBF5F" w14:textId="183FD0A0" w:rsidR="0093052A" w:rsidRPr="00DC023A" w:rsidRDefault="0093052A" w:rsidP="003B7B63">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9</w:t>
            </w:r>
            <w:r w:rsidRPr="00DC023A">
              <w:rPr>
                <w:rFonts w:ascii="Tahoma" w:eastAsia="Times New Roman" w:hAnsi="Tahoma" w:cs="Tahoma"/>
                <w:sz w:val="18"/>
                <w:szCs w:val="18"/>
                <w:lang w:eastAsia="sl-SI"/>
              </w:rPr>
              <w:t>. Sklop:</w:t>
            </w:r>
          </w:p>
        </w:tc>
      </w:tr>
      <w:tr w:rsidR="0093052A" w:rsidRPr="00637345" w14:paraId="3175C9D8" w14:textId="77777777" w:rsidTr="0093052A">
        <w:trPr>
          <w:trHeight w:val="164"/>
          <w:jc w:val="center"/>
        </w:trPr>
        <w:tc>
          <w:tcPr>
            <w:tcW w:w="3964" w:type="dxa"/>
            <w:vMerge w:val="restart"/>
          </w:tcPr>
          <w:p w14:paraId="2133D13F" w14:textId="77777777" w:rsidR="0093052A" w:rsidRPr="00637345" w:rsidRDefault="0093052A" w:rsidP="003B7B63">
            <w:pPr>
              <w:keepNext/>
              <w:keepLines/>
              <w:widowControl w:val="0"/>
              <w:spacing w:after="0" w:line="240" w:lineRule="auto"/>
              <w:rPr>
                <w:rFonts w:ascii="Tahoma" w:eastAsia="Times New Roman" w:hAnsi="Tahoma" w:cs="Tahoma"/>
                <w:lang w:eastAsia="sl-SI"/>
              </w:rPr>
            </w:pPr>
            <w:r w:rsidRPr="00637345">
              <w:rPr>
                <w:rFonts w:ascii="Tahoma" w:eastAsia="Times New Roman" w:hAnsi="Tahoma" w:cs="Tahoma"/>
                <w:lang w:eastAsia="sl-SI"/>
              </w:rPr>
              <w:t>Količina/Delež (%) javnega naročila, ki se oddaja v podizvajanje</w:t>
            </w:r>
          </w:p>
        </w:tc>
        <w:tc>
          <w:tcPr>
            <w:tcW w:w="2552" w:type="dxa"/>
          </w:tcPr>
          <w:p w14:paraId="50239749" w14:textId="2A96EA0C" w:rsidR="0093052A" w:rsidRPr="00637345" w:rsidRDefault="0093052A" w:rsidP="003B7B6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4</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2692" w:type="dxa"/>
          </w:tcPr>
          <w:p w14:paraId="01624175" w14:textId="68CBA344" w:rsidR="0093052A" w:rsidRPr="00637345" w:rsidRDefault="0093052A" w:rsidP="003B7B6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5</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r w:rsidR="0093052A" w:rsidRPr="00637345" w14:paraId="7EB11F87" w14:textId="77777777" w:rsidTr="0093052A">
        <w:trPr>
          <w:trHeight w:val="163"/>
          <w:jc w:val="center"/>
        </w:trPr>
        <w:tc>
          <w:tcPr>
            <w:tcW w:w="3964" w:type="dxa"/>
            <w:vMerge/>
          </w:tcPr>
          <w:p w14:paraId="2992CDE7" w14:textId="77777777" w:rsidR="0093052A" w:rsidRPr="00637345" w:rsidRDefault="0093052A" w:rsidP="003B7B63">
            <w:pPr>
              <w:keepNext/>
              <w:keepLines/>
              <w:widowControl w:val="0"/>
              <w:spacing w:after="0" w:line="240" w:lineRule="auto"/>
              <w:rPr>
                <w:rFonts w:ascii="Tahoma" w:eastAsia="Times New Roman" w:hAnsi="Tahoma" w:cs="Tahoma"/>
                <w:lang w:eastAsia="sl-SI"/>
              </w:rPr>
            </w:pPr>
          </w:p>
        </w:tc>
        <w:tc>
          <w:tcPr>
            <w:tcW w:w="2552" w:type="dxa"/>
          </w:tcPr>
          <w:p w14:paraId="4BC3F483" w14:textId="0AB84752" w:rsidR="0093052A" w:rsidRPr="00DC023A" w:rsidRDefault="0093052A" w:rsidP="003B7B63">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8</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2692" w:type="dxa"/>
          </w:tcPr>
          <w:p w14:paraId="7FF1EA29" w14:textId="1D162210" w:rsidR="0093052A" w:rsidRPr="00DC023A" w:rsidRDefault="0093052A" w:rsidP="003B7B63">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9</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r w:rsidR="0093052A" w:rsidRPr="00637345" w14:paraId="7505FE54" w14:textId="77777777" w:rsidTr="0093052A">
        <w:trPr>
          <w:trHeight w:val="84"/>
          <w:jc w:val="center"/>
        </w:trPr>
        <w:tc>
          <w:tcPr>
            <w:tcW w:w="3964" w:type="dxa"/>
            <w:vMerge w:val="restart"/>
          </w:tcPr>
          <w:p w14:paraId="0ECD40FC" w14:textId="67E9E189" w:rsidR="0093052A" w:rsidRPr="00637345" w:rsidRDefault="0093052A" w:rsidP="003B7B63">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VREDNOST </w:t>
            </w:r>
            <w:r w:rsidR="00FB7E10">
              <w:rPr>
                <w:rFonts w:ascii="Tahoma" w:eastAsia="Times New Roman" w:hAnsi="Tahoma" w:cs="Tahoma"/>
                <w:lang w:eastAsia="sl-SI"/>
              </w:rPr>
              <w:t>DOBAV</w:t>
            </w:r>
            <w:r>
              <w:rPr>
                <w:rFonts w:ascii="Tahoma" w:eastAsia="Times New Roman" w:hAnsi="Tahoma" w:cs="Tahoma"/>
                <w:lang w:eastAsia="sl-SI"/>
              </w:rPr>
              <w:t xml:space="preserve"> V EUR brez DDV</w:t>
            </w:r>
          </w:p>
        </w:tc>
        <w:tc>
          <w:tcPr>
            <w:tcW w:w="2552" w:type="dxa"/>
          </w:tcPr>
          <w:p w14:paraId="701E112A" w14:textId="18AB6C30" w:rsidR="0093052A" w:rsidRPr="00637345" w:rsidRDefault="0093052A" w:rsidP="003B7B6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4</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2692" w:type="dxa"/>
          </w:tcPr>
          <w:p w14:paraId="616183B1" w14:textId="3B934F39" w:rsidR="0093052A" w:rsidRPr="00637345" w:rsidRDefault="0093052A" w:rsidP="003B7B6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5</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r w:rsidR="0093052A" w:rsidRPr="00637345" w14:paraId="77B83B21" w14:textId="77777777" w:rsidTr="0093052A">
        <w:trPr>
          <w:trHeight w:val="84"/>
          <w:jc w:val="center"/>
        </w:trPr>
        <w:tc>
          <w:tcPr>
            <w:tcW w:w="3964" w:type="dxa"/>
            <w:vMerge/>
          </w:tcPr>
          <w:p w14:paraId="00DA525E" w14:textId="77777777" w:rsidR="0093052A" w:rsidRPr="00637345" w:rsidRDefault="0093052A" w:rsidP="003B7B63">
            <w:pPr>
              <w:keepNext/>
              <w:keepLines/>
              <w:spacing w:after="0" w:line="240" w:lineRule="auto"/>
              <w:jc w:val="both"/>
              <w:rPr>
                <w:rFonts w:ascii="Tahoma" w:eastAsia="Times New Roman" w:hAnsi="Tahoma" w:cs="Tahoma"/>
                <w:lang w:eastAsia="sl-SI"/>
              </w:rPr>
            </w:pPr>
          </w:p>
        </w:tc>
        <w:tc>
          <w:tcPr>
            <w:tcW w:w="2552" w:type="dxa"/>
          </w:tcPr>
          <w:p w14:paraId="3AAC1BE3" w14:textId="6969E216" w:rsidR="0093052A" w:rsidRPr="00637345" w:rsidRDefault="0093052A" w:rsidP="003B7B6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8</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2692" w:type="dxa"/>
          </w:tcPr>
          <w:p w14:paraId="5296A156" w14:textId="187E9EBD" w:rsidR="0093052A" w:rsidRPr="00637345" w:rsidRDefault="0093052A" w:rsidP="003B7B6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9</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bl>
    <w:p w14:paraId="501F9A8C" w14:textId="77777777" w:rsidR="00C6326C" w:rsidRPr="00637345" w:rsidRDefault="00C6326C" w:rsidP="00647031">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6778CF8A" w14:textId="77777777" w:rsidR="00C6326C" w:rsidRPr="00637345" w:rsidRDefault="00C6326C" w:rsidP="00647031">
      <w:pPr>
        <w:keepNext/>
        <w:keepLines/>
        <w:widowControl w:val="0"/>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20BEC371" w14:textId="77777777" w:rsidR="00C6326C" w:rsidRPr="00637345" w:rsidRDefault="00C6326C" w:rsidP="00647031">
      <w:pPr>
        <w:keepNext/>
        <w:keepLines/>
        <w:widowControl w:val="0"/>
        <w:spacing w:after="0" w:line="240" w:lineRule="auto"/>
        <w:jc w:val="center"/>
        <w:rPr>
          <w:rFonts w:ascii="Tahoma" w:eastAsia="Times New Roman" w:hAnsi="Tahoma" w:cs="Tahoma"/>
          <w:b/>
          <w:bCs/>
          <w:lang w:eastAsia="sl-SI"/>
        </w:rPr>
      </w:pPr>
    </w:p>
    <w:p w14:paraId="515C8584"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C6326C" w:rsidRPr="00637345" w14:paraId="39E433AE" w14:textId="77777777" w:rsidTr="008C7B4E">
        <w:tc>
          <w:tcPr>
            <w:tcW w:w="4820" w:type="dxa"/>
          </w:tcPr>
          <w:p w14:paraId="657AED05" w14:textId="77777777" w:rsidR="00C6326C" w:rsidRPr="00637345" w:rsidRDefault="00C6326C" w:rsidP="00647031">
            <w:pPr>
              <w:keepNext/>
              <w:keepLines/>
              <w:widowControl w:val="0"/>
              <w:numPr>
                <w:ilvl w:val="0"/>
                <w:numId w:val="4"/>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37E3D160" w14:textId="77777777" w:rsidR="00C6326C" w:rsidRPr="00637345" w:rsidRDefault="00C6326C" w:rsidP="00647031">
            <w:pPr>
              <w:keepNext/>
              <w:keepLines/>
              <w:widowControl w:val="0"/>
              <w:numPr>
                <w:ilvl w:val="0"/>
                <w:numId w:val="4"/>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029F71F5"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39E36C04"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C6326C" w:rsidRPr="00637345" w14:paraId="654B9C17" w14:textId="77777777" w:rsidTr="008C7B4E">
        <w:trPr>
          <w:trHeight w:val="235"/>
        </w:trPr>
        <w:tc>
          <w:tcPr>
            <w:tcW w:w="3374" w:type="dxa"/>
            <w:tcBorders>
              <w:bottom w:val="single" w:sz="4" w:space="0" w:color="auto"/>
            </w:tcBorders>
          </w:tcPr>
          <w:p w14:paraId="64B3AF25" w14:textId="77777777" w:rsidR="00C6326C" w:rsidRPr="00637345" w:rsidRDefault="00C6326C" w:rsidP="00647031">
            <w:pPr>
              <w:keepNext/>
              <w:keepLines/>
              <w:widowControl w:val="0"/>
              <w:spacing w:after="0" w:line="240" w:lineRule="auto"/>
              <w:jc w:val="both"/>
              <w:rPr>
                <w:rFonts w:ascii="Tahoma" w:eastAsia="Times New Roman" w:hAnsi="Tahoma" w:cs="Tahoma"/>
                <w:snapToGrid w:val="0"/>
                <w:lang w:eastAsia="sl-SI"/>
              </w:rPr>
            </w:pPr>
          </w:p>
        </w:tc>
        <w:tc>
          <w:tcPr>
            <w:tcW w:w="2977" w:type="dxa"/>
          </w:tcPr>
          <w:p w14:paraId="5C52F92E" w14:textId="77777777" w:rsidR="00C6326C" w:rsidRPr="00637345" w:rsidRDefault="00C6326C" w:rsidP="00647031">
            <w:pPr>
              <w:keepNext/>
              <w:keepLines/>
              <w:widowControl w:val="0"/>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762E3246" w14:textId="77777777" w:rsidR="00C6326C" w:rsidRPr="00637345" w:rsidRDefault="00C6326C" w:rsidP="00647031">
            <w:pPr>
              <w:keepNext/>
              <w:keepLines/>
              <w:widowControl w:val="0"/>
              <w:spacing w:after="0" w:line="240" w:lineRule="auto"/>
              <w:jc w:val="both"/>
              <w:rPr>
                <w:rFonts w:ascii="Tahoma" w:eastAsia="Times New Roman" w:hAnsi="Tahoma" w:cs="Tahoma"/>
                <w:snapToGrid w:val="0"/>
                <w:lang w:eastAsia="sl-SI"/>
              </w:rPr>
            </w:pPr>
          </w:p>
        </w:tc>
      </w:tr>
      <w:tr w:rsidR="00C6326C" w:rsidRPr="00637345" w14:paraId="3F551955" w14:textId="77777777" w:rsidTr="008C7B4E">
        <w:trPr>
          <w:trHeight w:val="235"/>
        </w:trPr>
        <w:tc>
          <w:tcPr>
            <w:tcW w:w="3374" w:type="dxa"/>
            <w:tcBorders>
              <w:top w:val="single" w:sz="4" w:space="0" w:color="auto"/>
            </w:tcBorders>
          </w:tcPr>
          <w:p w14:paraId="20B01784" w14:textId="77777777" w:rsidR="00C6326C" w:rsidRPr="00637345" w:rsidRDefault="00C6326C" w:rsidP="00647031">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1E82F1C8" w14:textId="77777777" w:rsidR="00C6326C" w:rsidRPr="00637345" w:rsidRDefault="00C6326C" w:rsidP="00647031">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20823C6E" w14:textId="77777777" w:rsidR="00C6326C" w:rsidRPr="00637345" w:rsidRDefault="00C6326C" w:rsidP="00647031">
            <w:pPr>
              <w:keepNext/>
              <w:keepLines/>
              <w:widowControl w:val="0"/>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3EB9B5C2"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757EB22F" w14:textId="77777777" w:rsidR="00C6326C" w:rsidRPr="00637345" w:rsidRDefault="00C6326C" w:rsidP="00647031">
      <w:pPr>
        <w:keepNext/>
        <w:keepLines/>
        <w:widowControl w:val="0"/>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1886A5B2" w14:textId="77777777" w:rsidR="00C6326C" w:rsidRPr="00637345" w:rsidRDefault="00C6326C" w:rsidP="00647031">
      <w:pPr>
        <w:keepNext/>
        <w:keepLines/>
        <w:widowControl w:val="0"/>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008F5172" w14:textId="77777777" w:rsidR="00C6326C" w:rsidRPr="00637345" w:rsidRDefault="00C6326C" w:rsidP="00647031">
      <w:pPr>
        <w:keepNext/>
        <w:keepLines/>
        <w:widowControl w:val="0"/>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1534233C" w14:textId="77777777" w:rsidR="00C6326C" w:rsidRPr="00637345" w:rsidRDefault="00C6326C" w:rsidP="00647031">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6326C" w:rsidRPr="00637345" w14:paraId="71B7A2B6" w14:textId="77777777" w:rsidTr="008C7B4E">
        <w:tc>
          <w:tcPr>
            <w:tcW w:w="8008" w:type="dxa"/>
            <w:tcBorders>
              <w:top w:val="single" w:sz="4" w:space="0" w:color="auto"/>
              <w:bottom w:val="single" w:sz="4" w:space="0" w:color="auto"/>
            </w:tcBorders>
          </w:tcPr>
          <w:p w14:paraId="0C387DB5" w14:textId="77777777" w:rsidR="00C6326C" w:rsidRPr="00637345" w:rsidRDefault="00C6326C" w:rsidP="00647031">
            <w:pPr>
              <w:keepNext/>
              <w:keepLines/>
              <w:widowControl w:val="0"/>
              <w:spacing w:after="0" w:line="240" w:lineRule="auto"/>
              <w:jc w:val="both"/>
              <w:outlineLvl w:val="1"/>
              <w:rPr>
                <w:rFonts w:ascii="Tahoma" w:eastAsia="Times New Roman" w:hAnsi="Tahoma" w:cs="Tahoma"/>
                <w:b/>
                <w:lang w:eastAsia="sl-SI"/>
              </w:rPr>
            </w:pPr>
            <w:bookmarkStart w:id="29" w:name="_Toc495914073"/>
            <w:r w:rsidRPr="00637345">
              <w:rPr>
                <w:rFonts w:ascii="Tahoma" w:eastAsia="Times New Roman" w:hAnsi="Tahoma" w:cs="Tahoma"/>
                <w:b/>
                <w:lang w:eastAsia="sl-SI"/>
              </w:rPr>
              <w:lastRenderedPageBreak/>
              <w:t>SEZNAM SUBJEKTOV, KATERIH ZMOGLJIVOST UPORABLJA PONUDNIK</w:t>
            </w:r>
            <w:bookmarkEnd w:id="29"/>
          </w:p>
        </w:tc>
        <w:tc>
          <w:tcPr>
            <w:tcW w:w="1418" w:type="dxa"/>
            <w:tcBorders>
              <w:top w:val="single" w:sz="4" w:space="0" w:color="auto"/>
              <w:bottom w:val="single" w:sz="4" w:space="0" w:color="auto"/>
            </w:tcBorders>
          </w:tcPr>
          <w:p w14:paraId="6E3B3D9D" w14:textId="77777777" w:rsidR="00C6326C" w:rsidRPr="00637345" w:rsidRDefault="00C6326C" w:rsidP="00647031">
            <w:pPr>
              <w:keepNext/>
              <w:keepLines/>
              <w:widowControl w:val="0"/>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2CEA0D4A"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2A0C9C63" w14:textId="7F588A5C" w:rsidR="00C6326C" w:rsidRPr="00637345" w:rsidRDefault="00945C02" w:rsidP="00647031">
      <w:pPr>
        <w:keepNext/>
        <w:keepLines/>
        <w:spacing w:after="0" w:line="240" w:lineRule="auto"/>
        <w:jc w:val="both"/>
        <w:rPr>
          <w:rFonts w:ascii="Tahoma" w:eastAsia="Times New Roman" w:hAnsi="Tahoma" w:cs="Tahoma"/>
          <w:b/>
          <w:lang w:eastAsia="sl-SI"/>
        </w:rPr>
      </w:pPr>
      <w:r w:rsidRPr="00357843">
        <w:rPr>
          <w:rFonts w:ascii="Tahoma" w:eastAsia="Times New Roman" w:hAnsi="Tahoma" w:cs="Tahoma"/>
          <w:b/>
          <w:color w:val="000000"/>
        </w:rPr>
        <w:t>Izjavljamo</w:t>
      </w:r>
      <w:r w:rsidRPr="00357843">
        <w:rPr>
          <w:rFonts w:ascii="Tahoma" w:eastAsia="Times New Roman" w:hAnsi="Tahoma" w:cs="Tahoma"/>
          <w:color w:val="000000"/>
        </w:rPr>
        <w:t>, da bomo pri izvedbi</w:t>
      </w:r>
      <w:r w:rsidRPr="00357843">
        <w:rPr>
          <w:rFonts w:ascii="Tahoma" w:eastAsia="Times New Roman" w:hAnsi="Tahoma" w:cs="Tahoma"/>
          <w:lang w:eastAsia="sl-SI"/>
        </w:rPr>
        <w:t xml:space="preserve"> javnega </w:t>
      </w:r>
      <w:r w:rsidRPr="007D2D6E">
        <w:rPr>
          <w:rFonts w:ascii="Tahoma" w:eastAsia="Times New Roman" w:hAnsi="Tahoma" w:cs="Tahoma"/>
          <w:color w:val="000000"/>
        </w:rPr>
        <w:t xml:space="preserve">naročila št. </w:t>
      </w:r>
      <w:r w:rsidR="00BA2DA9">
        <w:rPr>
          <w:rFonts w:ascii="Tahoma" w:eastAsia="Times New Roman" w:hAnsi="Tahoma" w:cs="Tahoma"/>
          <w:color w:val="000000"/>
        </w:rPr>
        <w:t>ENLJ-VOD-VPD-284/25</w:t>
      </w:r>
      <w:r w:rsidRPr="007D2D6E">
        <w:rPr>
          <w:rFonts w:ascii="Tahoma" w:eastAsia="Times New Roman" w:hAnsi="Tahoma" w:cs="Tahoma"/>
          <w:color w:val="000000"/>
        </w:rPr>
        <w:t xml:space="preserve"> – </w:t>
      </w:r>
      <w:r w:rsidR="00AF0D71">
        <w:rPr>
          <w:rFonts w:ascii="Tahoma" w:eastAsia="Times New Roman" w:hAnsi="Tahoma" w:cs="Tahoma"/>
          <w:color w:val="000000"/>
        </w:rPr>
        <w:t xml:space="preserve">Dobava </w:t>
      </w:r>
      <w:r w:rsidR="00BA2DA9">
        <w:rPr>
          <w:rFonts w:ascii="Tahoma" w:eastAsia="Times New Roman" w:hAnsi="Tahoma" w:cs="Tahoma"/>
          <w:color w:val="000000"/>
        </w:rPr>
        <w:t>osebne varovalne opreme</w:t>
      </w:r>
      <w:r w:rsidR="00AF0D71">
        <w:rPr>
          <w:rFonts w:ascii="Tahoma" w:eastAsia="Times New Roman" w:hAnsi="Tahoma" w:cs="Tahoma"/>
          <w:color w:val="000000"/>
        </w:rPr>
        <w:t xml:space="preserve"> po sklopih</w:t>
      </w:r>
      <w:r w:rsidR="007D2D6E" w:rsidRPr="007D2D6E">
        <w:rPr>
          <w:rFonts w:ascii="Tahoma" w:eastAsia="Times New Roman" w:hAnsi="Tahoma" w:cs="Tahoma"/>
          <w:color w:val="000000"/>
        </w:rPr>
        <w:t xml:space="preserve"> </w:t>
      </w:r>
      <w:r w:rsidR="00C6326C" w:rsidRPr="00637345">
        <w:rPr>
          <w:rFonts w:ascii="Tahoma" w:eastAsia="Times New Roman" w:hAnsi="Tahoma" w:cs="Tahoma"/>
          <w:lang w:eastAsia="sl-SI"/>
        </w:rPr>
        <w:t>sodelovali z naslednjim</w:t>
      </w:r>
      <w:r w:rsidR="00C6326C">
        <w:rPr>
          <w:rFonts w:ascii="Tahoma" w:eastAsia="Times New Roman" w:hAnsi="Tahoma" w:cs="Tahoma"/>
          <w:lang w:eastAsia="sl-SI"/>
        </w:rPr>
        <w:t xml:space="preserve"> subjektom</w:t>
      </w:r>
      <w:r w:rsidR="00C6326C" w:rsidRPr="00637345">
        <w:rPr>
          <w:rFonts w:ascii="Tahoma" w:eastAsia="Times New Roman" w:hAnsi="Tahoma" w:cs="Tahoma"/>
          <w:lang w:eastAsia="sl-SI"/>
        </w:rPr>
        <w:t>:</w:t>
      </w:r>
    </w:p>
    <w:p w14:paraId="1AE9FDC6" w14:textId="77777777" w:rsidR="00EB22D0" w:rsidRPr="00637345" w:rsidRDefault="00EB22D0" w:rsidP="00EB22D0">
      <w:pPr>
        <w:keepNext/>
        <w:keepLines/>
        <w:widowControl w:val="0"/>
        <w:spacing w:after="0" w:line="240" w:lineRule="auto"/>
        <w:jc w:val="both"/>
        <w:rPr>
          <w:rFonts w:ascii="Tahoma" w:eastAsia="Times New Roman" w:hAnsi="Tahoma" w:cs="Tahoma"/>
          <w:lang w:eastAsia="sl-SI"/>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693"/>
        <w:gridCol w:w="2693"/>
      </w:tblGrid>
      <w:tr w:rsidR="00EB22D0" w:rsidRPr="00637345" w14:paraId="5485C112" w14:textId="77777777" w:rsidTr="002160A2">
        <w:trPr>
          <w:trHeight w:val="385"/>
          <w:jc w:val="center"/>
        </w:trPr>
        <w:tc>
          <w:tcPr>
            <w:tcW w:w="4248" w:type="dxa"/>
          </w:tcPr>
          <w:p w14:paraId="1DB95F56"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tc>
        <w:tc>
          <w:tcPr>
            <w:tcW w:w="5386" w:type="dxa"/>
            <w:gridSpan w:val="2"/>
          </w:tcPr>
          <w:p w14:paraId="6B8B27E1"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0A42C08D" w14:textId="77777777" w:rsidTr="002160A2">
        <w:trPr>
          <w:jc w:val="center"/>
        </w:trPr>
        <w:tc>
          <w:tcPr>
            <w:tcW w:w="4248" w:type="dxa"/>
          </w:tcPr>
          <w:p w14:paraId="2A4CC3C1"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tc>
        <w:tc>
          <w:tcPr>
            <w:tcW w:w="5386" w:type="dxa"/>
            <w:gridSpan w:val="2"/>
          </w:tcPr>
          <w:p w14:paraId="5DFE9263"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2041FEE0" w14:textId="77777777" w:rsidTr="002160A2">
        <w:trPr>
          <w:jc w:val="center"/>
        </w:trPr>
        <w:tc>
          <w:tcPr>
            <w:tcW w:w="4248" w:type="dxa"/>
          </w:tcPr>
          <w:p w14:paraId="3DE199DE"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tc>
        <w:tc>
          <w:tcPr>
            <w:tcW w:w="5386" w:type="dxa"/>
            <w:gridSpan w:val="2"/>
          </w:tcPr>
          <w:p w14:paraId="12D8BFC7"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58A01B43" w14:textId="77777777" w:rsidTr="002160A2">
        <w:trPr>
          <w:trHeight w:val="341"/>
          <w:jc w:val="center"/>
        </w:trPr>
        <w:tc>
          <w:tcPr>
            <w:tcW w:w="4248" w:type="dxa"/>
          </w:tcPr>
          <w:p w14:paraId="1EDB9917"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386" w:type="dxa"/>
            <w:gridSpan w:val="2"/>
          </w:tcPr>
          <w:p w14:paraId="698CC64B"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1EA5410D" w14:textId="77777777" w:rsidTr="002160A2">
        <w:trPr>
          <w:jc w:val="center"/>
        </w:trPr>
        <w:tc>
          <w:tcPr>
            <w:tcW w:w="4248" w:type="dxa"/>
          </w:tcPr>
          <w:p w14:paraId="1142C863"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5386" w:type="dxa"/>
            <w:gridSpan w:val="2"/>
          </w:tcPr>
          <w:p w14:paraId="4A0E38C9"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5401951D" w14:textId="77777777" w:rsidTr="002160A2">
        <w:trPr>
          <w:jc w:val="center"/>
        </w:trPr>
        <w:tc>
          <w:tcPr>
            <w:tcW w:w="4248" w:type="dxa"/>
          </w:tcPr>
          <w:p w14:paraId="44BD54E2"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386" w:type="dxa"/>
            <w:gridSpan w:val="2"/>
          </w:tcPr>
          <w:p w14:paraId="2E6E2EAE"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5BDC4D23" w14:textId="77777777" w:rsidTr="002160A2">
        <w:trPr>
          <w:jc w:val="center"/>
        </w:trPr>
        <w:tc>
          <w:tcPr>
            <w:tcW w:w="4248" w:type="dxa"/>
          </w:tcPr>
          <w:p w14:paraId="5BC25373"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386" w:type="dxa"/>
            <w:gridSpan w:val="2"/>
          </w:tcPr>
          <w:p w14:paraId="49083B6B"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EB22D0" w:rsidRPr="00637345" w14:paraId="5923E7C9" w14:textId="77777777" w:rsidTr="002160A2">
        <w:trPr>
          <w:jc w:val="center"/>
        </w:trPr>
        <w:tc>
          <w:tcPr>
            <w:tcW w:w="4248" w:type="dxa"/>
          </w:tcPr>
          <w:p w14:paraId="2D882CAE"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386" w:type="dxa"/>
            <w:gridSpan w:val="2"/>
          </w:tcPr>
          <w:p w14:paraId="5C26D771" w14:textId="77777777" w:rsidR="00EB22D0" w:rsidRPr="00637345" w:rsidRDefault="00EB22D0" w:rsidP="002160A2">
            <w:pPr>
              <w:keepNext/>
              <w:keepLines/>
              <w:widowControl w:val="0"/>
              <w:spacing w:after="0" w:line="240" w:lineRule="auto"/>
              <w:jc w:val="both"/>
              <w:rPr>
                <w:rFonts w:ascii="Tahoma" w:eastAsia="Times New Roman" w:hAnsi="Tahoma" w:cs="Tahoma"/>
                <w:lang w:eastAsia="sl-SI"/>
              </w:rPr>
            </w:pPr>
          </w:p>
        </w:tc>
      </w:tr>
      <w:tr w:rsidR="0093052A" w:rsidRPr="00637345" w14:paraId="7E7DD706" w14:textId="77777777" w:rsidTr="0093052A">
        <w:trPr>
          <w:trHeight w:val="463"/>
          <w:jc w:val="center"/>
        </w:trPr>
        <w:tc>
          <w:tcPr>
            <w:tcW w:w="4248" w:type="dxa"/>
            <w:vMerge w:val="restart"/>
            <w:vAlign w:val="center"/>
          </w:tcPr>
          <w:p w14:paraId="517FECC6" w14:textId="77777777" w:rsidR="0093052A" w:rsidRPr="00637345" w:rsidRDefault="0093052A" w:rsidP="0093052A">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2693" w:type="dxa"/>
          </w:tcPr>
          <w:p w14:paraId="4B0FCB85" w14:textId="393CB766" w:rsidR="0093052A" w:rsidRPr="00637345" w:rsidRDefault="0093052A" w:rsidP="0093052A">
            <w:pPr>
              <w:keepNext/>
              <w:keepLines/>
              <w:widowControl w:val="0"/>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4</w:t>
            </w:r>
            <w:r w:rsidRPr="00DC023A">
              <w:rPr>
                <w:rFonts w:ascii="Tahoma" w:eastAsia="Times New Roman" w:hAnsi="Tahoma" w:cs="Tahoma"/>
                <w:sz w:val="18"/>
                <w:szCs w:val="18"/>
                <w:lang w:eastAsia="sl-SI"/>
              </w:rPr>
              <w:t>. Sklop:</w:t>
            </w:r>
          </w:p>
        </w:tc>
        <w:tc>
          <w:tcPr>
            <w:tcW w:w="2693" w:type="dxa"/>
          </w:tcPr>
          <w:p w14:paraId="4E571999" w14:textId="6CCA3C6A" w:rsidR="0093052A" w:rsidRPr="00637345" w:rsidRDefault="0093052A" w:rsidP="0093052A">
            <w:pPr>
              <w:keepNext/>
              <w:keepLines/>
              <w:widowControl w:val="0"/>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5</w:t>
            </w:r>
            <w:r w:rsidRPr="00DC023A">
              <w:rPr>
                <w:rFonts w:ascii="Tahoma" w:eastAsia="Times New Roman" w:hAnsi="Tahoma" w:cs="Tahoma"/>
                <w:sz w:val="18"/>
                <w:szCs w:val="18"/>
                <w:lang w:eastAsia="sl-SI"/>
              </w:rPr>
              <w:t>. Sklop:</w:t>
            </w:r>
          </w:p>
        </w:tc>
      </w:tr>
      <w:tr w:rsidR="0093052A" w:rsidRPr="00637345" w14:paraId="50FB3DA0" w14:textId="77777777" w:rsidTr="00D507F6">
        <w:trPr>
          <w:trHeight w:val="445"/>
          <w:jc w:val="center"/>
        </w:trPr>
        <w:tc>
          <w:tcPr>
            <w:tcW w:w="4248" w:type="dxa"/>
            <w:vMerge/>
            <w:vAlign w:val="center"/>
          </w:tcPr>
          <w:p w14:paraId="04397FDE" w14:textId="77777777" w:rsidR="0093052A" w:rsidRPr="00637345" w:rsidRDefault="0093052A" w:rsidP="0093052A">
            <w:pPr>
              <w:keepNext/>
              <w:keepLines/>
              <w:widowControl w:val="0"/>
              <w:spacing w:after="0" w:line="240" w:lineRule="auto"/>
              <w:rPr>
                <w:rFonts w:ascii="Tahoma" w:eastAsia="Times New Roman" w:hAnsi="Tahoma" w:cs="Tahoma"/>
                <w:szCs w:val="18"/>
                <w:lang w:eastAsia="sl-SI"/>
              </w:rPr>
            </w:pPr>
          </w:p>
        </w:tc>
        <w:tc>
          <w:tcPr>
            <w:tcW w:w="2693" w:type="dxa"/>
          </w:tcPr>
          <w:p w14:paraId="4D2C99EB" w14:textId="39C61F32" w:rsidR="0093052A" w:rsidRPr="00637345" w:rsidRDefault="0093052A" w:rsidP="0093052A">
            <w:pPr>
              <w:keepNext/>
              <w:keepLines/>
              <w:widowControl w:val="0"/>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8</w:t>
            </w:r>
            <w:r w:rsidRPr="00DC023A">
              <w:rPr>
                <w:rFonts w:ascii="Tahoma" w:eastAsia="Times New Roman" w:hAnsi="Tahoma" w:cs="Tahoma"/>
                <w:sz w:val="18"/>
                <w:szCs w:val="18"/>
                <w:lang w:eastAsia="sl-SI"/>
              </w:rPr>
              <w:t>. Sklop:</w:t>
            </w:r>
          </w:p>
        </w:tc>
        <w:tc>
          <w:tcPr>
            <w:tcW w:w="2693" w:type="dxa"/>
          </w:tcPr>
          <w:p w14:paraId="2CEB1116" w14:textId="367143E0" w:rsidR="0093052A" w:rsidRPr="00637345" w:rsidRDefault="0093052A" w:rsidP="0093052A">
            <w:pPr>
              <w:keepNext/>
              <w:keepLines/>
              <w:widowControl w:val="0"/>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9</w:t>
            </w:r>
            <w:r w:rsidRPr="00DC023A">
              <w:rPr>
                <w:rFonts w:ascii="Tahoma" w:eastAsia="Times New Roman" w:hAnsi="Tahoma" w:cs="Tahoma"/>
                <w:sz w:val="18"/>
                <w:szCs w:val="18"/>
                <w:lang w:eastAsia="sl-SI"/>
              </w:rPr>
              <w:t>. Sklop:</w:t>
            </w:r>
          </w:p>
        </w:tc>
      </w:tr>
      <w:tr w:rsidR="0093052A" w:rsidRPr="00637345" w14:paraId="6B94F815" w14:textId="77777777" w:rsidTr="0093052A">
        <w:trPr>
          <w:trHeight w:val="84"/>
          <w:jc w:val="center"/>
        </w:trPr>
        <w:tc>
          <w:tcPr>
            <w:tcW w:w="4248" w:type="dxa"/>
            <w:vMerge w:val="restart"/>
            <w:vAlign w:val="center"/>
          </w:tcPr>
          <w:p w14:paraId="3CAEF638" w14:textId="77777777" w:rsidR="0093052A" w:rsidRPr="00637345" w:rsidRDefault="0093052A" w:rsidP="0093052A">
            <w:pPr>
              <w:keepNext/>
              <w:keepLines/>
              <w:widowControl w:val="0"/>
              <w:spacing w:after="0" w:line="240" w:lineRule="auto"/>
              <w:rPr>
                <w:rFonts w:ascii="Tahoma" w:eastAsia="Times New Roman" w:hAnsi="Tahoma" w:cs="Tahoma"/>
                <w:szCs w:val="18"/>
                <w:lang w:eastAsia="sl-SI"/>
              </w:rPr>
            </w:pPr>
            <w:r w:rsidRPr="00637345">
              <w:rPr>
                <w:rFonts w:ascii="Tahoma" w:eastAsia="Times New Roman" w:hAnsi="Tahoma" w:cs="Tahoma"/>
                <w:szCs w:val="18"/>
                <w:lang w:eastAsia="sl-SI"/>
              </w:rPr>
              <w:t>Količina/Delež (%) javnega naročila</w:t>
            </w:r>
          </w:p>
        </w:tc>
        <w:tc>
          <w:tcPr>
            <w:tcW w:w="2693" w:type="dxa"/>
          </w:tcPr>
          <w:p w14:paraId="4016901D" w14:textId="38E538DE" w:rsidR="0093052A" w:rsidRPr="00637345" w:rsidRDefault="0093052A" w:rsidP="0093052A">
            <w:pPr>
              <w:keepNext/>
              <w:keepLines/>
              <w:widowControl w:val="0"/>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4</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2693" w:type="dxa"/>
          </w:tcPr>
          <w:p w14:paraId="726A1AD9" w14:textId="010A3212" w:rsidR="0093052A" w:rsidRPr="00637345" w:rsidRDefault="0093052A" w:rsidP="0093052A">
            <w:pPr>
              <w:keepNext/>
              <w:keepLines/>
              <w:widowControl w:val="0"/>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5</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r w:rsidR="0093052A" w:rsidRPr="00637345" w14:paraId="00FD3B5B" w14:textId="77777777" w:rsidTr="0093052A">
        <w:trPr>
          <w:trHeight w:val="84"/>
          <w:jc w:val="center"/>
        </w:trPr>
        <w:tc>
          <w:tcPr>
            <w:tcW w:w="4248" w:type="dxa"/>
            <w:vMerge/>
            <w:vAlign w:val="center"/>
          </w:tcPr>
          <w:p w14:paraId="3B126BD8" w14:textId="77777777" w:rsidR="0093052A" w:rsidRPr="00637345" w:rsidRDefault="0093052A" w:rsidP="0093052A">
            <w:pPr>
              <w:keepNext/>
              <w:keepLines/>
              <w:widowControl w:val="0"/>
              <w:spacing w:after="0" w:line="240" w:lineRule="auto"/>
              <w:rPr>
                <w:rFonts w:ascii="Tahoma" w:eastAsia="Times New Roman" w:hAnsi="Tahoma" w:cs="Tahoma"/>
                <w:szCs w:val="18"/>
                <w:lang w:eastAsia="sl-SI"/>
              </w:rPr>
            </w:pPr>
          </w:p>
        </w:tc>
        <w:tc>
          <w:tcPr>
            <w:tcW w:w="2693" w:type="dxa"/>
          </w:tcPr>
          <w:p w14:paraId="4FF2C330" w14:textId="5D7E4918" w:rsidR="0093052A" w:rsidRPr="00637345" w:rsidRDefault="0093052A" w:rsidP="0093052A">
            <w:pPr>
              <w:keepNext/>
              <w:keepLines/>
              <w:widowControl w:val="0"/>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8</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2693" w:type="dxa"/>
          </w:tcPr>
          <w:p w14:paraId="4CC01BF4" w14:textId="7B7301DC" w:rsidR="0093052A" w:rsidRPr="00637345" w:rsidRDefault="0093052A" w:rsidP="0093052A">
            <w:pPr>
              <w:keepNext/>
              <w:keepLines/>
              <w:widowControl w:val="0"/>
              <w:spacing w:after="0" w:line="240" w:lineRule="auto"/>
              <w:rPr>
                <w:rFonts w:ascii="Tahoma" w:eastAsia="Times New Roman" w:hAnsi="Tahoma" w:cs="Tahoma"/>
                <w:sz w:val="18"/>
                <w:szCs w:val="18"/>
                <w:lang w:eastAsia="sl-SI"/>
              </w:rPr>
            </w:pPr>
            <w:r>
              <w:rPr>
                <w:rFonts w:ascii="Tahoma" w:eastAsia="Times New Roman" w:hAnsi="Tahoma" w:cs="Tahoma"/>
                <w:sz w:val="18"/>
                <w:szCs w:val="18"/>
                <w:lang w:eastAsia="sl-SI"/>
              </w:rPr>
              <w:t>9</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r w:rsidR="0093052A" w:rsidRPr="00637345" w14:paraId="70551D4D" w14:textId="77777777" w:rsidTr="0093052A">
        <w:trPr>
          <w:trHeight w:val="84"/>
          <w:jc w:val="center"/>
        </w:trPr>
        <w:tc>
          <w:tcPr>
            <w:tcW w:w="4248" w:type="dxa"/>
            <w:vMerge w:val="restart"/>
          </w:tcPr>
          <w:p w14:paraId="4CFE2435" w14:textId="6EB700D3" w:rsidR="0093052A" w:rsidRPr="00637345" w:rsidRDefault="0093052A" w:rsidP="0093052A">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w:t>
            </w:r>
            <w:r w:rsidR="00FB7E10">
              <w:rPr>
                <w:rFonts w:ascii="Tahoma" w:eastAsia="Times New Roman" w:hAnsi="Tahoma" w:cs="Tahoma"/>
                <w:lang w:eastAsia="sl-SI"/>
              </w:rPr>
              <w:t>OBAV</w:t>
            </w:r>
            <w:r w:rsidRPr="00637345">
              <w:rPr>
                <w:rFonts w:ascii="Tahoma" w:eastAsia="Times New Roman" w:hAnsi="Tahoma" w:cs="Tahoma"/>
                <w:lang w:eastAsia="sl-SI"/>
              </w:rPr>
              <w:t xml:space="preserve"> </w:t>
            </w:r>
            <w:r>
              <w:rPr>
                <w:rFonts w:ascii="Tahoma" w:eastAsia="Times New Roman" w:hAnsi="Tahoma" w:cs="Tahoma"/>
                <w:lang w:eastAsia="sl-SI"/>
              </w:rPr>
              <w:t>v EUR</w:t>
            </w:r>
            <w:r w:rsidRPr="005B4A18">
              <w:rPr>
                <w:rFonts w:ascii="Tahoma" w:eastAsia="Times New Roman" w:hAnsi="Tahoma" w:cs="Tahoma"/>
                <w:lang w:eastAsia="sl-SI"/>
              </w:rPr>
              <w:t xml:space="preserve"> brez DDV</w:t>
            </w:r>
          </w:p>
        </w:tc>
        <w:tc>
          <w:tcPr>
            <w:tcW w:w="2693" w:type="dxa"/>
          </w:tcPr>
          <w:p w14:paraId="303E363C" w14:textId="61A33E1D" w:rsidR="0093052A" w:rsidRPr="00637345" w:rsidRDefault="0093052A" w:rsidP="0093052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4</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2693" w:type="dxa"/>
          </w:tcPr>
          <w:p w14:paraId="75F5C35F" w14:textId="6D75EF85" w:rsidR="0093052A" w:rsidRPr="00637345" w:rsidRDefault="0093052A" w:rsidP="0093052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5</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r w:rsidR="0093052A" w:rsidRPr="00637345" w14:paraId="282F109D" w14:textId="77777777" w:rsidTr="0093052A">
        <w:trPr>
          <w:trHeight w:val="84"/>
          <w:jc w:val="center"/>
        </w:trPr>
        <w:tc>
          <w:tcPr>
            <w:tcW w:w="4248" w:type="dxa"/>
            <w:vMerge/>
          </w:tcPr>
          <w:p w14:paraId="61593263" w14:textId="77777777" w:rsidR="0093052A" w:rsidRPr="00637345" w:rsidRDefault="0093052A" w:rsidP="0093052A">
            <w:pPr>
              <w:keepNext/>
              <w:keepLines/>
              <w:spacing w:after="0" w:line="240" w:lineRule="auto"/>
              <w:jc w:val="both"/>
              <w:rPr>
                <w:rFonts w:ascii="Tahoma" w:eastAsia="Times New Roman" w:hAnsi="Tahoma" w:cs="Tahoma"/>
                <w:lang w:eastAsia="sl-SI"/>
              </w:rPr>
            </w:pPr>
          </w:p>
        </w:tc>
        <w:tc>
          <w:tcPr>
            <w:tcW w:w="2693" w:type="dxa"/>
          </w:tcPr>
          <w:p w14:paraId="61C84656" w14:textId="2A5AA0F7" w:rsidR="0093052A" w:rsidRPr="00637345" w:rsidRDefault="0093052A" w:rsidP="0093052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8</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c>
          <w:tcPr>
            <w:tcW w:w="2693" w:type="dxa"/>
          </w:tcPr>
          <w:p w14:paraId="35EEE0B3" w14:textId="6733F6D0" w:rsidR="0093052A" w:rsidRPr="00637345" w:rsidRDefault="0093052A" w:rsidP="0093052A">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9</w:t>
            </w:r>
            <w:r w:rsidRPr="00DC023A">
              <w:rPr>
                <w:rFonts w:ascii="Tahoma" w:eastAsia="Times New Roman" w:hAnsi="Tahoma" w:cs="Tahoma"/>
                <w:sz w:val="18"/>
                <w:szCs w:val="18"/>
                <w:lang w:eastAsia="sl-SI"/>
              </w:rPr>
              <w:t>. Sklop:</w:t>
            </w:r>
            <w:r>
              <w:rPr>
                <w:rFonts w:ascii="Tahoma" w:eastAsia="Times New Roman" w:hAnsi="Tahoma" w:cs="Tahoma"/>
                <w:sz w:val="18"/>
                <w:szCs w:val="18"/>
                <w:lang w:eastAsia="sl-SI"/>
              </w:rPr>
              <w:t xml:space="preserve">            </w:t>
            </w:r>
          </w:p>
        </w:tc>
      </w:tr>
    </w:tbl>
    <w:p w14:paraId="7E960C59" w14:textId="77777777" w:rsidR="00C6326C" w:rsidRPr="00637345" w:rsidRDefault="00C6326C" w:rsidP="00647031">
      <w:pPr>
        <w:keepNext/>
        <w:keepLines/>
        <w:widowControl w:val="0"/>
        <w:tabs>
          <w:tab w:val="left" w:pos="567"/>
          <w:tab w:val="left" w:pos="851"/>
          <w:tab w:val="left" w:pos="993"/>
        </w:tabs>
        <w:suppressAutoHyphens/>
        <w:spacing w:after="0" w:line="240" w:lineRule="auto"/>
        <w:jc w:val="both"/>
        <w:rPr>
          <w:rFonts w:ascii="Tahoma" w:eastAsia="Times New Roman" w:hAnsi="Tahoma" w:cs="Tahoma"/>
          <w:lang w:eastAsia="ar-SA"/>
        </w:rPr>
      </w:pPr>
    </w:p>
    <w:p w14:paraId="5D64C112" w14:textId="77777777" w:rsidR="00C6326C" w:rsidRPr="00637345" w:rsidRDefault="00C6326C" w:rsidP="00647031">
      <w:pPr>
        <w:keepNext/>
        <w:keepLines/>
        <w:widowControl w:val="0"/>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7D4FAA6C"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lang w:eastAsia="x-none"/>
        </w:rPr>
      </w:pPr>
    </w:p>
    <w:p w14:paraId="7449FE19"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lang w:eastAsia="x-none"/>
        </w:rPr>
      </w:pPr>
    </w:p>
    <w:p w14:paraId="55A5F181"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C6326C" w:rsidRPr="00637345" w14:paraId="2C0D3516" w14:textId="77777777" w:rsidTr="008C7B4E">
        <w:tc>
          <w:tcPr>
            <w:tcW w:w="5495" w:type="dxa"/>
            <w:shd w:val="clear" w:color="auto" w:fill="auto"/>
          </w:tcPr>
          <w:p w14:paraId="5A2EB568"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Pr="00637345">
              <w:rPr>
                <w:rFonts w:ascii="Tahoma" w:eastAsia="Times New Roman" w:hAnsi="Tahoma" w:cs="Tahoma"/>
                <w:snapToGrid w:val="0"/>
                <w:lang w:eastAsia="sl-SI"/>
              </w:rPr>
              <w:t xml:space="preserve"> </w:t>
            </w:r>
          </w:p>
          <w:p w14:paraId="4CF244ED"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odgovorne osebe ponudnika:</w:t>
            </w:r>
          </w:p>
        </w:tc>
        <w:tc>
          <w:tcPr>
            <w:tcW w:w="3999" w:type="dxa"/>
            <w:shd w:val="clear" w:color="auto" w:fill="auto"/>
          </w:tcPr>
          <w:p w14:paraId="054B1264" w14:textId="77777777" w:rsidR="00C6326C" w:rsidRPr="00637345" w:rsidRDefault="00C6326C" w:rsidP="00647031">
            <w:pPr>
              <w:keepNext/>
              <w:keepLines/>
              <w:widowControl w:val="0"/>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11BA4DA9" w14:textId="77777777" w:rsidR="00C6326C" w:rsidRPr="00637345" w:rsidRDefault="00C6326C" w:rsidP="00647031">
      <w:pPr>
        <w:keepNext/>
        <w:keepLines/>
        <w:widowControl w:val="0"/>
        <w:tabs>
          <w:tab w:val="left" w:pos="5400"/>
        </w:tabs>
        <w:spacing w:after="0" w:line="240" w:lineRule="auto"/>
        <w:rPr>
          <w:rFonts w:ascii="Tahoma" w:eastAsia="Times New Roman" w:hAnsi="Tahoma" w:cs="Tahoma"/>
          <w:lang w:val="x-none" w:eastAsia="x-none"/>
        </w:rPr>
      </w:pPr>
    </w:p>
    <w:p w14:paraId="3341F681" w14:textId="77777777" w:rsidR="00C6326C" w:rsidRPr="00637345" w:rsidRDefault="00C6326C" w:rsidP="00647031">
      <w:pPr>
        <w:keepNext/>
        <w:keepLines/>
        <w:widowControl w:val="0"/>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049A8FDA" w14:textId="77777777" w:rsidR="00C6326C" w:rsidRPr="00637345" w:rsidRDefault="00C6326C" w:rsidP="00647031">
      <w:pPr>
        <w:keepNext/>
        <w:keepLines/>
        <w:widowControl w:val="0"/>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388D61A2"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22E7499D" w14:textId="77777777" w:rsidR="00C6326C" w:rsidRPr="00637345" w:rsidRDefault="00C6326C" w:rsidP="00647031">
      <w:pPr>
        <w:keepNext/>
        <w:keepLines/>
        <w:widowControl w:val="0"/>
        <w:spacing w:after="0" w:line="240" w:lineRule="auto"/>
        <w:jc w:val="both"/>
        <w:rPr>
          <w:rFonts w:ascii="Tahoma" w:eastAsia="Times New Roman" w:hAnsi="Tahoma" w:cs="Tahoma"/>
          <w:lang w:eastAsia="sl-SI"/>
        </w:rPr>
      </w:pPr>
    </w:p>
    <w:p w14:paraId="1DFFC3A2" w14:textId="77777777" w:rsidR="00C6326C" w:rsidRPr="00637345" w:rsidRDefault="00C6326C" w:rsidP="00647031">
      <w:pPr>
        <w:keepNext/>
        <w:keepLines/>
        <w:widowControl w:val="0"/>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bookmarkStart w:id="30" w:name="_Hlk178164134"/>
    </w:p>
    <w:p w14:paraId="7800EF25" w14:textId="77777777" w:rsidR="00C6326C" w:rsidRPr="00637345" w:rsidRDefault="00C6326C" w:rsidP="00647031">
      <w:pPr>
        <w:keepNext/>
        <w:keepLines/>
        <w:widowControl w:val="0"/>
        <w:spacing w:after="0" w:line="240" w:lineRule="auto"/>
        <w:rPr>
          <w:rFonts w:ascii="Tahoma" w:eastAsia="Times New Roman" w:hAnsi="Tahoma" w:cs="Tahoma"/>
          <w:lang w:eastAsia="sl-SI"/>
        </w:rPr>
      </w:pPr>
    </w:p>
    <w:p w14:paraId="5F5D1667" w14:textId="77777777" w:rsidR="00C25296" w:rsidRDefault="00850A09" w:rsidP="00647031">
      <w:pPr>
        <w:keepNext/>
        <w:keepLines/>
        <w:spacing w:after="0" w:line="240" w:lineRule="auto"/>
        <w:jc w:val="both"/>
        <w:rPr>
          <w:rFonts w:ascii="Tahoma" w:eastAsia="Times New Roman" w:hAnsi="Tahoma" w:cs="Tahoma"/>
          <w:lang w:eastAsia="sl-SI"/>
        </w:rPr>
        <w:sectPr w:rsidR="00C25296" w:rsidSect="00C25296">
          <w:headerReference w:type="default" r:id="rId19"/>
          <w:footerReference w:type="default" r:id="rId20"/>
          <w:headerReference w:type="first" r:id="rId21"/>
          <w:footerReference w:type="first" r:id="rId22"/>
          <w:type w:val="continuous"/>
          <w:pgSz w:w="11906" w:h="16838" w:code="9"/>
          <w:pgMar w:top="1134" w:right="1134" w:bottom="1134" w:left="1418" w:header="567" w:footer="567" w:gutter="0"/>
          <w:cols w:space="708"/>
          <w:titlePg/>
          <w:docGrid w:linePitch="360"/>
        </w:sectPr>
      </w:pPr>
      <w:r w:rsidRPr="00850A09">
        <w:rPr>
          <w:rFonts w:ascii="Tahoma" w:eastAsia="Times New Roman" w:hAnsi="Tahoma" w:cs="Tahoma"/>
          <w:lang w:eastAsia="sl-SI"/>
        </w:rPr>
        <w:br w:type="page"/>
      </w:r>
    </w:p>
    <w:tbl>
      <w:tblPr>
        <w:tblW w:w="1246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0910"/>
        <w:gridCol w:w="1559"/>
      </w:tblGrid>
      <w:tr w:rsidR="008C7B4E" w:rsidRPr="00F03D24" w14:paraId="6FC6D549" w14:textId="77777777" w:rsidTr="00763046">
        <w:tc>
          <w:tcPr>
            <w:tcW w:w="10910" w:type="dxa"/>
            <w:tcBorders>
              <w:top w:val="single" w:sz="4" w:space="0" w:color="auto"/>
              <w:bottom w:val="single" w:sz="4" w:space="0" w:color="auto"/>
            </w:tcBorders>
          </w:tcPr>
          <w:p w14:paraId="6C288C4F" w14:textId="77777777" w:rsidR="008C7B4E" w:rsidRPr="00F03D24" w:rsidRDefault="008C7B4E" w:rsidP="00647031">
            <w:pPr>
              <w:keepNext/>
              <w:keepLines/>
              <w:spacing w:after="0" w:line="240" w:lineRule="auto"/>
              <w:jc w:val="both"/>
              <w:rPr>
                <w:rFonts w:ascii="Tahoma" w:eastAsia="Times New Roman" w:hAnsi="Tahoma" w:cs="Tahoma"/>
                <w:b/>
                <w:lang w:eastAsia="sl-SI"/>
              </w:rPr>
            </w:pPr>
            <w:r w:rsidRPr="00F03D24">
              <w:rPr>
                <w:rFonts w:ascii="Tahoma" w:eastAsia="Times New Roman" w:hAnsi="Tahoma" w:cs="Tahoma"/>
                <w:b/>
                <w:lang w:eastAsia="sl-SI"/>
              </w:rPr>
              <w:lastRenderedPageBreak/>
              <w:t>SEZNAM REFERENC</w:t>
            </w:r>
          </w:p>
        </w:tc>
        <w:tc>
          <w:tcPr>
            <w:tcW w:w="1559" w:type="dxa"/>
            <w:tcBorders>
              <w:top w:val="single" w:sz="4" w:space="0" w:color="auto"/>
              <w:bottom w:val="single" w:sz="4" w:space="0" w:color="auto"/>
            </w:tcBorders>
          </w:tcPr>
          <w:p w14:paraId="6A9BA2F1" w14:textId="77777777" w:rsidR="008C7B4E" w:rsidRPr="00F03D24" w:rsidRDefault="008C7B4E" w:rsidP="00647031">
            <w:pPr>
              <w:keepNext/>
              <w:keepLines/>
              <w:spacing w:after="0" w:line="240" w:lineRule="auto"/>
              <w:jc w:val="both"/>
              <w:rPr>
                <w:rFonts w:ascii="Tahoma" w:eastAsia="Times New Roman" w:hAnsi="Tahoma" w:cs="Tahoma"/>
                <w:b/>
                <w:i/>
                <w:lang w:eastAsia="sl-SI"/>
              </w:rPr>
            </w:pPr>
            <w:r w:rsidRPr="00F03D24">
              <w:rPr>
                <w:rFonts w:ascii="Tahoma" w:eastAsia="Times New Roman" w:hAnsi="Tahoma" w:cs="Tahoma"/>
                <w:b/>
                <w:i/>
                <w:lang w:eastAsia="sl-SI"/>
              </w:rPr>
              <w:t>Priloga 5</w:t>
            </w:r>
          </w:p>
        </w:tc>
      </w:tr>
    </w:tbl>
    <w:p w14:paraId="39F13447" w14:textId="77777777" w:rsidR="008C7B4E" w:rsidRPr="00F03D24" w:rsidRDefault="008C7B4E" w:rsidP="00647031">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Javno naročilo: </w:t>
      </w:r>
    </w:p>
    <w:p w14:paraId="756F4ADA" w14:textId="3E24CA8F" w:rsidR="008C7B4E" w:rsidRDefault="00BA2DA9" w:rsidP="00647031">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ENLJ-VOD-VPD-284/25</w:t>
      </w:r>
      <w:r w:rsidR="008C7B4E" w:rsidRPr="008C7B4E">
        <w:rPr>
          <w:rFonts w:ascii="Tahoma" w:eastAsia="Times New Roman" w:hAnsi="Tahoma" w:cs="Tahoma"/>
          <w:b/>
          <w:lang w:eastAsia="sl-SI"/>
        </w:rPr>
        <w:t xml:space="preserve"> – </w:t>
      </w:r>
      <w:r w:rsidR="00AF0D71">
        <w:rPr>
          <w:rFonts w:ascii="Tahoma" w:eastAsia="Times New Roman" w:hAnsi="Tahoma" w:cs="Tahoma"/>
          <w:b/>
          <w:lang w:eastAsia="sl-SI"/>
        </w:rPr>
        <w:t xml:space="preserve">Dobava </w:t>
      </w:r>
      <w:r>
        <w:rPr>
          <w:rFonts w:ascii="Tahoma" w:eastAsia="Times New Roman" w:hAnsi="Tahoma" w:cs="Tahoma"/>
          <w:b/>
          <w:lang w:eastAsia="sl-SI"/>
        </w:rPr>
        <w:t>osebne varovalne opreme</w:t>
      </w:r>
      <w:r w:rsidR="00AF0D71">
        <w:rPr>
          <w:rFonts w:ascii="Tahoma" w:eastAsia="Times New Roman" w:hAnsi="Tahoma" w:cs="Tahoma"/>
          <w:b/>
          <w:lang w:eastAsia="sl-SI"/>
        </w:rPr>
        <w:t xml:space="preserve"> po sklopih</w:t>
      </w:r>
    </w:p>
    <w:p w14:paraId="49977CD7" w14:textId="77777777" w:rsidR="008C7B4E" w:rsidRPr="00F03D24" w:rsidRDefault="008C7B4E" w:rsidP="00647031">
      <w:pPr>
        <w:keepNext/>
        <w:keepLines/>
        <w:spacing w:after="0" w:line="240" w:lineRule="auto"/>
        <w:jc w:val="center"/>
        <w:rPr>
          <w:rFonts w:ascii="Tahoma" w:eastAsia="Times New Roman" w:hAnsi="Tahoma" w:cs="Tahoma"/>
          <w:b/>
          <w:lang w:eastAsia="sl-SI"/>
        </w:rPr>
      </w:pPr>
    </w:p>
    <w:p w14:paraId="539D1075" w14:textId="77777777" w:rsidR="008C7B4E" w:rsidRPr="00BC1683" w:rsidRDefault="008C7B4E" w:rsidP="00647031">
      <w:pPr>
        <w:keepNext/>
        <w:keepLines/>
        <w:spacing w:after="0" w:line="240" w:lineRule="auto"/>
        <w:jc w:val="right"/>
        <w:rPr>
          <w:rFonts w:ascii="Tahoma" w:eastAsia="Times New Roman" w:hAnsi="Tahoma" w:cs="Tahoma"/>
          <w:i/>
          <w:sz w:val="18"/>
          <w:lang w:eastAsia="sl-SI"/>
        </w:rPr>
      </w:pPr>
      <w:r w:rsidRPr="00BC1683">
        <w:rPr>
          <w:rFonts w:ascii="Tahoma" w:eastAsia="Times New Roman" w:hAnsi="Tahoma" w:cs="Tahoma"/>
          <w:i/>
          <w:sz w:val="18"/>
          <w:lang w:eastAsia="sl-SI"/>
        </w:rPr>
        <w:t>……/…… (št. izvoda / št. vseh izvodov)</w:t>
      </w:r>
    </w:p>
    <w:p w14:paraId="4B8D35DD" w14:textId="77777777" w:rsidR="008C7B4E" w:rsidRPr="00F03D24" w:rsidRDefault="008C7B4E" w:rsidP="00647031">
      <w:pPr>
        <w:keepNext/>
        <w:keepLines/>
        <w:spacing w:after="0" w:line="240" w:lineRule="auto"/>
        <w:jc w:val="right"/>
        <w:rPr>
          <w:rFonts w:ascii="Tahoma" w:eastAsia="Times New Roman" w:hAnsi="Tahoma" w:cs="Tahoma"/>
          <w:b/>
          <w:i/>
          <w:lang w:eastAsia="sl-SI"/>
        </w:rPr>
      </w:pPr>
    </w:p>
    <w:p w14:paraId="03584591" w14:textId="77777777" w:rsidR="008C7B4E" w:rsidRPr="00F03D24" w:rsidRDefault="008C7B4E" w:rsidP="00647031">
      <w:pPr>
        <w:keepNext/>
        <w:keepLines/>
        <w:tabs>
          <w:tab w:val="left" w:pos="0"/>
        </w:tab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Seznam referenčnih </w:t>
      </w:r>
      <w:r w:rsidR="007D2D6E">
        <w:rPr>
          <w:rFonts w:ascii="Tahoma" w:eastAsia="Times New Roman" w:hAnsi="Tahoma" w:cs="Tahoma"/>
          <w:b/>
          <w:lang w:eastAsia="sl-SI"/>
        </w:rPr>
        <w:t>dobav</w:t>
      </w:r>
    </w:p>
    <w:p w14:paraId="6C717CD4" w14:textId="77777777" w:rsidR="008C7B4E" w:rsidRPr="00F03D24" w:rsidRDefault="008C7B4E" w:rsidP="00647031">
      <w:pPr>
        <w:keepNext/>
        <w:keepLines/>
        <w:tabs>
          <w:tab w:val="left" w:pos="567"/>
          <w:tab w:val="num" w:pos="851"/>
          <w:tab w:val="left" w:pos="993"/>
        </w:tabs>
        <w:spacing w:after="0" w:line="240" w:lineRule="auto"/>
        <w:rPr>
          <w:rFonts w:ascii="Tahoma" w:eastAsia="Times New Roman" w:hAnsi="Tahoma" w:cs="Tahoma"/>
          <w:lang w:eastAsia="sl-SI"/>
        </w:rPr>
      </w:pPr>
    </w:p>
    <w:tbl>
      <w:tblPr>
        <w:tblW w:w="14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6"/>
        <w:gridCol w:w="3544"/>
        <w:gridCol w:w="3402"/>
        <w:gridCol w:w="2835"/>
        <w:gridCol w:w="1984"/>
        <w:gridCol w:w="2126"/>
      </w:tblGrid>
      <w:tr w:rsidR="00763046" w:rsidRPr="00F03D24" w14:paraId="497CF6E5" w14:textId="4039FF8E" w:rsidTr="00763046">
        <w:trPr>
          <w:trHeight w:val="482"/>
        </w:trPr>
        <w:tc>
          <w:tcPr>
            <w:tcW w:w="706" w:type="dxa"/>
            <w:tcBorders>
              <w:top w:val="single" w:sz="2" w:space="0" w:color="auto"/>
              <w:left w:val="single" w:sz="2" w:space="0" w:color="auto"/>
              <w:bottom w:val="single" w:sz="12" w:space="0" w:color="auto"/>
              <w:right w:val="single" w:sz="2" w:space="0" w:color="auto"/>
            </w:tcBorders>
            <w:hideMark/>
          </w:tcPr>
          <w:p w14:paraId="58CEB0D9"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bookmarkStart w:id="31" w:name="_Hlk178164634"/>
            <w:r w:rsidRPr="00F03D24">
              <w:rPr>
                <w:rFonts w:ascii="Tahoma" w:eastAsia="Times New Roman" w:hAnsi="Tahoma" w:cs="Tahoma"/>
                <w:lang w:eastAsia="sl-SI"/>
              </w:rPr>
              <w:t>Zap. št.</w:t>
            </w:r>
          </w:p>
        </w:tc>
        <w:tc>
          <w:tcPr>
            <w:tcW w:w="3544" w:type="dxa"/>
            <w:tcBorders>
              <w:top w:val="single" w:sz="2" w:space="0" w:color="auto"/>
              <w:left w:val="single" w:sz="2" w:space="0" w:color="auto"/>
              <w:bottom w:val="single" w:sz="12" w:space="0" w:color="auto"/>
              <w:right w:val="single" w:sz="2" w:space="0" w:color="auto"/>
            </w:tcBorders>
            <w:vAlign w:val="center"/>
            <w:hideMark/>
          </w:tcPr>
          <w:p w14:paraId="0C635AF6"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Investitor referenčn</w:t>
            </w:r>
            <w:r>
              <w:rPr>
                <w:rFonts w:ascii="Tahoma" w:eastAsia="Times New Roman" w:hAnsi="Tahoma" w:cs="Tahoma"/>
                <w:lang w:eastAsia="sl-SI"/>
              </w:rPr>
              <w:t>ih dobav (naziv)</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5AA558F2"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Predmet</w:t>
            </w:r>
            <w:r w:rsidRPr="00F03D24">
              <w:rPr>
                <w:rFonts w:ascii="Tahoma" w:eastAsia="Times New Roman" w:hAnsi="Tahoma" w:cs="Tahoma"/>
                <w:lang w:eastAsia="sl-SI"/>
              </w:rPr>
              <w:t xml:space="preserve"> </w:t>
            </w:r>
            <w:r>
              <w:rPr>
                <w:rFonts w:ascii="Tahoma" w:eastAsia="Times New Roman" w:hAnsi="Tahoma" w:cs="Tahoma"/>
                <w:lang w:eastAsia="sl-SI"/>
              </w:rPr>
              <w:t>dobave</w:t>
            </w:r>
            <w:r w:rsidRPr="00F03D24">
              <w:rPr>
                <w:rFonts w:ascii="Tahoma" w:eastAsia="Times New Roman" w:hAnsi="Tahoma" w:cs="Tahoma"/>
                <w:lang w:eastAsia="sl-SI"/>
              </w:rPr>
              <w:t xml:space="preserve"> iz pogodbe</w:t>
            </w:r>
            <w:r>
              <w:rPr>
                <w:rFonts w:ascii="Tahoma" w:eastAsia="Times New Roman" w:hAnsi="Tahoma" w:cs="Tahoma"/>
                <w:lang w:eastAsia="sl-SI"/>
              </w:rPr>
              <w:t>/okvirnega sporazuma</w:t>
            </w:r>
          </w:p>
        </w:tc>
        <w:tc>
          <w:tcPr>
            <w:tcW w:w="2835" w:type="dxa"/>
            <w:tcBorders>
              <w:top w:val="single" w:sz="2" w:space="0" w:color="auto"/>
              <w:left w:val="single" w:sz="2" w:space="0" w:color="auto"/>
              <w:bottom w:val="single" w:sz="12" w:space="0" w:color="auto"/>
              <w:right w:val="single" w:sz="2" w:space="0" w:color="auto"/>
            </w:tcBorders>
          </w:tcPr>
          <w:p w14:paraId="145223FE" w14:textId="35661C71" w:rsidR="00763046"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 xml:space="preserve">Vrednost </w:t>
            </w:r>
            <w:r w:rsidR="00A424E0">
              <w:rPr>
                <w:rFonts w:ascii="Tahoma" w:eastAsia="Times New Roman" w:hAnsi="Tahoma" w:cs="Tahoma"/>
                <w:lang w:eastAsia="sl-SI"/>
              </w:rPr>
              <w:t>dobav</w:t>
            </w:r>
          </w:p>
          <w:p w14:paraId="2E3B8637" w14:textId="77777777" w:rsidR="00763046"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v EUR brez DDV</w:t>
            </w:r>
          </w:p>
        </w:tc>
        <w:tc>
          <w:tcPr>
            <w:tcW w:w="1984" w:type="dxa"/>
            <w:tcBorders>
              <w:top w:val="single" w:sz="2" w:space="0" w:color="auto"/>
              <w:left w:val="single" w:sz="2" w:space="0" w:color="auto"/>
              <w:bottom w:val="single" w:sz="12" w:space="0" w:color="auto"/>
              <w:right w:val="single" w:sz="2" w:space="0" w:color="auto"/>
            </w:tcBorders>
          </w:tcPr>
          <w:p w14:paraId="3C98B5A3" w14:textId="1F132B2B"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Leto (obdobje) dobave</w:t>
            </w:r>
          </w:p>
        </w:tc>
        <w:tc>
          <w:tcPr>
            <w:tcW w:w="2126" w:type="dxa"/>
            <w:tcBorders>
              <w:top w:val="single" w:sz="2" w:space="0" w:color="auto"/>
              <w:left w:val="single" w:sz="2" w:space="0" w:color="auto"/>
              <w:bottom w:val="single" w:sz="12" w:space="0" w:color="auto"/>
              <w:right w:val="single" w:sz="2" w:space="0" w:color="auto"/>
            </w:tcBorders>
          </w:tcPr>
          <w:p w14:paraId="0C0DB225" w14:textId="428346EB" w:rsidR="00763046"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r>
              <w:rPr>
                <w:rFonts w:ascii="Tahoma" w:eastAsia="Times New Roman" w:hAnsi="Tahoma" w:cs="Tahoma"/>
                <w:lang w:eastAsia="sl-SI"/>
              </w:rPr>
              <w:t>Navedba sklopa Priloga 5/</w:t>
            </w:r>
            <w:r w:rsidR="00A424E0">
              <w:rPr>
                <w:rFonts w:ascii="Tahoma" w:eastAsia="Times New Roman" w:hAnsi="Tahoma" w:cs="Tahoma"/>
                <w:lang w:eastAsia="sl-SI"/>
              </w:rPr>
              <w:t>4</w:t>
            </w:r>
            <w:r>
              <w:rPr>
                <w:rFonts w:ascii="Tahoma" w:eastAsia="Times New Roman" w:hAnsi="Tahoma" w:cs="Tahoma"/>
                <w:lang w:eastAsia="sl-SI"/>
              </w:rPr>
              <w:t xml:space="preserve"> do Priloga 5/</w:t>
            </w:r>
            <w:r w:rsidR="00A424E0">
              <w:rPr>
                <w:rFonts w:ascii="Tahoma" w:eastAsia="Times New Roman" w:hAnsi="Tahoma" w:cs="Tahoma"/>
                <w:lang w:eastAsia="sl-SI"/>
              </w:rPr>
              <w:t>9</w:t>
            </w:r>
          </w:p>
        </w:tc>
      </w:tr>
      <w:tr w:rsidR="00763046" w:rsidRPr="00F03D24" w14:paraId="5EE0CCC4" w14:textId="0477FAD4" w:rsidTr="00B143A8">
        <w:trPr>
          <w:trHeight w:val="487"/>
        </w:trPr>
        <w:tc>
          <w:tcPr>
            <w:tcW w:w="706" w:type="dxa"/>
            <w:tcBorders>
              <w:top w:val="nil"/>
              <w:left w:val="single" w:sz="4" w:space="0" w:color="auto"/>
              <w:bottom w:val="single" w:sz="4" w:space="0" w:color="auto"/>
              <w:right w:val="single" w:sz="4" w:space="0" w:color="auto"/>
            </w:tcBorders>
            <w:vAlign w:val="center"/>
            <w:hideMark/>
          </w:tcPr>
          <w:p w14:paraId="5A18905F"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1.</w:t>
            </w:r>
          </w:p>
        </w:tc>
        <w:tc>
          <w:tcPr>
            <w:tcW w:w="3544" w:type="dxa"/>
            <w:tcBorders>
              <w:top w:val="nil"/>
              <w:left w:val="single" w:sz="4" w:space="0" w:color="auto"/>
              <w:bottom w:val="single" w:sz="4" w:space="0" w:color="auto"/>
              <w:right w:val="single" w:sz="4" w:space="0" w:color="auto"/>
            </w:tcBorders>
            <w:vAlign w:val="center"/>
          </w:tcPr>
          <w:p w14:paraId="5884DCB4"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nil"/>
              <w:left w:val="single" w:sz="4" w:space="0" w:color="auto"/>
              <w:bottom w:val="single" w:sz="4" w:space="0" w:color="auto"/>
              <w:right w:val="single" w:sz="4" w:space="0" w:color="auto"/>
            </w:tcBorders>
            <w:vAlign w:val="center"/>
          </w:tcPr>
          <w:p w14:paraId="7C13B842"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nil"/>
              <w:left w:val="single" w:sz="4" w:space="0" w:color="auto"/>
              <w:bottom w:val="single" w:sz="4" w:space="0" w:color="auto"/>
              <w:right w:val="single" w:sz="4" w:space="0" w:color="auto"/>
            </w:tcBorders>
            <w:vAlign w:val="center"/>
          </w:tcPr>
          <w:p w14:paraId="1B90B823"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nil"/>
              <w:left w:val="single" w:sz="4" w:space="0" w:color="auto"/>
              <w:bottom w:val="single" w:sz="4" w:space="0" w:color="auto"/>
              <w:right w:val="single" w:sz="4" w:space="0" w:color="auto"/>
            </w:tcBorders>
            <w:vAlign w:val="center"/>
          </w:tcPr>
          <w:p w14:paraId="19F4C972"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nil"/>
              <w:left w:val="single" w:sz="4" w:space="0" w:color="auto"/>
              <w:bottom w:val="single" w:sz="4" w:space="0" w:color="auto"/>
              <w:right w:val="single" w:sz="4" w:space="0" w:color="auto"/>
            </w:tcBorders>
            <w:vAlign w:val="center"/>
          </w:tcPr>
          <w:p w14:paraId="09DE5223"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5934AC18" w14:textId="3101C841"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711C5770"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2.</w:t>
            </w:r>
          </w:p>
        </w:tc>
        <w:tc>
          <w:tcPr>
            <w:tcW w:w="3544" w:type="dxa"/>
            <w:tcBorders>
              <w:top w:val="single" w:sz="4" w:space="0" w:color="auto"/>
              <w:left w:val="single" w:sz="4" w:space="0" w:color="auto"/>
              <w:bottom w:val="single" w:sz="4" w:space="0" w:color="auto"/>
              <w:right w:val="single" w:sz="4" w:space="0" w:color="auto"/>
            </w:tcBorders>
            <w:vAlign w:val="center"/>
          </w:tcPr>
          <w:p w14:paraId="33CC430C"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3E34E945"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0EE5D89B"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22B3724D"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2C6C40A7"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0338136C" w14:textId="4FF914BE"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54BAF06E"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3.</w:t>
            </w:r>
          </w:p>
        </w:tc>
        <w:tc>
          <w:tcPr>
            <w:tcW w:w="3544" w:type="dxa"/>
            <w:tcBorders>
              <w:top w:val="single" w:sz="4" w:space="0" w:color="auto"/>
              <w:left w:val="single" w:sz="4" w:space="0" w:color="auto"/>
              <w:bottom w:val="single" w:sz="4" w:space="0" w:color="auto"/>
              <w:right w:val="single" w:sz="4" w:space="0" w:color="auto"/>
            </w:tcBorders>
            <w:vAlign w:val="center"/>
          </w:tcPr>
          <w:p w14:paraId="2E847177"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2A01A2BF"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1BCD3BED"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2B80B1F7"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219DA134"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3D8E76F0" w14:textId="373E1C1C"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194DBCAD"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4.</w:t>
            </w:r>
          </w:p>
        </w:tc>
        <w:tc>
          <w:tcPr>
            <w:tcW w:w="3544" w:type="dxa"/>
            <w:tcBorders>
              <w:top w:val="single" w:sz="4" w:space="0" w:color="auto"/>
              <w:left w:val="single" w:sz="4" w:space="0" w:color="auto"/>
              <w:bottom w:val="single" w:sz="4" w:space="0" w:color="auto"/>
              <w:right w:val="single" w:sz="4" w:space="0" w:color="auto"/>
            </w:tcBorders>
            <w:vAlign w:val="center"/>
          </w:tcPr>
          <w:p w14:paraId="28DE512C"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73DCD082"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79380F06"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76A5467F"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64C93E4E"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13B27473" w14:textId="176811E7"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1D75B852"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5.</w:t>
            </w:r>
          </w:p>
        </w:tc>
        <w:tc>
          <w:tcPr>
            <w:tcW w:w="3544" w:type="dxa"/>
            <w:tcBorders>
              <w:top w:val="single" w:sz="4" w:space="0" w:color="auto"/>
              <w:left w:val="single" w:sz="4" w:space="0" w:color="auto"/>
              <w:bottom w:val="single" w:sz="4" w:space="0" w:color="auto"/>
              <w:right w:val="single" w:sz="4" w:space="0" w:color="auto"/>
            </w:tcBorders>
            <w:vAlign w:val="center"/>
          </w:tcPr>
          <w:p w14:paraId="09F2F7E2"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491C562B"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5F228AE2"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4B36E315"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0E837D0C"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0B28495B" w14:textId="6560FCB0"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402A0EC2"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6.</w:t>
            </w:r>
          </w:p>
        </w:tc>
        <w:tc>
          <w:tcPr>
            <w:tcW w:w="3544" w:type="dxa"/>
            <w:tcBorders>
              <w:top w:val="single" w:sz="4" w:space="0" w:color="auto"/>
              <w:left w:val="single" w:sz="4" w:space="0" w:color="auto"/>
              <w:bottom w:val="single" w:sz="4" w:space="0" w:color="auto"/>
              <w:right w:val="single" w:sz="4" w:space="0" w:color="auto"/>
            </w:tcBorders>
            <w:vAlign w:val="center"/>
          </w:tcPr>
          <w:p w14:paraId="1ABA97B5"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035AB3A1"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49A9D5CB"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137BB054"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54CAE924"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50F791B8" w14:textId="075EF7ED"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2392DC6F"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7.</w:t>
            </w:r>
          </w:p>
        </w:tc>
        <w:tc>
          <w:tcPr>
            <w:tcW w:w="3544" w:type="dxa"/>
            <w:tcBorders>
              <w:top w:val="single" w:sz="4" w:space="0" w:color="auto"/>
              <w:left w:val="single" w:sz="4" w:space="0" w:color="auto"/>
              <w:bottom w:val="single" w:sz="4" w:space="0" w:color="auto"/>
              <w:right w:val="single" w:sz="4" w:space="0" w:color="auto"/>
            </w:tcBorders>
            <w:vAlign w:val="center"/>
          </w:tcPr>
          <w:p w14:paraId="490D4FB5"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1EB7C0FA"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0A72F1B8"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76AFCA7A"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6159FD83"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tr w:rsidR="00763046" w:rsidRPr="00F03D24" w14:paraId="0A591C49" w14:textId="545F7031" w:rsidTr="00B143A8">
        <w:trPr>
          <w:trHeight w:val="487"/>
        </w:trPr>
        <w:tc>
          <w:tcPr>
            <w:tcW w:w="706" w:type="dxa"/>
            <w:tcBorders>
              <w:top w:val="single" w:sz="4" w:space="0" w:color="auto"/>
              <w:left w:val="single" w:sz="4" w:space="0" w:color="auto"/>
              <w:bottom w:val="single" w:sz="4" w:space="0" w:color="auto"/>
              <w:right w:val="single" w:sz="4" w:space="0" w:color="auto"/>
            </w:tcBorders>
            <w:vAlign w:val="center"/>
            <w:hideMark/>
          </w:tcPr>
          <w:p w14:paraId="449E3329"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r w:rsidRPr="00F03D24">
              <w:rPr>
                <w:rFonts w:ascii="Tahoma" w:eastAsia="Times New Roman" w:hAnsi="Tahoma" w:cs="Tahoma"/>
                <w:lang w:eastAsia="sl-SI"/>
              </w:rPr>
              <w:t>8.</w:t>
            </w:r>
          </w:p>
        </w:tc>
        <w:tc>
          <w:tcPr>
            <w:tcW w:w="3544" w:type="dxa"/>
            <w:tcBorders>
              <w:top w:val="single" w:sz="4" w:space="0" w:color="auto"/>
              <w:left w:val="single" w:sz="4" w:space="0" w:color="auto"/>
              <w:bottom w:val="single" w:sz="4" w:space="0" w:color="auto"/>
              <w:right w:val="single" w:sz="4" w:space="0" w:color="auto"/>
            </w:tcBorders>
            <w:vAlign w:val="center"/>
          </w:tcPr>
          <w:p w14:paraId="041D7447"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vAlign w:val="center"/>
          </w:tcPr>
          <w:p w14:paraId="79028D19" w14:textId="77777777" w:rsidR="00763046" w:rsidRPr="00F03D24" w:rsidRDefault="00763046" w:rsidP="00647031">
            <w:pPr>
              <w:keepNext/>
              <w:keepLines/>
              <w:tabs>
                <w:tab w:val="left" w:pos="567"/>
                <w:tab w:val="num" w:pos="851"/>
                <w:tab w:val="left" w:pos="993"/>
              </w:tabs>
              <w:spacing w:after="0" w:line="240" w:lineRule="auto"/>
              <w:rPr>
                <w:rFonts w:ascii="Tahoma" w:eastAsia="Times New Roman" w:hAnsi="Tahoma" w:cs="Tahoma"/>
                <w:lang w:eastAsia="sl-SI"/>
              </w:rPr>
            </w:pPr>
          </w:p>
        </w:tc>
        <w:tc>
          <w:tcPr>
            <w:tcW w:w="2835" w:type="dxa"/>
            <w:tcBorders>
              <w:top w:val="single" w:sz="4" w:space="0" w:color="auto"/>
              <w:left w:val="single" w:sz="4" w:space="0" w:color="auto"/>
              <w:bottom w:val="single" w:sz="4" w:space="0" w:color="auto"/>
              <w:right w:val="single" w:sz="4" w:space="0" w:color="auto"/>
            </w:tcBorders>
            <w:vAlign w:val="center"/>
          </w:tcPr>
          <w:p w14:paraId="71EBF8F5"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1984" w:type="dxa"/>
            <w:tcBorders>
              <w:top w:val="single" w:sz="4" w:space="0" w:color="auto"/>
              <w:left w:val="single" w:sz="4" w:space="0" w:color="auto"/>
              <w:bottom w:val="single" w:sz="4" w:space="0" w:color="auto"/>
              <w:right w:val="single" w:sz="4" w:space="0" w:color="auto"/>
            </w:tcBorders>
            <w:vAlign w:val="center"/>
          </w:tcPr>
          <w:p w14:paraId="04BAB908"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c>
          <w:tcPr>
            <w:tcW w:w="2126" w:type="dxa"/>
            <w:tcBorders>
              <w:top w:val="single" w:sz="4" w:space="0" w:color="auto"/>
              <w:left w:val="single" w:sz="4" w:space="0" w:color="auto"/>
              <w:bottom w:val="single" w:sz="4" w:space="0" w:color="auto"/>
              <w:right w:val="single" w:sz="4" w:space="0" w:color="auto"/>
            </w:tcBorders>
            <w:vAlign w:val="center"/>
          </w:tcPr>
          <w:p w14:paraId="6C5FED54" w14:textId="77777777" w:rsidR="00763046" w:rsidRPr="00F03D24" w:rsidRDefault="00763046" w:rsidP="00647031">
            <w:pPr>
              <w:keepNext/>
              <w:keepLines/>
              <w:tabs>
                <w:tab w:val="left" w:pos="567"/>
                <w:tab w:val="num" w:pos="851"/>
                <w:tab w:val="left" w:pos="993"/>
              </w:tabs>
              <w:spacing w:after="0" w:line="240" w:lineRule="auto"/>
              <w:jc w:val="center"/>
              <w:rPr>
                <w:rFonts w:ascii="Tahoma" w:eastAsia="Times New Roman" w:hAnsi="Tahoma" w:cs="Tahoma"/>
                <w:lang w:eastAsia="sl-SI"/>
              </w:rPr>
            </w:pPr>
          </w:p>
        </w:tc>
      </w:tr>
      <w:bookmarkEnd w:id="31"/>
    </w:tbl>
    <w:p w14:paraId="6EF1A105" w14:textId="77777777" w:rsidR="008C7B4E" w:rsidRPr="00F03D24" w:rsidRDefault="008C7B4E" w:rsidP="00647031">
      <w:pPr>
        <w:keepNext/>
        <w:keepLines/>
        <w:spacing w:after="0" w:line="240" w:lineRule="auto"/>
        <w:jc w:val="both"/>
        <w:rPr>
          <w:rFonts w:ascii="Tahoma" w:eastAsia="Times New Roman" w:hAnsi="Tahoma" w:cs="Tahoma"/>
          <w:lang w:eastAsia="sl-SI"/>
        </w:rPr>
      </w:pPr>
    </w:p>
    <w:p w14:paraId="46BB3E24" w14:textId="77777777" w:rsidR="008C7B4E" w:rsidRPr="00C62C0D" w:rsidRDefault="008C7B4E" w:rsidP="00647031">
      <w:pPr>
        <w:keepNext/>
        <w:keepLines/>
        <w:spacing w:after="0" w:line="240" w:lineRule="auto"/>
        <w:jc w:val="both"/>
        <w:rPr>
          <w:rFonts w:ascii="Tahoma" w:eastAsia="Times New Roman" w:hAnsi="Tahoma" w:cs="Tahoma"/>
          <w:sz w:val="18"/>
          <w:lang w:eastAsia="sl-SI"/>
        </w:rPr>
      </w:pPr>
      <w:r w:rsidRPr="00C62C0D">
        <w:rPr>
          <w:rFonts w:ascii="Tahoma" w:eastAsia="Times New Roman" w:hAnsi="Tahoma" w:cs="Tahoma"/>
          <w:b/>
          <w:sz w:val="18"/>
          <w:lang w:eastAsia="sl-SI"/>
        </w:rPr>
        <w:t xml:space="preserve">OPOMBA: </w:t>
      </w:r>
      <w:r w:rsidRPr="00C62C0D">
        <w:rPr>
          <w:rFonts w:ascii="Tahoma" w:eastAsia="Times New Roman" w:hAnsi="Tahoma" w:cs="Tahoma"/>
          <w:sz w:val="18"/>
          <w:lang w:eastAsia="sl-SI"/>
        </w:rPr>
        <w:t>Obrazec po potrebi tudi kopirate.</w:t>
      </w:r>
    </w:p>
    <w:p w14:paraId="30C51AE7" w14:textId="77777777" w:rsidR="008C7B4E" w:rsidRPr="00F03D24" w:rsidRDefault="008C7B4E" w:rsidP="00647031">
      <w:pPr>
        <w:keepNext/>
        <w:keepLines/>
        <w:tabs>
          <w:tab w:val="left" w:pos="2552"/>
        </w:tabs>
        <w:spacing w:after="0" w:line="240" w:lineRule="auto"/>
        <w:ind w:left="284" w:hanging="284"/>
        <w:jc w:val="both"/>
        <w:rPr>
          <w:rFonts w:ascii="Tahoma" w:eastAsia="Times New Roman" w:hAnsi="Tahoma" w:cs="Tahoma"/>
          <w:sz w:val="20"/>
          <w:lang w:eastAsia="sl-SI"/>
        </w:rPr>
      </w:pPr>
    </w:p>
    <w:tbl>
      <w:tblPr>
        <w:tblW w:w="13154" w:type="dxa"/>
        <w:tblInd w:w="30" w:type="dxa"/>
        <w:tblLayout w:type="fixed"/>
        <w:tblCellMar>
          <w:left w:w="30" w:type="dxa"/>
          <w:right w:w="30" w:type="dxa"/>
        </w:tblCellMar>
        <w:tblLook w:val="0000" w:firstRow="0" w:lastRow="0" w:firstColumn="0" w:lastColumn="0" w:noHBand="0" w:noVBand="0"/>
      </w:tblPr>
      <w:tblGrid>
        <w:gridCol w:w="5357"/>
        <w:gridCol w:w="4111"/>
        <w:gridCol w:w="3686"/>
      </w:tblGrid>
      <w:tr w:rsidR="008C7B4E" w:rsidRPr="00F03D24" w14:paraId="2C4CD5DD" w14:textId="77777777" w:rsidTr="00BC1683">
        <w:trPr>
          <w:trHeight w:val="235"/>
        </w:trPr>
        <w:tc>
          <w:tcPr>
            <w:tcW w:w="5357" w:type="dxa"/>
            <w:tcBorders>
              <w:bottom w:val="single" w:sz="4" w:space="0" w:color="auto"/>
            </w:tcBorders>
          </w:tcPr>
          <w:p w14:paraId="14A5DB86" w14:textId="77777777" w:rsidR="008C7B4E" w:rsidRPr="00F03D24" w:rsidRDefault="008C7B4E" w:rsidP="00647031">
            <w:pPr>
              <w:keepNext/>
              <w:keepLines/>
              <w:spacing w:after="0" w:line="240" w:lineRule="auto"/>
              <w:jc w:val="both"/>
              <w:rPr>
                <w:rFonts w:ascii="Tahoma" w:eastAsia="Times New Roman" w:hAnsi="Tahoma" w:cs="Tahoma"/>
                <w:snapToGrid w:val="0"/>
                <w:color w:val="000000"/>
                <w:sz w:val="20"/>
                <w:lang w:eastAsia="sl-SI"/>
              </w:rPr>
            </w:pPr>
          </w:p>
        </w:tc>
        <w:tc>
          <w:tcPr>
            <w:tcW w:w="4111" w:type="dxa"/>
          </w:tcPr>
          <w:p w14:paraId="39E361B9" w14:textId="77777777" w:rsidR="008C7B4E" w:rsidRPr="00F03D24" w:rsidRDefault="008C7B4E" w:rsidP="00647031">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6328B8F7" w14:textId="77777777" w:rsidR="008C7B4E" w:rsidRPr="00F03D24" w:rsidRDefault="008C7B4E" w:rsidP="00647031">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8C7B4E" w:rsidRPr="00F03D24" w14:paraId="7C0CE0ED" w14:textId="77777777" w:rsidTr="00BC1683">
        <w:trPr>
          <w:trHeight w:val="235"/>
        </w:trPr>
        <w:tc>
          <w:tcPr>
            <w:tcW w:w="5357" w:type="dxa"/>
            <w:tcBorders>
              <w:top w:val="single" w:sz="4" w:space="0" w:color="auto"/>
            </w:tcBorders>
          </w:tcPr>
          <w:p w14:paraId="1AB55BF9" w14:textId="77777777" w:rsidR="008C7B4E" w:rsidRPr="00F03D24" w:rsidRDefault="008C7B4E" w:rsidP="00647031">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(kraj, datum)</w:t>
            </w:r>
          </w:p>
        </w:tc>
        <w:tc>
          <w:tcPr>
            <w:tcW w:w="4111" w:type="dxa"/>
          </w:tcPr>
          <w:p w14:paraId="3A962D62" w14:textId="77777777" w:rsidR="008C7B4E" w:rsidRPr="00F03D24" w:rsidRDefault="008C7B4E" w:rsidP="00647031">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žig</w:t>
            </w:r>
          </w:p>
        </w:tc>
        <w:tc>
          <w:tcPr>
            <w:tcW w:w="3686" w:type="dxa"/>
            <w:tcBorders>
              <w:top w:val="single" w:sz="4" w:space="0" w:color="auto"/>
            </w:tcBorders>
          </w:tcPr>
          <w:p w14:paraId="2E57DED8" w14:textId="77777777" w:rsidR="008C7B4E" w:rsidRPr="00F03D24" w:rsidRDefault="008C7B4E" w:rsidP="00647031">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 xml:space="preserve">(ime in priimek ter podpis odgovorne osebe </w:t>
            </w:r>
            <w:r>
              <w:rPr>
                <w:rFonts w:ascii="Tahoma" w:eastAsia="Times New Roman" w:hAnsi="Tahoma" w:cs="Tahoma"/>
                <w:snapToGrid w:val="0"/>
                <w:color w:val="000000"/>
                <w:sz w:val="20"/>
                <w:lang w:eastAsia="sl-SI"/>
              </w:rPr>
              <w:t>gospodarskega subjekta</w:t>
            </w:r>
            <w:r w:rsidRPr="00F03D24">
              <w:rPr>
                <w:rFonts w:ascii="Tahoma" w:eastAsia="Times New Roman" w:hAnsi="Tahoma" w:cs="Tahoma"/>
                <w:snapToGrid w:val="0"/>
                <w:color w:val="000000"/>
                <w:sz w:val="20"/>
                <w:lang w:eastAsia="sl-SI"/>
              </w:rPr>
              <w:t>)</w:t>
            </w:r>
          </w:p>
        </w:tc>
      </w:tr>
    </w:tbl>
    <w:p w14:paraId="00858236" w14:textId="77777777" w:rsidR="00C25296" w:rsidRDefault="008C7B4E" w:rsidP="00647031">
      <w:pPr>
        <w:keepNext/>
        <w:keepLines/>
        <w:sectPr w:rsidR="00C25296" w:rsidSect="00C25296">
          <w:headerReference w:type="default" r:id="rId23"/>
          <w:pgSz w:w="16838" w:h="11906" w:orient="landscape" w:code="9"/>
          <w:pgMar w:top="1418" w:right="1134" w:bottom="1134" w:left="1134" w:header="567" w:footer="567" w:gutter="0"/>
          <w:cols w:space="708"/>
          <w:docGrid w:linePitch="360"/>
        </w:sectPr>
      </w:pPr>
      <w:r>
        <w:br w:type="page"/>
      </w:r>
    </w:p>
    <w:bookmarkEnd w:id="30"/>
    <w:p w14:paraId="002C882F" w14:textId="7AD417AB" w:rsidR="00C62C0D" w:rsidRDefault="00C62C0D" w:rsidP="00647031">
      <w:pPr>
        <w:keepNext/>
        <w:keepLines/>
        <w:spacing w:after="0" w:line="240" w:lineRule="auto"/>
        <w:rPr>
          <w:rFonts w:ascii="Tahoma" w:eastAsia="Times New Roman" w:hAnsi="Tahoma" w:cs="Tahoma"/>
          <w:sz w:val="16"/>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424E0" w:rsidRPr="00712BC8" w14:paraId="5E158130" w14:textId="77777777" w:rsidTr="005F01CA">
        <w:tc>
          <w:tcPr>
            <w:tcW w:w="7867" w:type="dxa"/>
            <w:tcBorders>
              <w:top w:val="single" w:sz="4" w:space="0" w:color="auto"/>
              <w:bottom w:val="single" w:sz="4" w:space="0" w:color="auto"/>
            </w:tcBorders>
          </w:tcPr>
          <w:p w14:paraId="63EF77F4" w14:textId="6266DA2F" w:rsidR="00A424E0" w:rsidRPr="00712BC8" w:rsidRDefault="00A424E0" w:rsidP="005F01CA">
            <w:pPr>
              <w:keepNext/>
              <w:keepLines/>
              <w:spacing w:after="0" w:line="240" w:lineRule="auto"/>
              <w:jc w:val="both"/>
              <w:rPr>
                <w:rFonts w:ascii="Tahoma" w:hAnsi="Tahoma" w:cs="Tahoma"/>
              </w:rPr>
            </w:pPr>
            <w:r>
              <w:rPr>
                <w:rFonts w:ascii="Tahoma" w:eastAsia="Times New Roman" w:hAnsi="Tahoma" w:cs="Tahoma"/>
                <w:b/>
                <w:lang w:eastAsia="sl-SI"/>
              </w:rPr>
              <w:br w:type="page"/>
            </w:r>
            <w:r w:rsidRPr="00712BC8">
              <w:rPr>
                <w:rFonts w:ascii="Tahoma" w:eastAsia="Times New Roman" w:hAnsi="Tahoma" w:cs="Tahoma"/>
                <w:b/>
                <w:lang w:eastAsia="sl-SI"/>
              </w:rPr>
              <w:br w:type="page"/>
            </w:r>
            <w:r w:rsidRPr="00712BC8">
              <w:rPr>
                <w:rFonts w:ascii="Tahoma" w:hAnsi="Tahoma" w:cs="Tahoma"/>
                <w:b/>
              </w:rPr>
              <w:br w:type="page"/>
            </w:r>
            <w:r w:rsidR="0091497C" w:rsidRPr="00FE3917">
              <w:rPr>
                <w:rFonts w:ascii="Tahoma" w:hAnsi="Tahoma" w:cs="Tahoma"/>
              </w:rPr>
              <w:t>POTRDITEV REFERENC</w:t>
            </w:r>
            <w:r w:rsidR="0091497C">
              <w:rPr>
                <w:rFonts w:ascii="Tahoma" w:hAnsi="Tahoma" w:cs="Tahoma"/>
              </w:rPr>
              <w:t>E</w:t>
            </w:r>
            <w:r w:rsidR="0091497C" w:rsidRPr="00FE3917">
              <w:rPr>
                <w:rFonts w:ascii="Tahoma" w:hAnsi="Tahoma" w:cs="Tahoma"/>
              </w:rPr>
              <w:t xml:space="preserve"> S STRANI POSAMEZNIH NAROČNIKOV</w:t>
            </w:r>
            <w:r w:rsidR="0091497C">
              <w:rPr>
                <w:rFonts w:ascii="Tahoma" w:hAnsi="Tahoma" w:cs="Tahoma"/>
              </w:rPr>
              <w:t xml:space="preserve"> </w:t>
            </w:r>
            <w:r>
              <w:rPr>
                <w:rFonts w:ascii="Tahoma" w:hAnsi="Tahoma" w:cs="Tahoma"/>
              </w:rPr>
              <w:t>- 4. sklop</w:t>
            </w:r>
          </w:p>
        </w:tc>
        <w:tc>
          <w:tcPr>
            <w:tcW w:w="1559" w:type="dxa"/>
            <w:tcBorders>
              <w:top w:val="single" w:sz="4" w:space="0" w:color="auto"/>
              <w:bottom w:val="single" w:sz="4" w:space="0" w:color="auto"/>
            </w:tcBorders>
          </w:tcPr>
          <w:p w14:paraId="74D9AED8" w14:textId="77777777" w:rsidR="00A424E0" w:rsidRPr="00712BC8" w:rsidRDefault="00A424E0" w:rsidP="005F01CA">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5/4</w:t>
            </w:r>
          </w:p>
        </w:tc>
      </w:tr>
    </w:tbl>
    <w:p w14:paraId="7A09FDDA" w14:textId="77777777" w:rsidR="00A424E0" w:rsidRPr="008C7B4E" w:rsidRDefault="00A424E0" w:rsidP="00A424E0">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6C5C9837" w14:textId="6AC7B638" w:rsidR="00A424E0" w:rsidRPr="008C7B4E" w:rsidRDefault="00A424E0" w:rsidP="00A424E0">
      <w:pPr>
        <w:keepNext/>
        <w:keepLines/>
        <w:spacing w:after="0" w:line="240" w:lineRule="auto"/>
        <w:jc w:val="center"/>
        <w:rPr>
          <w:rFonts w:ascii="Tahoma" w:eastAsia="Times New Roman" w:hAnsi="Tahoma" w:cs="Tahoma"/>
          <w:b/>
          <w:lang w:eastAsia="sl-SI"/>
        </w:rPr>
      </w:pPr>
      <w:r w:rsidRPr="00A424E0">
        <w:rPr>
          <w:rFonts w:ascii="Tahoma" w:eastAsia="Times New Roman" w:hAnsi="Tahoma" w:cs="Tahoma"/>
          <w:b/>
          <w:noProof/>
          <w:lang w:eastAsia="sl-SI"/>
        </w:rPr>
        <w:t>ENLJ-VOD-VPD-284/25</w:t>
      </w:r>
      <w:r w:rsidRPr="008C7B4E">
        <w:rPr>
          <w:rFonts w:ascii="Tahoma" w:eastAsia="Times New Roman" w:hAnsi="Tahoma" w:cs="Tahoma"/>
          <w:b/>
          <w:noProof/>
          <w:lang w:eastAsia="sl-SI"/>
        </w:rPr>
        <w:t xml:space="preserve"> – Dobava </w:t>
      </w:r>
      <w:r>
        <w:rPr>
          <w:rFonts w:ascii="Tahoma" w:eastAsia="Times New Roman" w:hAnsi="Tahoma" w:cs="Tahoma"/>
          <w:b/>
          <w:noProof/>
          <w:lang w:eastAsia="sl-SI"/>
        </w:rPr>
        <w:t>osebne varovalne opreme</w:t>
      </w:r>
      <w:r w:rsidRPr="008C7B4E">
        <w:rPr>
          <w:rFonts w:ascii="Tahoma" w:eastAsia="Times New Roman" w:hAnsi="Tahoma" w:cs="Tahoma"/>
          <w:b/>
          <w:lang w:eastAsia="sl-SI"/>
        </w:rPr>
        <w:t xml:space="preserve"> za</w:t>
      </w:r>
    </w:p>
    <w:p w14:paraId="37487848" w14:textId="77777777" w:rsidR="00A424E0" w:rsidRPr="008C7B4E" w:rsidRDefault="00A424E0" w:rsidP="00A424E0">
      <w:pPr>
        <w:keepNext/>
        <w:keepLines/>
        <w:spacing w:after="0" w:line="240" w:lineRule="auto"/>
        <w:ind w:left="720" w:right="424"/>
        <w:jc w:val="center"/>
        <w:rPr>
          <w:rFonts w:ascii="Tahoma" w:eastAsia="Times New Roman" w:hAnsi="Tahoma" w:cs="Tahoma"/>
          <w:b/>
          <w:lang w:eastAsia="sl-SI"/>
        </w:rPr>
      </w:pPr>
      <w:r>
        <w:rPr>
          <w:rFonts w:ascii="Tahoma" w:eastAsia="Times New Roman" w:hAnsi="Tahoma" w:cs="Tahoma"/>
          <w:b/>
          <w:lang w:eastAsia="sl-SI"/>
        </w:rPr>
        <w:t xml:space="preserve">4. </w:t>
      </w:r>
      <w:r w:rsidRPr="008C7B4E">
        <w:rPr>
          <w:rFonts w:ascii="Tahoma" w:eastAsia="Times New Roman" w:hAnsi="Tahoma" w:cs="Tahoma"/>
          <w:b/>
          <w:lang w:eastAsia="sl-SI"/>
        </w:rPr>
        <w:t xml:space="preserve">Sklop: </w:t>
      </w:r>
      <w:r>
        <w:rPr>
          <w:rFonts w:ascii="Tahoma" w:eastAsia="Times New Roman" w:hAnsi="Tahoma" w:cs="Tahoma"/>
          <w:b/>
          <w:lang w:eastAsia="sl-SI"/>
        </w:rPr>
        <w:t>EX oprema</w:t>
      </w:r>
    </w:p>
    <w:p w14:paraId="723B3732" w14:textId="77777777" w:rsidR="00A424E0" w:rsidRPr="00712BC8" w:rsidRDefault="00A424E0" w:rsidP="00A424E0">
      <w:pPr>
        <w:keepNext/>
        <w:keepLines/>
        <w:spacing w:after="0" w:line="240" w:lineRule="auto"/>
        <w:jc w:val="both"/>
        <w:rPr>
          <w:rFonts w:ascii="Tahoma" w:eastAsia="Times New Roman" w:hAnsi="Tahoma" w:cs="Tahoma"/>
          <w:b/>
          <w:lang w:eastAsia="sl-SI"/>
        </w:rPr>
      </w:pPr>
    </w:p>
    <w:p w14:paraId="64C17F95" w14:textId="77777777" w:rsidR="00A424E0" w:rsidRPr="00097B84" w:rsidRDefault="00A424E0" w:rsidP="00A424E0">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6E48723C" w14:textId="77777777" w:rsidR="00A424E0" w:rsidRPr="00E94A83" w:rsidRDefault="00A424E0" w:rsidP="00A424E0">
      <w:pPr>
        <w:keepNext/>
        <w:keepLines/>
        <w:spacing w:after="0" w:line="240" w:lineRule="auto"/>
        <w:jc w:val="both"/>
        <w:rPr>
          <w:rFonts w:ascii="Tahoma" w:eastAsia="Times New Roman" w:hAnsi="Tahoma" w:cs="Tahoma"/>
          <w:b/>
          <w:lang w:eastAsia="sl-SI"/>
        </w:rPr>
      </w:pPr>
    </w:p>
    <w:p w14:paraId="6C535258" w14:textId="77777777" w:rsidR="00A424E0" w:rsidRPr="00B60D1D" w:rsidRDefault="00A424E0" w:rsidP="00A424E0">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sz w:val="20"/>
          <w:szCs w:val="20"/>
          <w:lang w:eastAsia="sl-SI"/>
        </w:rPr>
        <w:t xml:space="preserve">osebne varovalne opreme; </w:t>
      </w:r>
      <w:r w:rsidRPr="00C62C0D">
        <w:rPr>
          <w:rFonts w:ascii="Tahoma" w:eastAsia="Times New Roman" w:hAnsi="Tahoma" w:cs="Tahoma"/>
          <w:b/>
          <w:sz w:val="20"/>
          <w:szCs w:val="20"/>
          <w:u w:val="single"/>
          <w:lang w:eastAsia="sl-SI"/>
        </w:rPr>
        <w:t>EX oprema</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538ADF32" w14:textId="77777777" w:rsidR="00A424E0" w:rsidRPr="00DC0B3F" w:rsidRDefault="00A424E0" w:rsidP="00A424E0">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A424E0" w:rsidRPr="00637345" w14:paraId="6C0FB40E" w14:textId="77777777" w:rsidTr="005F01CA">
        <w:trPr>
          <w:trHeight w:val="310"/>
        </w:trPr>
        <w:tc>
          <w:tcPr>
            <w:tcW w:w="3544" w:type="dxa"/>
            <w:vAlign w:val="center"/>
          </w:tcPr>
          <w:p w14:paraId="11A16A4B"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78776CA6"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p w14:paraId="18901F5B"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tc>
      </w:tr>
      <w:tr w:rsidR="00A424E0" w:rsidRPr="00637345" w14:paraId="17E0972C" w14:textId="77777777" w:rsidTr="005F01CA">
        <w:trPr>
          <w:trHeight w:val="375"/>
        </w:trPr>
        <w:tc>
          <w:tcPr>
            <w:tcW w:w="3544" w:type="dxa"/>
            <w:vAlign w:val="center"/>
          </w:tcPr>
          <w:p w14:paraId="317B80A9"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6A03ABBC"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p w14:paraId="29E02B0F"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tc>
      </w:tr>
      <w:tr w:rsidR="00A424E0" w:rsidRPr="00637345" w14:paraId="08C62B6D" w14:textId="77777777" w:rsidTr="005F01CA">
        <w:trPr>
          <w:trHeight w:val="461"/>
        </w:trPr>
        <w:tc>
          <w:tcPr>
            <w:tcW w:w="3544" w:type="dxa"/>
            <w:vAlign w:val="center"/>
          </w:tcPr>
          <w:p w14:paraId="1E1439B8"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08F70D4E"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4B1F6334" w14:textId="77777777" w:rsidTr="005F01CA">
        <w:trPr>
          <w:trHeight w:val="461"/>
        </w:trPr>
        <w:tc>
          <w:tcPr>
            <w:tcW w:w="3544" w:type="dxa"/>
            <w:vAlign w:val="center"/>
          </w:tcPr>
          <w:p w14:paraId="357CB004"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0B7964DF"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777336AD" w14:textId="77777777" w:rsidTr="005F01CA">
        <w:trPr>
          <w:trHeight w:val="601"/>
        </w:trPr>
        <w:tc>
          <w:tcPr>
            <w:tcW w:w="3544" w:type="dxa"/>
            <w:vAlign w:val="center"/>
          </w:tcPr>
          <w:p w14:paraId="0E2D9178"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05325854"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115586D1" w14:textId="77777777" w:rsidTr="005F01CA">
        <w:trPr>
          <w:cantSplit/>
          <w:trHeight w:val="461"/>
        </w:trPr>
        <w:tc>
          <w:tcPr>
            <w:tcW w:w="3544" w:type="dxa"/>
            <w:vAlign w:val="center"/>
          </w:tcPr>
          <w:p w14:paraId="1A05727A"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5E056DE3"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66E93CC2" w14:textId="77777777" w:rsidTr="005F01CA">
        <w:trPr>
          <w:trHeight w:val="273"/>
        </w:trPr>
        <w:tc>
          <w:tcPr>
            <w:tcW w:w="3544" w:type="dxa"/>
            <w:tcBorders>
              <w:right w:val="single" w:sz="4" w:space="0" w:color="auto"/>
            </w:tcBorders>
            <w:vAlign w:val="center"/>
          </w:tcPr>
          <w:p w14:paraId="1921C23D"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3F256E7C"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p w14:paraId="1A0C5A19"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10B06CB5" w14:textId="77777777" w:rsidTr="005F01CA">
        <w:trPr>
          <w:trHeight w:val="794"/>
        </w:trPr>
        <w:tc>
          <w:tcPr>
            <w:tcW w:w="3544" w:type="dxa"/>
            <w:tcBorders>
              <w:right w:val="single" w:sz="4" w:space="0" w:color="auto"/>
            </w:tcBorders>
          </w:tcPr>
          <w:p w14:paraId="1CCCC9DA"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77686ED5"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7C70DBE2"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73261A" w14:paraId="12323665" w14:textId="77777777" w:rsidTr="005F01CA">
        <w:trPr>
          <w:trHeight w:val="542"/>
        </w:trPr>
        <w:tc>
          <w:tcPr>
            <w:tcW w:w="3544" w:type="dxa"/>
            <w:tcBorders>
              <w:right w:val="single" w:sz="4" w:space="0" w:color="auto"/>
            </w:tcBorders>
            <w:vAlign w:val="center"/>
          </w:tcPr>
          <w:p w14:paraId="5B471C1E" w14:textId="77777777" w:rsidR="00A424E0" w:rsidRPr="0073261A" w:rsidRDefault="00A424E0" w:rsidP="005F01CA">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520E85DC" w14:textId="77777777" w:rsidR="00A424E0" w:rsidRPr="0073261A" w:rsidRDefault="00A424E0" w:rsidP="005F01CA">
            <w:pPr>
              <w:keepNext/>
              <w:keepLines/>
              <w:widowControl w:val="0"/>
              <w:spacing w:after="0" w:line="240" w:lineRule="auto"/>
              <w:rPr>
                <w:rFonts w:ascii="Tahoma" w:eastAsia="Times New Roman" w:hAnsi="Tahoma" w:cs="Tahoma"/>
                <w:sz w:val="18"/>
                <w:lang w:eastAsia="sl-SI"/>
              </w:rPr>
            </w:pPr>
          </w:p>
        </w:tc>
      </w:tr>
    </w:tbl>
    <w:p w14:paraId="2B5D82A1" w14:textId="77777777" w:rsidR="00A424E0" w:rsidRPr="00637345" w:rsidRDefault="00A424E0" w:rsidP="00A424E0">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424E0" w:rsidRPr="00637345" w14:paraId="437FD105" w14:textId="77777777" w:rsidTr="005F01CA">
        <w:trPr>
          <w:trHeight w:val="235"/>
        </w:trPr>
        <w:tc>
          <w:tcPr>
            <w:tcW w:w="3402" w:type="dxa"/>
            <w:tcBorders>
              <w:bottom w:val="single" w:sz="4" w:space="0" w:color="auto"/>
            </w:tcBorders>
          </w:tcPr>
          <w:p w14:paraId="3D692E55"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0723568A"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71BB8F92" w14:textId="77777777" w:rsidR="00A424E0" w:rsidRPr="00637345" w:rsidRDefault="00A424E0" w:rsidP="005F01CA">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A424E0" w:rsidRPr="00637345" w14:paraId="03D15A74" w14:textId="77777777" w:rsidTr="005F01CA">
        <w:trPr>
          <w:trHeight w:val="235"/>
        </w:trPr>
        <w:tc>
          <w:tcPr>
            <w:tcW w:w="3402" w:type="dxa"/>
            <w:tcBorders>
              <w:top w:val="single" w:sz="4" w:space="0" w:color="auto"/>
            </w:tcBorders>
          </w:tcPr>
          <w:p w14:paraId="198285C2"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3F522E41"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4EC55817"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1187BD6E" w14:textId="77777777" w:rsidR="00A424E0" w:rsidRPr="00637345" w:rsidRDefault="00A424E0" w:rsidP="00A424E0">
      <w:pPr>
        <w:keepNext/>
        <w:keepLines/>
        <w:widowControl w:val="0"/>
        <w:pBdr>
          <w:bottom w:val="single" w:sz="12" w:space="1" w:color="auto"/>
        </w:pBdr>
        <w:spacing w:after="0" w:line="240" w:lineRule="auto"/>
        <w:rPr>
          <w:rFonts w:ascii="Tahoma" w:eastAsia="Times New Roman" w:hAnsi="Tahoma" w:cs="Tahoma"/>
          <w:b/>
          <w:sz w:val="18"/>
          <w:lang w:eastAsia="sl-SI"/>
        </w:rPr>
      </w:pPr>
    </w:p>
    <w:p w14:paraId="1F7ADBA9"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4749ACCC"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p>
    <w:p w14:paraId="7076F61B"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1ECC6E82"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p>
    <w:p w14:paraId="23B83F14"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6E58B18A" w14:textId="77777777" w:rsidR="00A424E0" w:rsidRPr="00637345" w:rsidRDefault="00A424E0" w:rsidP="00A424E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5B9FDBB7" w14:textId="77777777" w:rsidR="00A424E0" w:rsidRPr="00637345" w:rsidRDefault="00A424E0" w:rsidP="00A424E0">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1EBCDA91" w14:textId="77777777" w:rsidR="00A424E0" w:rsidRPr="00637345" w:rsidRDefault="00A424E0" w:rsidP="00A424E0">
      <w:pPr>
        <w:keepNext/>
        <w:keepLines/>
        <w:widowControl w:val="0"/>
        <w:spacing w:after="0" w:line="240" w:lineRule="auto"/>
        <w:rPr>
          <w:rFonts w:ascii="Tahoma" w:eastAsia="Times New Roman" w:hAnsi="Tahoma" w:cs="Tahoma"/>
          <w:sz w:val="18"/>
          <w:lang w:eastAsia="sl-SI"/>
        </w:rPr>
      </w:pPr>
    </w:p>
    <w:p w14:paraId="4E19B368" w14:textId="77777777" w:rsidR="00A424E0" w:rsidRPr="00637345" w:rsidRDefault="00A424E0" w:rsidP="00A424E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A424E0" w:rsidRPr="00637345" w14:paraId="1A87F55F" w14:textId="77777777" w:rsidTr="005F01CA">
        <w:trPr>
          <w:trHeight w:val="235"/>
        </w:trPr>
        <w:tc>
          <w:tcPr>
            <w:tcW w:w="3402" w:type="dxa"/>
            <w:tcBorders>
              <w:bottom w:val="single" w:sz="4" w:space="0" w:color="auto"/>
            </w:tcBorders>
          </w:tcPr>
          <w:p w14:paraId="4B04889A"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07F96466"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058D587A" w14:textId="77777777" w:rsidR="00A424E0" w:rsidRPr="00637345" w:rsidRDefault="00A424E0" w:rsidP="005F01C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A424E0" w:rsidRPr="00637345" w14:paraId="0720D6D0" w14:textId="77777777" w:rsidTr="005F01CA">
        <w:trPr>
          <w:trHeight w:val="235"/>
        </w:trPr>
        <w:tc>
          <w:tcPr>
            <w:tcW w:w="3402" w:type="dxa"/>
            <w:tcBorders>
              <w:top w:val="single" w:sz="4" w:space="0" w:color="auto"/>
            </w:tcBorders>
          </w:tcPr>
          <w:p w14:paraId="6CDD0810"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768B43BF"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57B2F2FE"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11DDA98E" w14:textId="77777777" w:rsidR="00A424E0" w:rsidRDefault="00A424E0" w:rsidP="00A424E0">
      <w:pPr>
        <w:keepNext/>
        <w:keepLines/>
        <w:widowControl w:val="0"/>
        <w:spacing w:after="0" w:line="240" w:lineRule="auto"/>
        <w:jc w:val="both"/>
        <w:rPr>
          <w:rFonts w:ascii="Tahoma" w:eastAsia="Times New Roman" w:hAnsi="Tahoma" w:cs="Tahoma"/>
          <w:b/>
          <w:sz w:val="14"/>
          <w:lang w:eastAsia="sl-SI"/>
        </w:rPr>
      </w:pPr>
    </w:p>
    <w:p w14:paraId="7FBE64B4" w14:textId="77777777" w:rsidR="00A424E0" w:rsidRPr="00637345" w:rsidRDefault="00A424E0" w:rsidP="00A424E0">
      <w:pPr>
        <w:keepNext/>
        <w:keepLines/>
        <w:widowControl w:val="0"/>
        <w:spacing w:after="0" w:line="240" w:lineRule="auto"/>
        <w:jc w:val="both"/>
        <w:rPr>
          <w:rFonts w:ascii="Tahoma" w:eastAsia="Times New Roman" w:hAnsi="Tahoma" w:cs="Tahoma"/>
          <w:b/>
          <w:sz w:val="14"/>
          <w:lang w:eastAsia="sl-SI"/>
        </w:rPr>
      </w:pPr>
    </w:p>
    <w:p w14:paraId="462A4F77" w14:textId="77777777" w:rsidR="00A424E0" w:rsidRDefault="00A424E0" w:rsidP="00A424E0">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60376EA8" w14:textId="77777777" w:rsidR="00A424E0" w:rsidRDefault="00A424E0" w:rsidP="00A424E0">
      <w:pPr>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424E0" w:rsidRPr="00712BC8" w14:paraId="52CAD804" w14:textId="77777777" w:rsidTr="005F01CA">
        <w:tc>
          <w:tcPr>
            <w:tcW w:w="7867" w:type="dxa"/>
            <w:tcBorders>
              <w:top w:val="single" w:sz="4" w:space="0" w:color="auto"/>
              <w:bottom w:val="single" w:sz="4" w:space="0" w:color="auto"/>
            </w:tcBorders>
          </w:tcPr>
          <w:p w14:paraId="499D087C" w14:textId="07166DA8" w:rsidR="00A424E0" w:rsidRPr="00712BC8" w:rsidRDefault="00A424E0" w:rsidP="005F01CA">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0091497C" w:rsidRPr="00FE3917">
              <w:rPr>
                <w:rFonts w:ascii="Tahoma" w:hAnsi="Tahoma" w:cs="Tahoma"/>
              </w:rPr>
              <w:t>POTRDITEV REFERENC</w:t>
            </w:r>
            <w:r w:rsidR="0091497C">
              <w:rPr>
                <w:rFonts w:ascii="Tahoma" w:hAnsi="Tahoma" w:cs="Tahoma"/>
              </w:rPr>
              <w:t>E</w:t>
            </w:r>
            <w:r w:rsidR="0091497C" w:rsidRPr="00FE3917">
              <w:rPr>
                <w:rFonts w:ascii="Tahoma" w:hAnsi="Tahoma" w:cs="Tahoma"/>
              </w:rPr>
              <w:t xml:space="preserve"> S STRANI POSAMEZNIH NAROČNIKOV</w:t>
            </w:r>
            <w:r w:rsidR="0091497C">
              <w:rPr>
                <w:rFonts w:ascii="Tahoma" w:hAnsi="Tahoma" w:cs="Tahoma"/>
              </w:rPr>
              <w:t xml:space="preserve"> </w:t>
            </w:r>
            <w:r>
              <w:rPr>
                <w:rFonts w:ascii="Tahoma" w:hAnsi="Tahoma" w:cs="Tahoma"/>
              </w:rPr>
              <w:t>- 5. sklop</w:t>
            </w:r>
          </w:p>
        </w:tc>
        <w:tc>
          <w:tcPr>
            <w:tcW w:w="1559" w:type="dxa"/>
            <w:tcBorders>
              <w:top w:val="single" w:sz="4" w:space="0" w:color="auto"/>
              <w:bottom w:val="single" w:sz="4" w:space="0" w:color="auto"/>
            </w:tcBorders>
          </w:tcPr>
          <w:p w14:paraId="285B54A4" w14:textId="77777777" w:rsidR="00A424E0" w:rsidRPr="00712BC8" w:rsidRDefault="00A424E0" w:rsidP="005F01CA">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5/5</w:t>
            </w:r>
          </w:p>
        </w:tc>
      </w:tr>
    </w:tbl>
    <w:p w14:paraId="4ACDF362" w14:textId="77777777" w:rsidR="00A424E0" w:rsidRPr="008C7B4E" w:rsidRDefault="00A424E0" w:rsidP="00A424E0">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59FEDFF3" w14:textId="6AC028CF" w:rsidR="00A424E0" w:rsidRPr="008C7B4E" w:rsidRDefault="00A424E0" w:rsidP="00A424E0">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 xml:space="preserve">ENLJ-VOD-VPD-284/25 </w:t>
      </w:r>
      <w:r w:rsidRPr="008C7B4E">
        <w:rPr>
          <w:rFonts w:ascii="Tahoma" w:eastAsia="Times New Roman" w:hAnsi="Tahoma" w:cs="Tahoma"/>
          <w:b/>
          <w:noProof/>
          <w:lang w:eastAsia="sl-SI"/>
        </w:rPr>
        <w:t xml:space="preserve">– Dobava </w:t>
      </w:r>
      <w:r>
        <w:rPr>
          <w:rFonts w:ascii="Tahoma" w:eastAsia="Times New Roman" w:hAnsi="Tahoma" w:cs="Tahoma"/>
          <w:b/>
          <w:noProof/>
          <w:lang w:eastAsia="sl-SI"/>
        </w:rPr>
        <w:t>osebne varovalne opreme</w:t>
      </w:r>
      <w:r w:rsidRPr="008C7B4E">
        <w:rPr>
          <w:rFonts w:ascii="Tahoma" w:eastAsia="Times New Roman" w:hAnsi="Tahoma" w:cs="Tahoma"/>
          <w:b/>
          <w:lang w:eastAsia="sl-SI"/>
        </w:rPr>
        <w:t xml:space="preserve"> za</w:t>
      </w:r>
    </w:p>
    <w:p w14:paraId="21E255F4" w14:textId="77777777" w:rsidR="00A424E0" w:rsidRPr="008C7B4E" w:rsidRDefault="00A424E0" w:rsidP="00A424E0">
      <w:pPr>
        <w:keepNext/>
        <w:keepLines/>
        <w:spacing w:after="0" w:line="240" w:lineRule="auto"/>
        <w:ind w:left="360" w:right="424"/>
        <w:jc w:val="center"/>
        <w:rPr>
          <w:rFonts w:ascii="Tahoma" w:eastAsia="Times New Roman" w:hAnsi="Tahoma" w:cs="Tahoma"/>
          <w:b/>
          <w:lang w:eastAsia="sl-SI"/>
        </w:rPr>
      </w:pPr>
      <w:r>
        <w:rPr>
          <w:rFonts w:ascii="Tahoma" w:eastAsia="Times New Roman" w:hAnsi="Tahoma" w:cs="Tahoma"/>
          <w:b/>
          <w:lang w:eastAsia="sl-SI"/>
        </w:rPr>
        <w:t xml:space="preserve">5. </w:t>
      </w:r>
      <w:r w:rsidRPr="008C7B4E">
        <w:rPr>
          <w:rFonts w:ascii="Tahoma" w:eastAsia="Times New Roman" w:hAnsi="Tahoma" w:cs="Tahoma"/>
          <w:b/>
          <w:lang w:eastAsia="sl-SI"/>
        </w:rPr>
        <w:t xml:space="preserve">Sklop: </w:t>
      </w:r>
      <w:r w:rsidRPr="00C62C0D">
        <w:rPr>
          <w:rFonts w:ascii="Tahoma" w:eastAsia="Times New Roman" w:hAnsi="Tahoma" w:cs="Tahoma"/>
          <w:b/>
          <w:lang w:eastAsia="sl-SI"/>
        </w:rPr>
        <w:t>Bunde, obleke dežne, plašči</w:t>
      </w:r>
    </w:p>
    <w:p w14:paraId="030841F8" w14:textId="77777777" w:rsidR="00A424E0" w:rsidRPr="00712BC8" w:rsidRDefault="00A424E0" w:rsidP="00A424E0">
      <w:pPr>
        <w:keepNext/>
        <w:keepLines/>
        <w:spacing w:after="0" w:line="240" w:lineRule="auto"/>
        <w:jc w:val="both"/>
        <w:rPr>
          <w:rFonts w:ascii="Tahoma" w:eastAsia="Times New Roman" w:hAnsi="Tahoma" w:cs="Tahoma"/>
          <w:b/>
          <w:lang w:eastAsia="sl-SI"/>
        </w:rPr>
      </w:pPr>
    </w:p>
    <w:p w14:paraId="6ED76FC7" w14:textId="77777777" w:rsidR="00A424E0" w:rsidRPr="00097B84" w:rsidRDefault="00A424E0" w:rsidP="00A424E0">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59E81756" w14:textId="77777777" w:rsidR="00A424E0" w:rsidRPr="00E94A83" w:rsidRDefault="00A424E0" w:rsidP="00A424E0">
      <w:pPr>
        <w:keepNext/>
        <w:keepLines/>
        <w:spacing w:after="0" w:line="240" w:lineRule="auto"/>
        <w:jc w:val="both"/>
        <w:rPr>
          <w:rFonts w:ascii="Tahoma" w:eastAsia="Times New Roman" w:hAnsi="Tahoma" w:cs="Tahoma"/>
          <w:b/>
          <w:lang w:eastAsia="sl-SI"/>
        </w:rPr>
      </w:pPr>
    </w:p>
    <w:p w14:paraId="37D41A54" w14:textId="77777777" w:rsidR="00A424E0" w:rsidRPr="00B60D1D" w:rsidRDefault="00A424E0" w:rsidP="00A424E0">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sz w:val="20"/>
          <w:szCs w:val="20"/>
          <w:lang w:eastAsia="sl-SI"/>
        </w:rPr>
        <w:t xml:space="preserve">osebne varovalne opreme; </w:t>
      </w:r>
      <w:r>
        <w:rPr>
          <w:rFonts w:ascii="Tahoma" w:eastAsia="Times New Roman" w:hAnsi="Tahoma" w:cs="Tahoma"/>
          <w:b/>
          <w:sz w:val="20"/>
          <w:szCs w:val="20"/>
          <w:u w:val="single"/>
          <w:lang w:eastAsia="sl-SI"/>
        </w:rPr>
        <w:t>b</w:t>
      </w:r>
      <w:r w:rsidRPr="00C62C0D">
        <w:rPr>
          <w:rFonts w:ascii="Tahoma" w:eastAsia="Times New Roman" w:hAnsi="Tahoma" w:cs="Tahoma"/>
          <w:b/>
          <w:sz w:val="20"/>
          <w:szCs w:val="20"/>
          <w:u w:val="single"/>
          <w:lang w:eastAsia="sl-SI"/>
        </w:rPr>
        <w:t>unde, obleke dežne, plašči</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5F02EB6B" w14:textId="77777777" w:rsidR="00A424E0" w:rsidRPr="00DC0B3F" w:rsidRDefault="00A424E0" w:rsidP="00A424E0">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A424E0" w:rsidRPr="00637345" w14:paraId="7DA783A3" w14:textId="77777777" w:rsidTr="005F01CA">
        <w:trPr>
          <w:trHeight w:val="310"/>
        </w:trPr>
        <w:tc>
          <w:tcPr>
            <w:tcW w:w="3544" w:type="dxa"/>
            <w:vAlign w:val="center"/>
          </w:tcPr>
          <w:p w14:paraId="0E0E5F16"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58628218"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p w14:paraId="5625A7E9"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tc>
      </w:tr>
      <w:tr w:rsidR="00A424E0" w:rsidRPr="00637345" w14:paraId="46A9EF15" w14:textId="77777777" w:rsidTr="005F01CA">
        <w:trPr>
          <w:trHeight w:val="375"/>
        </w:trPr>
        <w:tc>
          <w:tcPr>
            <w:tcW w:w="3544" w:type="dxa"/>
            <w:vAlign w:val="center"/>
          </w:tcPr>
          <w:p w14:paraId="1E71F6EF"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151AE5E6"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p w14:paraId="43F26F70"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tc>
      </w:tr>
      <w:tr w:rsidR="00A424E0" w:rsidRPr="00637345" w14:paraId="15F28DCE" w14:textId="77777777" w:rsidTr="005F01CA">
        <w:trPr>
          <w:trHeight w:val="461"/>
        </w:trPr>
        <w:tc>
          <w:tcPr>
            <w:tcW w:w="3544" w:type="dxa"/>
            <w:vAlign w:val="center"/>
          </w:tcPr>
          <w:p w14:paraId="0045D8D7"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129C6C47"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0D51F5AF" w14:textId="77777777" w:rsidTr="005F01CA">
        <w:trPr>
          <w:trHeight w:val="461"/>
        </w:trPr>
        <w:tc>
          <w:tcPr>
            <w:tcW w:w="3544" w:type="dxa"/>
            <w:vAlign w:val="center"/>
          </w:tcPr>
          <w:p w14:paraId="1536C78D"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71921C3B"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6443E67D" w14:textId="77777777" w:rsidTr="005F01CA">
        <w:trPr>
          <w:trHeight w:val="601"/>
        </w:trPr>
        <w:tc>
          <w:tcPr>
            <w:tcW w:w="3544" w:type="dxa"/>
            <w:vAlign w:val="center"/>
          </w:tcPr>
          <w:p w14:paraId="1C4AF5FF"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02CBECB1"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2D2C0F6C" w14:textId="77777777" w:rsidTr="005F01CA">
        <w:trPr>
          <w:cantSplit/>
          <w:trHeight w:val="461"/>
        </w:trPr>
        <w:tc>
          <w:tcPr>
            <w:tcW w:w="3544" w:type="dxa"/>
            <w:vAlign w:val="center"/>
          </w:tcPr>
          <w:p w14:paraId="1BEE3F5A"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1E01266E"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51002FB2" w14:textId="77777777" w:rsidTr="005F01CA">
        <w:trPr>
          <w:trHeight w:val="273"/>
        </w:trPr>
        <w:tc>
          <w:tcPr>
            <w:tcW w:w="3544" w:type="dxa"/>
            <w:tcBorders>
              <w:right w:val="single" w:sz="4" w:space="0" w:color="auto"/>
            </w:tcBorders>
            <w:vAlign w:val="center"/>
          </w:tcPr>
          <w:p w14:paraId="0E586453"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700D7F91"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p w14:paraId="50E3DF73"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77931756" w14:textId="77777777" w:rsidTr="005F01CA">
        <w:trPr>
          <w:trHeight w:val="794"/>
        </w:trPr>
        <w:tc>
          <w:tcPr>
            <w:tcW w:w="3544" w:type="dxa"/>
            <w:tcBorders>
              <w:right w:val="single" w:sz="4" w:space="0" w:color="auto"/>
            </w:tcBorders>
          </w:tcPr>
          <w:p w14:paraId="0F328F3E"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21ADED41"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2873A524"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73261A" w14:paraId="726CC06C" w14:textId="77777777" w:rsidTr="005F01CA">
        <w:trPr>
          <w:trHeight w:val="542"/>
        </w:trPr>
        <w:tc>
          <w:tcPr>
            <w:tcW w:w="3544" w:type="dxa"/>
            <w:tcBorders>
              <w:right w:val="single" w:sz="4" w:space="0" w:color="auto"/>
            </w:tcBorders>
            <w:vAlign w:val="center"/>
          </w:tcPr>
          <w:p w14:paraId="60F34676" w14:textId="77777777" w:rsidR="00A424E0" w:rsidRPr="0073261A" w:rsidRDefault="00A424E0" w:rsidP="005F01CA">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6FE2FF65" w14:textId="77777777" w:rsidR="00A424E0" w:rsidRPr="0073261A" w:rsidRDefault="00A424E0" w:rsidP="005F01CA">
            <w:pPr>
              <w:keepNext/>
              <w:keepLines/>
              <w:widowControl w:val="0"/>
              <w:spacing w:after="0" w:line="240" w:lineRule="auto"/>
              <w:rPr>
                <w:rFonts w:ascii="Tahoma" w:eastAsia="Times New Roman" w:hAnsi="Tahoma" w:cs="Tahoma"/>
                <w:sz w:val="18"/>
                <w:lang w:eastAsia="sl-SI"/>
              </w:rPr>
            </w:pPr>
          </w:p>
        </w:tc>
      </w:tr>
    </w:tbl>
    <w:p w14:paraId="511EDD74" w14:textId="77777777" w:rsidR="00A424E0" w:rsidRPr="00637345" w:rsidRDefault="00A424E0" w:rsidP="00A424E0">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424E0" w:rsidRPr="00637345" w14:paraId="3F6E40C8" w14:textId="77777777" w:rsidTr="005F01CA">
        <w:trPr>
          <w:trHeight w:val="235"/>
        </w:trPr>
        <w:tc>
          <w:tcPr>
            <w:tcW w:w="3402" w:type="dxa"/>
            <w:tcBorders>
              <w:bottom w:val="single" w:sz="4" w:space="0" w:color="auto"/>
            </w:tcBorders>
          </w:tcPr>
          <w:p w14:paraId="28228C79"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5073D5EC"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06E2A205" w14:textId="77777777" w:rsidR="00A424E0" w:rsidRPr="00637345" w:rsidRDefault="00A424E0" w:rsidP="005F01CA">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A424E0" w:rsidRPr="00637345" w14:paraId="4E6E174E" w14:textId="77777777" w:rsidTr="005F01CA">
        <w:trPr>
          <w:trHeight w:val="235"/>
        </w:trPr>
        <w:tc>
          <w:tcPr>
            <w:tcW w:w="3402" w:type="dxa"/>
            <w:tcBorders>
              <w:top w:val="single" w:sz="4" w:space="0" w:color="auto"/>
            </w:tcBorders>
          </w:tcPr>
          <w:p w14:paraId="03B7FD85"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44858805"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51C00434"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7080F20F" w14:textId="77777777" w:rsidR="00A424E0" w:rsidRPr="00637345" w:rsidRDefault="00A424E0" w:rsidP="00A424E0">
      <w:pPr>
        <w:keepNext/>
        <w:keepLines/>
        <w:widowControl w:val="0"/>
        <w:pBdr>
          <w:bottom w:val="single" w:sz="12" w:space="1" w:color="auto"/>
        </w:pBdr>
        <w:spacing w:after="0" w:line="240" w:lineRule="auto"/>
        <w:rPr>
          <w:rFonts w:ascii="Tahoma" w:eastAsia="Times New Roman" w:hAnsi="Tahoma" w:cs="Tahoma"/>
          <w:b/>
          <w:sz w:val="18"/>
          <w:lang w:eastAsia="sl-SI"/>
        </w:rPr>
      </w:pPr>
    </w:p>
    <w:p w14:paraId="1DD32AC7"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491CDB8D"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p>
    <w:p w14:paraId="731F8018"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1A820AB0"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p>
    <w:p w14:paraId="09E0C00F"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0E34A2D2" w14:textId="77777777" w:rsidR="00A424E0" w:rsidRPr="00637345" w:rsidRDefault="00A424E0" w:rsidP="00A424E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1456FB94" w14:textId="77777777" w:rsidR="00A424E0" w:rsidRPr="00637345" w:rsidRDefault="00A424E0" w:rsidP="00A424E0">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67FE1376" w14:textId="77777777" w:rsidR="00A424E0" w:rsidRPr="00637345" w:rsidRDefault="00A424E0" w:rsidP="00A424E0">
      <w:pPr>
        <w:keepNext/>
        <w:keepLines/>
        <w:widowControl w:val="0"/>
        <w:spacing w:after="0" w:line="240" w:lineRule="auto"/>
        <w:rPr>
          <w:rFonts w:ascii="Tahoma" w:eastAsia="Times New Roman" w:hAnsi="Tahoma" w:cs="Tahoma"/>
          <w:sz w:val="18"/>
          <w:lang w:eastAsia="sl-SI"/>
        </w:rPr>
      </w:pPr>
    </w:p>
    <w:p w14:paraId="193D86A3" w14:textId="77777777" w:rsidR="00A424E0" w:rsidRPr="00637345" w:rsidRDefault="00A424E0" w:rsidP="00A424E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A424E0" w:rsidRPr="00637345" w14:paraId="28CFC362" w14:textId="77777777" w:rsidTr="005F01CA">
        <w:trPr>
          <w:trHeight w:val="235"/>
        </w:trPr>
        <w:tc>
          <w:tcPr>
            <w:tcW w:w="3402" w:type="dxa"/>
            <w:tcBorders>
              <w:bottom w:val="single" w:sz="4" w:space="0" w:color="auto"/>
            </w:tcBorders>
          </w:tcPr>
          <w:p w14:paraId="6862DCDA"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33BF7588"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530CB02E" w14:textId="77777777" w:rsidR="00A424E0" w:rsidRPr="00637345" w:rsidRDefault="00A424E0" w:rsidP="005F01C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A424E0" w:rsidRPr="00637345" w14:paraId="03E66B8C" w14:textId="77777777" w:rsidTr="005F01CA">
        <w:trPr>
          <w:trHeight w:val="235"/>
        </w:trPr>
        <w:tc>
          <w:tcPr>
            <w:tcW w:w="3402" w:type="dxa"/>
            <w:tcBorders>
              <w:top w:val="single" w:sz="4" w:space="0" w:color="auto"/>
            </w:tcBorders>
          </w:tcPr>
          <w:p w14:paraId="458744F1"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716CB02F"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71AFE4B8"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39B88159" w14:textId="77777777" w:rsidR="00A424E0" w:rsidRDefault="00A424E0" w:rsidP="00A424E0">
      <w:pPr>
        <w:keepNext/>
        <w:keepLines/>
        <w:widowControl w:val="0"/>
        <w:spacing w:after="0" w:line="240" w:lineRule="auto"/>
        <w:jc w:val="both"/>
        <w:rPr>
          <w:rFonts w:ascii="Tahoma" w:eastAsia="Times New Roman" w:hAnsi="Tahoma" w:cs="Tahoma"/>
          <w:b/>
          <w:sz w:val="14"/>
          <w:lang w:eastAsia="sl-SI"/>
        </w:rPr>
      </w:pPr>
    </w:p>
    <w:p w14:paraId="7647029A" w14:textId="77777777" w:rsidR="00A424E0" w:rsidRPr="00637345" w:rsidRDefault="00A424E0" w:rsidP="00A424E0">
      <w:pPr>
        <w:keepNext/>
        <w:keepLines/>
        <w:widowControl w:val="0"/>
        <w:spacing w:after="0" w:line="240" w:lineRule="auto"/>
        <w:jc w:val="both"/>
        <w:rPr>
          <w:rFonts w:ascii="Tahoma" w:eastAsia="Times New Roman" w:hAnsi="Tahoma" w:cs="Tahoma"/>
          <w:b/>
          <w:sz w:val="14"/>
          <w:lang w:eastAsia="sl-SI"/>
        </w:rPr>
      </w:pPr>
    </w:p>
    <w:p w14:paraId="1D3BD4E5" w14:textId="77777777" w:rsidR="00A424E0" w:rsidRDefault="00A424E0" w:rsidP="00A424E0">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1B630DEA" w14:textId="77777777" w:rsidR="00A424E0" w:rsidRDefault="00A424E0" w:rsidP="00A424E0">
      <w:pPr>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424E0" w:rsidRPr="00712BC8" w14:paraId="78B9C811" w14:textId="77777777" w:rsidTr="005F01CA">
        <w:tc>
          <w:tcPr>
            <w:tcW w:w="7867" w:type="dxa"/>
            <w:tcBorders>
              <w:top w:val="single" w:sz="4" w:space="0" w:color="auto"/>
              <w:bottom w:val="single" w:sz="4" w:space="0" w:color="auto"/>
            </w:tcBorders>
          </w:tcPr>
          <w:p w14:paraId="7C2A9B87" w14:textId="3E973FC7" w:rsidR="00A424E0" w:rsidRPr="00712BC8" w:rsidRDefault="00A424E0" w:rsidP="005F01CA">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0091497C" w:rsidRPr="00FE3917">
              <w:rPr>
                <w:rFonts w:ascii="Tahoma" w:hAnsi="Tahoma" w:cs="Tahoma"/>
              </w:rPr>
              <w:t>POTRDITEV REFERENC</w:t>
            </w:r>
            <w:r w:rsidR="0091497C">
              <w:rPr>
                <w:rFonts w:ascii="Tahoma" w:hAnsi="Tahoma" w:cs="Tahoma"/>
              </w:rPr>
              <w:t>E</w:t>
            </w:r>
            <w:r w:rsidR="0091497C" w:rsidRPr="00FE3917">
              <w:rPr>
                <w:rFonts w:ascii="Tahoma" w:hAnsi="Tahoma" w:cs="Tahoma"/>
              </w:rPr>
              <w:t xml:space="preserve"> S STRANI POSAMEZNIH NAROČNIKOV</w:t>
            </w:r>
            <w:r w:rsidR="0091497C">
              <w:rPr>
                <w:rFonts w:ascii="Tahoma" w:hAnsi="Tahoma" w:cs="Tahoma"/>
              </w:rPr>
              <w:t xml:space="preserve"> </w:t>
            </w:r>
            <w:r>
              <w:rPr>
                <w:rFonts w:ascii="Tahoma" w:hAnsi="Tahoma" w:cs="Tahoma"/>
              </w:rPr>
              <w:t>- 8. sklop</w:t>
            </w:r>
          </w:p>
        </w:tc>
        <w:tc>
          <w:tcPr>
            <w:tcW w:w="1559" w:type="dxa"/>
            <w:tcBorders>
              <w:top w:val="single" w:sz="4" w:space="0" w:color="auto"/>
              <w:bottom w:val="single" w:sz="4" w:space="0" w:color="auto"/>
            </w:tcBorders>
          </w:tcPr>
          <w:p w14:paraId="099D75B8" w14:textId="77777777" w:rsidR="00A424E0" w:rsidRPr="00712BC8" w:rsidRDefault="00A424E0" w:rsidP="005F01CA">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5/8</w:t>
            </w:r>
          </w:p>
        </w:tc>
      </w:tr>
    </w:tbl>
    <w:p w14:paraId="0A3D252C" w14:textId="77777777" w:rsidR="00A424E0" w:rsidRPr="008C7B4E" w:rsidRDefault="00A424E0" w:rsidP="00A424E0">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66C7B929" w14:textId="7B8AB966" w:rsidR="00A424E0" w:rsidRPr="008C7B4E" w:rsidRDefault="00A424E0" w:rsidP="00A424E0">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 xml:space="preserve">ENLJ-VOD-VPD-284/25 </w:t>
      </w:r>
      <w:r w:rsidRPr="008C7B4E">
        <w:rPr>
          <w:rFonts w:ascii="Tahoma" w:eastAsia="Times New Roman" w:hAnsi="Tahoma" w:cs="Tahoma"/>
          <w:b/>
          <w:noProof/>
          <w:lang w:eastAsia="sl-SI"/>
        </w:rPr>
        <w:t xml:space="preserve">– Dobava </w:t>
      </w:r>
      <w:r>
        <w:rPr>
          <w:rFonts w:ascii="Tahoma" w:eastAsia="Times New Roman" w:hAnsi="Tahoma" w:cs="Tahoma"/>
          <w:b/>
          <w:noProof/>
          <w:lang w:eastAsia="sl-SI"/>
        </w:rPr>
        <w:t>osebne varovalne opreme</w:t>
      </w:r>
      <w:r w:rsidRPr="008C7B4E">
        <w:rPr>
          <w:rFonts w:ascii="Tahoma" w:eastAsia="Times New Roman" w:hAnsi="Tahoma" w:cs="Tahoma"/>
          <w:b/>
          <w:lang w:eastAsia="sl-SI"/>
        </w:rPr>
        <w:t xml:space="preserve"> za</w:t>
      </w:r>
    </w:p>
    <w:p w14:paraId="1717523B" w14:textId="77777777" w:rsidR="00A424E0" w:rsidRPr="008C7B4E" w:rsidRDefault="00A424E0" w:rsidP="00A424E0">
      <w:pPr>
        <w:keepNext/>
        <w:keepLines/>
        <w:spacing w:after="0" w:line="240" w:lineRule="auto"/>
        <w:ind w:left="360" w:right="424"/>
        <w:jc w:val="center"/>
        <w:rPr>
          <w:rFonts w:ascii="Tahoma" w:eastAsia="Times New Roman" w:hAnsi="Tahoma" w:cs="Tahoma"/>
          <w:b/>
          <w:lang w:eastAsia="sl-SI"/>
        </w:rPr>
      </w:pPr>
      <w:r>
        <w:rPr>
          <w:rFonts w:ascii="Tahoma" w:eastAsia="Times New Roman" w:hAnsi="Tahoma" w:cs="Tahoma"/>
          <w:b/>
          <w:lang w:eastAsia="sl-SI"/>
        </w:rPr>
        <w:t xml:space="preserve">8. </w:t>
      </w:r>
      <w:r w:rsidRPr="008C7B4E">
        <w:rPr>
          <w:rFonts w:ascii="Tahoma" w:eastAsia="Times New Roman" w:hAnsi="Tahoma" w:cs="Tahoma"/>
          <w:b/>
          <w:lang w:eastAsia="sl-SI"/>
        </w:rPr>
        <w:t xml:space="preserve">Sklop: </w:t>
      </w:r>
      <w:r w:rsidRPr="00C62C0D">
        <w:rPr>
          <w:rFonts w:ascii="Tahoma" w:eastAsia="Times New Roman" w:hAnsi="Tahoma" w:cs="Tahoma"/>
          <w:b/>
          <w:lang w:eastAsia="sl-SI"/>
        </w:rPr>
        <w:t>Obleke za teren</w:t>
      </w:r>
    </w:p>
    <w:p w14:paraId="74BA7055" w14:textId="77777777" w:rsidR="00A424E0" w:rsidRPr="00712BC8" w:rsidRDefault="00A424E0" w:rsidP="00A424E0">
      <w:pPr>
        <w:keepNext/>
        <w:keepLines/>
        <w:spacing w:after="0" w:line="240" w:lineRule="auto"/>
        <w:jc w:val="both"/>
        <w:rPr>
          <w:rFonts w:ascii="Tahoma" w:eastAsia="Times New Roman" w:hAnsi="Tahoma" w:cs="Tahoma"/>
          <w:b/>
          <w:lang w:eastAsia="sl-SI"/>
        </w:rPr>
      </w:pPr>
    </w:p>
    <w:p w14:paraId="2F7450FC" w14:textId="77777777" w:rsidR="00A424E0" w:rsidRPr="00097B84" w:rsidRDefault="00A424E0" w:rsidP="00A424E0">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1C53A0CD" w14:textId="77777777" w:rsidR="00A424E0" w:rsidRPr="00E94A83" w:rsidRDefault="00A424E0" w:rsidP="00A424E0">
      <w:pPr>
        <w:keepNext/>
        <w:keepLines/>
        <w:spacing w:after="0" w:line="240" w:lineRule="auto"/>
        <w:jc w:val="both"/>
        <w:rPr>
          <w:rFonts w:ascii="Tahoma" w:eastAsia="Times New Roman" w:hAnsi="Tahoma" w:cs="Tahoma"/>
          <w:b/>
          <w:lang w:eastAsia="sl-SI"/>
        </w:rPr>
      </w:pPr>
    </w:p>
    <w:p w14:paraId="4F4C965D" w14:textId="77777777" w:rsidR="00A424E0" w:rsidRPr="00B60D1D" w:rsidRDefault="00A424E0" w:rsidP="00A424E0">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sz w:val="20"/>
          <w:szCs w:val="20"/>
          <w:lang w:eastAsia="sl-SI"/>
        </w:rPr>
        <w:t xml:space="preserve">osebne varovalne opreme; </w:t>
      </w:r>
      <w:r w:rsidRPr="00C62C0D">
        <w:rPr>
          <w:rFonts w:ascii="Tahoma" w:eastAsia="Times New Roman" w:hAnsi="Tahoma" w:cs="Tahoma"/>
          <w:b/>
          <w:sz w:val="20"/>
          <w:szCs w:val="20"/>
          <w:u w:val="single"/>
          <w:lang w:eastAsia="sl-SI"/>
        </w:rPr>
        <w:t>obleke za teren</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483148F9" w14:textId="77777777" w:rsidR="00A424E0" w:rsidRPr="00DC0B3F" w:rsidRDefault="00A424E0" w:rsidP="00A424E0">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A424E0" w:rsidRPr="00637345" w14:paraId="1FB04CF8" w14:textId="77777777" w:rsidTr="005F01CA">
        <w:trPr>
          <w:trHeight w:val="310"/>
        </w:trPr>
        <w:tc>
          <w:tcPr>
            <w:tcW w:w="3544" w:type="dxa"/>
            <w:vAlign w:val="center"/>
          </w:tcPr>
          <w:p w14:paraId="25C95479"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37BA5B88"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p w14:paraId="03564561"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tc>
      </w:tr>
      <w:tr w:rsidR="00A424E0" w:rsidRPr="00637345" w14:paraId="669FF868" w14:textId="77777777" w:rsidTr="005F01CA">
        <w:trPr>
          <w:trHeight w:val="375"/>
        </w:trPr>
        <w:tc>
          <w:tcPr>
            <w:tcW w:w="3544" w:type="dxa"/>
            <w:vAlign w:val="center"/>
          </w:tcPr>
          <w:p w14:paraId="49857872"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206A89A7"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p w14:paraId="322F9626"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tc>
      </w:tr>
      <w:tr w:rsidR="00A424E0" w:rsidRPr="00637345" w14:paraId="17454530" w14:textId="77777777" w:rsidTr="005F01CA">
        <w:trPr>
          <w:trHeight w:val="461"/>
        </w:trPr>
        <w:tc>
          <w:tcPr>
            <w:tcW w:w="3544" w:type="dxa"/>
            <w:vAlign w:val="center"/>
          </w:tcPr>
          <w:p w14:paraId="2209AE5C"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6872CD92"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235E65D6" w14:textId="77777777" w:rsidTr="005F01CA">
        <w:trPr>
          <w:trHeight w:val="461"/>
        </w:trPr>
        <w:tc>
          <w:tcPr>
            <w:tcW w:w="3544" w:type="dxa"/>
            <w:vAlign w:val="center"/>
          </w:tcPr>
          <w:p w14:paraId="577C1289"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4DDFF247"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7B5A4CF8" w14:textId="77777777" w:rsidTr="005F01CA">
        <w:trPr>
          <w:trHeight w:val="601"/>
        </w:trPr>
        <w:tc>
          <w:tcPr>
            <w:tcW w:w="3544" w:type="dxa"/>
            <w:vAlign w:val="center"/>
          </w:tcPr>
          <w:p w14:paraId="777586A0"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72BA97B1"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2B0C5D53" w14:textId="77777777" w:rsidTr="005F01CA">
        <w:trPr>
          <w:cantSplit/>
          <w:trHeight w:val="461"/>
        </w:trPr>
        <w:tc>
          <w:tcPr>
            <w:tcW w:w="3544" w:type="dxa"/>
            <w:vAlign w:val="center"/>
          </w:tcPr>
          <w:p w14:paraId="5247C70B"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26ABE211"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32A4EA1F" w14:textId="77777777" w:rsidTr="005F01CA">
        <w:trPr>
          <w:trHeight w:val="273"/>
        </w:trPr>
        <w:tc>
          <w:tcPr>
            <w:tcW w:w="3544" w:type="dxa"/>
            <w:tcBorders>
              <w:right w:val="single" w:sz="4" w:space="0" w:color="auto"/>
            </w:tcBorders>
            <w:vAlign w:val="center"/>
          </w:tcPr>
          <w:p w14:paraId="14650701"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02CA80A4"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p w14:paraId="2DB5CDCD"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6ED218AA" w14:textId="77777777" w:rsidTr="005F01CA">
        <w:trPr>
          <w:trHeight w:val="794"/>
        </w:trPr>
        <w:tc>
          <w:tcPr>
            <w:tcW w:w="3544" w:type="dxa"/>
            <w:tcBorders>
              <w:right w:val="single" w:sz="4" w:space="0" w:color="auto"/>
            </w:tcBorders>
          </w:tcPr>
          <w:p w14:paraId="7BB67E06"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230DB96C"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608F26D8"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73261A" w14:paraId="245DB4B2" w14:textId="77777777" w:rsidTr="005F01CA">
        <w:trPr>
          <w:trHeight w:val="542"/>
        </w:trPr>
        <w:tc>
          <w:tcPr>
            <w:tcW w:w="3544" w:type="dxa"/>
            <w:tcBorders>
              <w:right w:val="single" w:sz="4" w:space="0" w:color="auto"/>
            </w:tcBorders>
            <w:vAlign w:val="center"/>
          </w:tcPr>
          <w:p w14:paraId="0D0916B1" w14:textId="77777777" w:rsidR="00A424E0" w:rsidRPr="0073261A" w:rsidRDefault="00A424E0" w:rsidP="005F01CA">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30B82B31" w14:textId="77777777" w:rsidR="00A424E0" w:rsidRPr="0073261A" w:rsidRDefault="00A424E0" w:rsidP="005F01CA">
            <w:pPr>
              <w:keepNext/>
              <w:keepLines/>
              <w:widowControl w:val="0"/>
              <w:spacing w:after="0" w:line="240" w:lineRule="auto"/>
              <w:rPr>
                <w:rFonts w:ascii="Tahoma" w:eastAsia="Times New Roman" w:hAnsi="Tahoma" w:cs="Tahoma"/>
                <w:sz w:val="18"/>
                <w:lang w:eastAsia="sl-SI"/>
              </w:rPr>
            </w:pPr>
          </w:p>
        </w:tc>
      </w:tr>
    </w:tbl>
    <w:p w14:paraId="39E9C57D" w14:textId="77777777" w:rsidR="00A424E0" w:rsidRPr="00637345" w:rsidRDefault="00A424E0" w:rsidP="00A424E0">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424E0" w:rsidRPr="00637345" w14:paraId="63E710BA" w14:textId="77777777" w:rsidTr="005F01CA">
        <w:trPr>
          <w:trHeight w:val="235"/>
        </w:trPr>
        <w:tc>
          <w:tcPr>
            <w:tcW w:w="3402" w:type="dxa"/>
            <w:tcBorders>
              <w:bottom w:val="single" w:sz="4" w:space="0" w:color="auto"/>
            </w:tcBorders>
          </w:tcPr>
          <w:p w14:paraId="584A286C"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2FFD932C"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E03D3F4" w14:textId="77777777" w:rsidR="00A424E0" w:rsidRPr="00637345" w:rsidRDefault="00A424E0" w:rsidP="005F01CA">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A424E0" w:rsidRPr="00637345" w14:paraId="5A99A76D" w14:textId="77777777" w:rsidTr="005F01CA">
        <w:trPr>
          <w:trHeight w:val="235"/>
        </w:trPr>
        <w:tc>
          <w:tcPr>
            <w:tcW w:w="3402" w:type="dxa"/>
            <w:tcBorders>
              <w:top w:val="single" w:sz="4" w:space="0" w:color="auto"/>
            </w:tcBorders>
          </w:tcPr>
          <w:p w14:paraId="3279AEA6"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012DF28C"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5ABE88F9"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53B8E646" w14:textId="77777777" w:rsidR="00A424E0" w:rsidRPr="00637345" w:rsidRDefault="00A424E0" w:rsidP="00A424E0">
      <w:pPr>
        <w:keepNext/>
        <w:keepLines/>
        <w:widowControl w:val="0"/>
        <w:pBdr>
          <w:bottom w:val="single" w:sz="12" w:space="1" w:color="auto"/>
        </w:pBdr>
        <w:spacing w:after="0" w:line="240" w:lineRule="auto"/>
        <w:rPr>
          <w:rFonts w:ascii="Tahoma" w:eastAsia="Times New Roman" w:hAnsi="Tahoma" w:cs="Tahoma"/>
          <w:b/>
          <w:sz w:val="18"/>
          <w:lang w:eastAsia="sl-SI"/>
        </w:rPr>
      </w:pPr>
    </w:p>
    <w:p w14:paraId="7766F7EC"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44421989"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p>
    <w:p w14:paraId="36DA7FE7"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7769804E"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p>
    <w:p w14:paraId="256C23CD"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40A645DE" w14:textId="77777777" w:rsidR="00A424E0" w:rsidRPr="00637345" w:rsidRDefault="00A424E0" w:rsidP="00A424E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45D319AF" w14:textId="77777777" w:rsidR="00A424E0" w:rsidRPr="00637345" w:rsidRDefault="00A424E0" w:rsidP="00A424E0">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4E8D25B7" w14:textId="77777777" w:rsidR="00A424E0" w:rsidRPr="00637345" w:rsidRDefault="00A424E0" w:rsidP="00A424E0">
      <w:pPr>
        <w:keepNext/>
        <w:keepLines/>
        <w:widowControl w:val="0"/>
        <w:spacing w:after="0" w:line="240" w:lineRule="auto"/>
        <w:rPr>
          <w:rFonts w:ascii="Tahoma" w:eastAsia="Times New Roman" w:hAnsi="Tahoma" w:cs="Tahoma"/>
          <w:sz w:val="18"/>
          <w:lang w:eastAsia="sl-SI"/>
        </w:rPr>
      </w:pPr>
    </w:p>
    <w:p w14:paraId="17ECC0D7" w14:textId="77777777" w:rsidR="00A424E0" w:rsidRPr="00637345" w:rsidRDefault="00A424E0" w:rsidP="00A424E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A424E0" w:rsidRPr="00637345" w14:paraId="7362CE94" w14:textId="77777777" w:rsidTr="005F01CA">
        <w:trPr>
          <w:trHeight w:val="235"/>
        </w:trPr>
        <w:tc>
          <w:tcPr>
            <w:tcW w:w="3402" w:type="dxa"/>
            <w:tcBorders>
              <w:bottom w:val="single" w:sz="4" w:space="0" w:color="auto"/>
            </w:tcBorders>
          </w:tcPr>
          <w:p w14:paraId="70AEA609"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77248E5E"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5076A9F4" w14:textId="77777777" w:rsidR="00A424E0" w:rsidRPr="00637345" w:rsidRDefault="00A424E0" w:rsidP="005F01C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A424E0" w:rsidRPr="00637345" w14:paraId="575CEA78" w14:textId="77777777" w:rsidTr="005F01CA">
        <w:trPr>
          <w:trHeight w:val="235"/>
        </w:trPr>
        <w:tc>
          <w:tcPr>
            <w:tcW w:w="3402" w:type="dxa"/>
            <w:tcBorders>
              <w:top w:val="single" w:sz="4" w:space="0" w:color="auto"/>
            </w:tcBorders>
          </w:tcPr>
          <w:p w14:paraId="309BF4E9"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6A0F4CE8"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68065E4F"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229BDB68" w14:textId="77777777" w:rsidR="00A424E0" w:rsidRDefault="00A424E0" w:rsidP="00A424E0">
      <w:pPr>
        <w:keepNext/>
        <w:keepLines/>
        <w:widowControl w:val="0"/>
        <w:spacing w:after="0" w:line="240" w:lineRule="auto"/>
        <w:jc w:val="both"/>
        <w:rPr>
          <w:rFonts w:ascii="Tahoma" w:eastAsia="Times New Roman" w:hAnsi="Tahoma" w:cs="Tahoma"/>
          <w:b/>
          <w:sz w:val="14"/>
          <w:lang w:eastAsia="sl-SI"/>
        </w:rPr>
      </w:pPr>
    </w:p>
    <w:p w14:paraId="503CE824" w14:textId="77777777" w:rsidR="00A424E0" w:rsidRPr="00637345" w:rsidRDefault="00A424E0" w:rsidP="00A424E0">
      <w:pPr>
        <w:keepNext/>
        <w:keepLines/>
        <w:widowControl w:val="0"/>
        <w:spacing w:after="0" w:line="240" w:lineRule="auto"/>
        <w:jc w:val="both"/>
        <w:rPr>
          <w:rFonts w:ascii="Tahoma" w:eastAsia="Times New Roman" w:hAnsi="Tahoma" w:cs="Tahoma"/>
          <w:b/>
          <w:sz w:val="14"/>
          <w:lang w:eastAsia="sl-SI"/>
        </w:rPr>
      </w:pPr>
    </w:p>
    <w:p w14:paraId="4BA2923B" w14:textId="77777777" w:rsidR="00A424E0" w:rsidRDefault="00A424E0" w:rsidP="00A424E0">
      <w:pPr>
        <w:keepNext/>
        <w:keepLines/>
        <w:autoSpaceDE w:val="0"/>
        <w:autoSpaceDN w:val="0"/>
        <w:adjustRightInd w:val="0"/>
        <w:spacing w:after="0" w:line="240" w:lineRule="auto"/>
        <w:rPr>
          <w:rFonts w:ascii="Tahoma" w:eastAsia="Times New Roman" w:hAnsi="Tahoma" w:cs="Tahoma"/>
          <w:sz w:val="16"/>
          <w:lang w:eastAsia="sl-SI"/>
        </w:rPr>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36D0C384" w14:textId="77777777" w:rsidR="00A424E0" w:rsidRDefault="00A424E0" w:rsidP="00A424E0">
      <w:pPr>
        <w:spacing w:after="0" w:line="240" w:lineRule="auto"/>
        <w:rPr>
          <w:rFonts w:ascii="Tahoma" w:eastAsia="Times New Roman" w:hAnsi="Tahoma" w:cs="Tahoma"/>
          <w:sz w:val="16"/>
          <w:lang w:eastAsia="sl-SI"/>
        </w:rPr>
      </w:pPr>
      <w:r>
        <w:rPr>
          <w:rFonts w:ascii="Tahoma" w:eastAsia="Times New Roman" w:hAnsi="Tahoma" w:cs="Tahoma"/>
          <w:sz w:val="16"/>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424E0" w:rsidRPr="00712BC8" w14:paraId="080C0A47" w14:textId="77777777" w:rsidTr="005F01CA">
        <w:tc>
          <w:tcPr>
            <w:tcW w:w="7867" w:type="dxa"/>
            <w:tcBorders>
              <w:top w:val="single" w:sz="4" w:space="0" w:color="auto"/>
              <w:bottom w:val="single" w:sz="4" w:space="0" w:color="auto"/>
            </w:tcBorders>
          </w:tcPr>
          <w:p w14:paraId="01E96FE1" w14:textId="20E523FE" w:rsidR="00A424E0" w:rsidRPr="00712BC8" w:rsidRDefault="00A424E0" w:rsidP="005F01CA">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0091497C" w:rsidRPr="00FE3917">
              <w:rPr>
                <w:rFonts w:ascii="Tahoma" w:hAnsi="Tahoma" w:cs="Tahoma"/>
              </w:rPr>
              <w:t>POTRDITEV REFERENC</w:t>
            </w:r>
            <w:r w:rsidR="0091497C">
              <w:rPr>
                <w:rFonts w:ascii="Tahoma" w:hAnsi="Tahoma" w:cs="Tahoma"/>
              </w:rPr>
              <w:t>E</w:t>
            </w:r>
            <w:r w:rsidR="0091497C" w:rsidRPr="00FE3917">
              <w:rPr>
                <w:rFonts w:ascii="Tahoma" w:hAnsi="Tahoma" w:cs="Tahoma"/>
              </w:rPr>
              <w:t xml:space="preserve"> S STRANI POSAMEZNIH NAROČNIKOV</w:t>
            </w:r>
            <w:r w:rsidR="0091497C">
              <w:rPr>
                <w:rFonts w:ascii="Tahoma" w:hAnsi="Tahoma" w:cs="Tahoma"/>
              </w:rPr>
              <w:t xml:space="preserve"> </w:t>
            </w:r>
            <w:r>
              <w:rPr>
                <w:rFonts w:ascii="Tahoma" w:hAnsi="Tahoma" w:cs="Tahoma"/>
              </w:rPr>
              <w:t>- 9. sklop</w:t>
            </w:r>
          </w:p>
        </w:tc>
        <w:tc>
          <w:tcPr>
            <w:tcW w:w="1559" w:type="dxa"/>
            <w:tcBorders>
              <w:top w:val="single" w:sz="4" w:space="0" w:color="auto"/>
              <w:bottom w:val="single" w:sz="4" w:space="0" w:color="auto"/>
            </w:tcBorders>
          </w:tcPr>
          <w:p w14:paraId="7375C4CE" w14:textId="77777777" w:rsidR="00A424E0" w:rsidRPr="00712BC8" w:rsidRDefault="00A424E0" w:rsidP="005F01CA">
            <w:pPr>
              <w:keepNext/>
              <w:keepLines/>
              <w:spacing w:after="0" w:line="240" w:lineRule="auto"/>
              <w:jc w:val="both"/>
              <w:rPr>
                <w:rFonts w:ascii="Tahoma" w:hAnsi="Tahoma" w:cs="Tahoma"/>
                <w:b/>
                <w:i/>
              </w:rPr>
            </w:pPr>
            <w:r>
              <w:rPr>
                <w:rFonts w:ascii="Tahoma" w:hAnsi="Tahoma" w:cs="Tahoma"/>
                <w:b/>
                <w:i/>
              </w:rPr>
              <w:t>P</w:t>
            </w:r>
            <w:r w:rsidRPr="00712BC8">
              <w:rPr>
                <w:rFonts w:ascii="Tahoma" w:hAnsi="Tahoma" w:cs="Tahoma"/>
                <w:b/>
                <w:i/>
              </w:rPr>
              <w:t xml:space="preserve">riloga </w:t>
            </w:r>
            <w:r>
              <w:rPr>
                <w:rFonts w:ascii="Tahoma" w:hAnsi="Tahoma" w:cs="Tahoma"/>
                <w:b/>
                <w:i/>
              </w:rPr>
              <w:t>5/9</w:t>
            </w:r>
          </w:p>
        </w:tc>
      </w:tr>
    </w:tbl>
    <w:p w14:paraId="50F2FE83" w14:textId="77777777" w:rsidR="00A424E0" w:rsidRPr="008C7B4E" w:rsidRDefault="00A424E0" w:rsidP="00A424E0">
      <w:pPr>
        <w:keepNext/>
        <w:keepLines/>
        <w:spacing w:after="0" w:line="240" w:lineRule="auto"/>
        <w:jc w:val="center"/>
        <w:rPr>
          <w:rFonts w:ascii="Tahoma" w:eastAsia="Times New Roman" w:hAnsi="Tahoma" w:cs="Tahoma"/>
          <w:b/>
          <w:lang w:eastAsia="sl-SI"/>
        </w:rPr>
      </w:pPr>
      <w:r w:rsidRPr="008C7B4E">
        <w:rPr>
          <w:rFonts w:ascii="Tahoma" w:eastAsia="Times New Roman" w:hAnsi="Tahoma" w:cs="Tahoma"/>
          <w:b/>
          <w:lang w:eastAsia="sl-SI"/>
        </w:rPr>
        <w:t>Javno naročilo:</w:t>
      </w:r>
    </w:p>
    <w:p w14:paraId="151AD4B0" w14:textId="15EBFC4E" w:rsidR="00A424E0" w:rsidRPr="008C7B4E" w:rsidRDefault="00A424E0" w:rsidP="00A424E0">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 xml:space="preserve">ENLJ-VOD-VPD-284/25 </w:t>
      </w:r>
      <w:r w:rsidRPr="008C7B4E">
        <w:rPr>
          <w:rFonts w:ascii="Tahoma" w:eastAsia="Times New Roman" w:hAnsi="Tahoma" w:cs="Tahoma"/>
          <w:b/>
          <w:noProof/>
          <w:lang w:eastAsia="sl-SI"/>
        </w:rPr>
        <w:t xml:space="preserve">– Dobava </w:t>
      </w:r>
      <w:r>
        <w:rPr>
          <w:rFonts w:ascii="Tahoma" w:eastAsia="Times New Roman" w:hAnsi="Tahoma" w:cs="Tahoma"/>
          <w:b/>
          <w:noProof/>
          <w:lang w:eastAsia="sl-SI"/>
        </w:rPr>
        <w:t>osebne varovalne opreme</w:t>
      </w:r>
      <w:r w:rsidRPr="008C7B4E">
        <w:rPr>
          <w:rFonts w:ascii="Tahoma" w:eastAsia="Times New Roman" w:hAnsi="Tahoma" w:cs="Tahoma"/>
          <w:b/>
          <w:lang w:eastAsia="sl-SI"/>
        </w:rPr>
        <w:t xml:space="preserve"> za</w:t>
      </w:r>
    </w:p>
    <w:p w14:paraId="415E2965" w14:textId="77777777" w:rsidR="00A424E0" w:rsidRPr="008C7B4E" w:rsidRDefault="00A424E0" w:rsidP="00A424E0">
      <w:pPr>
        <w:keepNext/>
        <w:keepLines/>
        <w:spacing w:after="0" w:line="240" w:lineRule="auto"/>
        <w:ind w:left="360" w:right="424"/>
        <w:jc w:val="center"/>
        <w:rPr>
          <w:rFonts w:ascii="Tahoma" w:eastAsia="Times New Roman" w:hAnsi="Tahoma" w:cs="Tahoma"/>
          <w:b/>
          <w:lang w:eastAsia="sl-SI"/>
        </w:rPr>
      </w:pPr>
      <w:r>
        <w:rPr>
          <w:rFonts w:ascii="Tahoma" w:eastAsia="Times New Roman" w:hAnsi="Tahoma" w:cs="Tahoma"/>
          <w:b/>
          <w:lang w:eastAsia="sl-SI"/>
        </w:rPr>
        <w:t xml:space="preserve">9. </w:t>
      </w:r>
      <w:r w:rsidRPr="008C7B4E">
        <w:rPr>
          <w:rFonts w:ascii="Tahoma" w:eastAsia="Times New Roman" w:hAnsi="Tahoma" w:cs="Tahoma"/>
          <w:b/>
          <w:lang w:eastAsia="sl-SI"/>
        </w:rPr>
        <w:t xml:space="preserve">Sklop: </w:t>
      </w:r>
      <w:r w:rsidRPr="00C62C0D">
        <w:rPr>
          <w:rFonts w:ascii="Tahoma" w:eastAsia="Times New Roman" w:hAnsi="Tahoma" w:cs="Tahoma"/>
          <w:b/>
          <w:lang w:eastAsia="sl-SI"/>
        </w:rPr>
        <w:t>Zaščita glave in višina</w:t>
      </w:r>
    </w:p>
    <w:p w14:paraId="5466F024" w14:textId="77777777" w:rsidR="00A424E0" w:rsidRPr="00712BC8" w:rsidRDefault="00A424E0" w:rsidP="00A424E0">
      <w:pPr>
        <w:keepNext/>
        <w:keepLines/>
        <w:spacing w:after="0" w:line="240" w:lineRule="auto"/>
        <w:jc w:val="both"/>
        <w:rPr>
          <w:rFonts w:ascii="Tahoma" w:eastAsia="Times New Roman" w:hAnsi="Tahoma" w:cs="Tahoma"/>
          <w:b/>
          <w:lang w:eastAsia="sl-SI"/>
        </w:rPr>
      </w:pPr>
    </w:p>
    <w:p w14:paraId="0C1776DD" w14:textId="77777777" w:rsidR="00A424E0" w:rsidRPr="00097B84" w:rsidRDefault="00A424E0" w:rsidP="00A424E0">
      <w:pPr>
        <w:keepNext/>
        <w:keepLines/>
        <w:spacing w:after="0" w:line="240" w:lineRule="auto"/>
        <w:jc w:val="right"/>
        <w:rPr>
          <w:rFonts w:ascii="Tahoma" w:eastAsia="Times New Roman" w:hAnsi="Tahoma" w:cs="Tahoma"/>
          <w:i/>
          <w:sz w:val="18"/>
          <w:lang w:eastAsia="sl-SI"/>
        </w:rPr>
      </w:pPr>
      <w:r w:rsidRPr="00097B84">
        <w:rPr>
          <w:rFonts w:ascii="Tahoma" w:eastAsia="Times New Roman" w:hAnsi="Tahoma" w:cs="Tahoma"/>
          <w:i/>
          <w:sz w:val="18"/>
          <w:lang w:eastAsia="sl-SI"/>
        </w:rPr>
        <w:t>……/…… (št. izvoda / št. vseh izvodov)</w:t>
      </w:r>
    </w:p>
    <w:p w14:paraId="7B37B155" w14:textId="77777777" w:rsidR="00A424E0" w:rsidRPr="00E94A83" w:rsidRDefault="00A424E0" w:rsidP="00A424E0">
      <w:pPr>
        <w:keepNext/>
        <w:keepLines/>
        <w:spacing w:after="0" w:line="240" w:lineRule="auto"/>
        <w:jc w:val="both"/>
        <w:rPr>
          <w:rFonts w:ascii="Tahoma" w:eastAsia="Times New Roman" w:hAnsi="Tahoma" w:cs="Tahoma"/>
          <w:b/>
          <w:lang w:eastAsia="sl-SI"/>
        </w:rPr>
      </w:pPr>
    </w:p>
    <w:p w14:paraId="229AFACC" w14:textId="77777777" w:rsidR="00A424E0" w:rsidRPr="00B60D1D" w:rsidRDefault="00A424E0" w:rsidP="00A424E0">
      <w:pPr>
        <w:keepNext/>
        <w:keepLines/>
        <w:spacing w:after="0" w:line="240" w:lineRule="auto"/>
        <w:jc w:val="both"/>
        <w:rPr>
          <w:rFonts w:ascii="Tahoma" w:eastAsia="Times New Roman" w:hAnsi="Tahoma" w:cs="Tahoma"/>
          <w:sz w:val="20"/>
          <w:szCs w:val="20"/>
          <w:lang w:eastAsia="sl-SI"/>
        </w:rPr>
      </w:pPr>
      <w:r w:rsidRPr="00C12989">
        <w:rPr>
          <w:rFonts w:ascii="Tahoma" w:eastAsia="Times New Roman" w:hAnsi="Tahoma" w:cs="Tahoma"/>
          <w:sz w:val="20"/>
          <w:szCs w:val="20"/>
          <w:lang w:eastAsia="sl-SI"/>
        </w:rPr>
        <w:t xml:space="preserve">Pod kazensko in materialno odgovornostjo izjavljamo, da so spodaj navedeni podatki o referenčnih dobavah resnični ter da se nanašajo na uspešne dobave </w:t>
      </w:r>
      <w:r>
        <w:rPr>
          <w:rFonts w:ascii="Tahoma" w:eastAsia="Times New Roman" w:hAnsi="Tahoma" w:cs="Tahoma"/>
          <w:sz w:val="20"/>
          <w:szCs w:val="20"/>
          <w:lang w:eastAsia="sl-SI"/>
        </w:rPr>
        <w:t xml:space="preserve">osebne varovalne opreme; </w:t>
      </w:r>
      <w:r>
        <w:rPr>
          <w:rFonts w:ascii="Tahoma" w:eastAsia="Times New Roman" w:hAnsi="Tahoma" w:cs="Tahoma"/>
          <w:b/>
          <w:sz w:val="20"/>
          <w:szCs w:val="20"/>
          <w:u w:val="single"/>
          <w:lang w:eastAsia="sl-SI"/>
        </w:rPr>
        <w:t>z</w:t>
      </w:r>
      <w:r w:rsidRPr="00C62C0D">
        <w:rPr>
          <w:rFonts w:ascii="Tahoma" w:eastAsia="Times New Roman" w:hAnsi="Tahoma" w:cs="Tahoma"/>
          <w:b/>
          <w:sz w:val="20"/>
          <w:szCs w:val="20"/>
          <w:u w:val="single"/>
          <w:lang w:eastAsia="sl-SI"/>
        </w:rPr>
        <w:t>aščita glave in višina</w:t>
      </w:r>
      <w:r w:rsidRPr="00C12989">
        <w:rPr>
          <w:rFonts w:ascii="Tahoma" w:eastAsia="Times New Roman" w:hAnsi="Tahoma" w:cs="Tahoma"/>
          <w:sz w:val="20"/>
          <w:szCs w:val="20"/>
          <w:lang w:eastAsia="sl-SI"/>
        </w:rPr>
        <w:t>.</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Na podlagi poziva bomo naročniku v zahtevanem roku predložili dodatna dokazila o uspešni izvedbi navedenih referenčnih del oziroma</w:t>
      </w:r>
      <w:r w:rsidRPr="00B60D1D">
        <w:rPr>
          <w:rFonts w:ascii="Tahoma" w:eastAsia="Times New Roman" w:hAnsi="Tahoma" w:cs="Tahoma"/>
          <w:sz w:val="20"/>
          <w:szCs w:val="20"/>
          <w:lang w:eastAsia="sl-SI"/>
        </w:rPr>
        <w:t xml:space="preserve"> </w:t>
      </w:r>
      <w:r w:rsidRPr="00C12989">
        <w:rPr>
          <w:rFonts w:ascii="Tahoma" w:eastAsia="Times New Roman" w:hAnsi="Tahoma" w:cs="Tahoma"/>
          <w:sz w:val="20"/>
          <w:szCs w:val="20"/>
          <w:lang w:eastAsia="sl-SI"/>
        </w:rPr>
        <w:t xml:space="preserve">uspešno izvedenih poslov ponudnika. </w:t>
      </w:r>
    </w:p>
    <w:p w14:paraId="2E9433C2" w14:textId="77777777" w:rsidR="00A424E0" w:rsidRPr="00DC0B3F" w:rsidRDefault="00A424E0" w:rsidP="00A424E0">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A424E0" w:rsidRPr="00637345" w14:paraId="46B53CE7" w14:textId="77777777" w:rsidTr="005F01CA">
        <w:trPr>
          <w:trHeight w:val="310"/>
        </w:trPr>
        <w:tc>
          <w:tcPr>
            <w:tcW w:w="3544" w:type="dxa"/>
            <w:vAlign w:val="center"/>
          </w:tcPr>
          <w:p w14:paraId="0692768B"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3BDA568A"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p w14:paraId="4236ADC5"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tc>
      </w:tr>
      <w:tr w:rsidR="00A424E0" w:rsidRPr="00637345" w14:paraId="52ABADBE" w14:textId="77777777" w:rsidTr="005F01CA">
        <w:trPr>
          <w:trHeight w:val="375"/>
        </w:trPr>
        <w:tc>
          <w:tcPr>
            <w:tcW w:w="3544" w:type="dxa"/>
            <w:vAlign w:val="center"/>
          </w:tcPr>
          <w:p w14:paraId="31EE37B2"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1ADB6FF9"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p w14:paraId="6F6361CB" w14:textId="77777777" w:rsidR="00A424E0" w:rsidRPr="00637345" w:rsidRDefault="00A424E0" w:rsidP="005F01CA">
            <w:pPr>
              <w:keepNext/>
              <w:keepLines/>
              <w:widowControl w:val="0"/>
              <w:spacing w:after="0" w:line="240" w:lineRule="auto"/>
              <w:rPr>
                <w:rFonts w:ascii="Tahoma" w:eastAsia="Times New Roman" w:hAnsi="Tahoma" w:cs="Tahoma"/>
                <w:b/>
                <w:sz w:val="18"/>
                <w:lang w:eastAsia="sl-SI"/>
              </w:rPr>
            </w:pPr>
          </w:p>
        </w:tc>
      </w:tr>
      <w:tr w:rsidR="00A424E0" w:rsidRPr="00637345" w14:paraId="7528D736" w14:textId="77777777" w:rsidTr="005F01CA">
        <w:trPr>
          <w:trHeight w:val="461"/>
        </w:trPr>
        <w:tc>
          <w:tcPr>
            <w:tcW w:w="3544" w:type="dxa"/>
            <w:vAlign w:val="center"/>
          </w:tcPr>
          <w:p w14:paraId="1F353BC0"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5841F38A"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2FB144C5" w14:textId="77777777" w:rsidTr="005F01CA">
        <w:trPr>
          <w:trHeight w:val="461"/>
        </w:trPr>
        <w:tc>
          <w:tcPr>
            <w:tcW w:w="3544" w:type="dxa"/>
            <w:vAlign w:val="center"/>
          </w:tcPr>
          <w:p w14:paraId="3AD529E7"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1EB5635A"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1B411F8E" w14:textId="77777777" w:rsidTr="005F01CA">
        <w:trPr>
          <w:trHeight w:val="601"/>
        </w:trPr>
        <w:tc>
          <w:tcPr>
            <w:tcW w:w="3544" w:type="dxa"/>
            <w:vAlign w:val="center"/>
          </w:tcPr>
          <w:p w14:paraId="3EA80193"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4E512D3B"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16D4188E" w14:textId="77777777" w:rsidTr="005F01CA">
        <w:trPr>
          <w:cantSplit/>
          <w:trHeight w:val="461"/>
        </w:trPr>
        <w:tc>
          <w:tcPr>
            <w:tcW w:w="3544" w:type="dxa"/>
            <w:vAlign w:val="center"/>
          </w:tcPr>
          <w:p w14:paraId="2C644C60"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Leto </w:t>
            </w:r>
            <w:r>
              <w:rPr>
                <w:rFonts w:ascii="Tahoma" w:eastAsia="Times New Roman" w:hAnsi="Tahoma" w:cs="Tahoma"/>
                <w:sz w:val="18"/>
                <w:lang w:eastAsia="sl-SI"/>
              </w:rPr>
              <w:t>dobave</w:t>
            </w:r>
            <w:r w:rsidRPr="00637345">
              <w:rPr>
                <w:rFonts w:ascii="Tahoma" w:eastAsia="Times New Roman" w:hAnsi="Tahoma" w:cs="Tahoma"/>
                <w:sz w:val="18"/>
                <w:lang w:eastAsia="sl-SI"/>
              </w:rPr>
              <w:t xml:space="preserve"> in kraj izvedbe:</w:t>
            </w:r>
          </w:p>
        </w:tc>
        <w:tc>
          <w:tcPr>
            <w:tcW w:w="5559" w:type="dxa"/>
            <w:vAlign w:val="bottom"/>
          </w:tcPr>
          <w:p w14:paraId="1ED2C4C9"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46D57562" w14:textId="77777777" w:rsidTr="005F01CA">
        <w:trPr>
          <w:trHeight w:val="273"/>
        </w:trPr>
        <w:tc>
          <w:tcPr>
            <w:tcW w:w="3544" w:type="dxa"/>
            <w:tcBorders>
              <w:right w:val="single" w:sz="4" w:space="0" w:color="auto"/>
            </w:tcBorders>
            <w:vAlign w:val="center"/>
          </w:tcPr>
          <w:p w14:paraId="61BEC8A4"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 xml:space="preserve">Številka (oznaka) in datum pogodbe / </w:t>
            </w:r>
            <w:r>
              <w:rPr>
                <w:rFonts w:ascii="Tahoma" w:eastAsia="Times New Roman" w:hAnsi="Tahoma" w:cs="Tahoma"/>
                <w:sz w:val="18"/>
                <w:lang w:eastAsia="sl-SI"/>
              </w:rPr>
              <w:t xml:space="preserve">OS/ </w:t>
            </w:r>
            <w:r w:rsidRPr="00637345">
              <w:rPr>
                <w:rFonts w:ascii="Tahoma" w:eastAsia="Times New Roman" w:hAnsi="Tahoma" w:cs="Tahoma"/>
                <w:sz w:val="18"/>
                <w:lang w:eastAsia="sl-SI"/>
              </w:rPr>
              <w:t>naročilnice:</w:t>
            </w:r>
          </w:p>
        </w:tc>
        <w:tc>
          <w:tcPr>
            <w:tcW w:w="5559" w:type="dxa"/>
            <w:tcBorders>
              <w:top w:val="single" w:sz="4" w:space="0" w:color="auto"/>
              <w:left w:val="single" w:sz="4" w:space="0" w:color="auto"/>
              <w:bottom w:val="single" w:sz="4" w:space="0" w:color="auto"/>
              <w:right w:val="single" w:sz="4" w:space="0" w:color="auto"/>
            </w:tcBorders>
            <w:vAlign w:val="center"/>
          </w:tcPr>
          <w:p w14:paraId="6F24193C"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p w14:paraId="56E914F2"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637345" w14:paraId="481A2EF1" w14:textId="77777777" w:rsidTr="005F01CA">
        <w:trPr>
          <w:trHeight w:val="794"/>
        </w:trPr>
        <w:tc>
          <w:tcPr>
            <w:tcW w:w="3544" w:type="dxa"/>
            <w:tcBorders>
              <w:right w:val="single" w:sz="4" w:space="0" w:color="auto"/>
            </w:tcBorders>
          </w:tcPr>
          <w:p w14:paraId="060518E8"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0C9929C4"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6AE4017E" w14:textId="77777777" w:rsidR="00A424E0" w:rsidRPr="00637345" w:rsidRDefault="00A424E0" w:rsidP="005F01CA">
            <w:pPr>
              <w:keepNext/>
              <w:keepLines/>
              <w:widowControl w:val="0"/>
              <w:spacing w:after="0" w:line="240" w:lineRule="auto"/>
              <w:rPr>
                <w:rFonts w:ascii="Tahoma" w:eastAsia="Times New Roman" w:hAnsi="Tahoma" w:cs="Tahoma"/>
                <w:sz w:val="18"/>
                <w:lang w:eastAsia="sl-SI"/>
              </w:rPr>
            </w:pPr>
          </w:p>
        </w:tc>
      </w:tr>
      <w:tr w:rsidR="00A424E0" w:rsidRPr="0073261A" w14:paraId="0C6D24FC" w14:textId="77777777" w:rsidTr="005F01CA">
        <w:trPr>
          <w:trHeight w:val="542"/>
        </w:trPr>
        <w:tc>
          <w:tcPr>
            <w:tcW w:w="3544" w:type="dxa"/>
            <w:tcBorders>
              <w:right w:val="single" w:sz="4" w:space="0" w:color="auto"/>
            </w:tcBorders>
            <w:vAlign w:val="center"/>
          </w:tcPr>
          <w:p w14:paraId="2F87AA3F" w14:textId="77777777" w:rsidR="00A424E0" w:rsidRPr="0073261A" w:rsidRDefault="00A424E0" w:rsidP="005F01CA">
            <w:pPr>
              <w:keepNext/>
              <w:keepLines/>
              <w:widowControl w:val="0"/>
              <w:spacing w:after="0" w:line="240" w:lineRule="auto"/>
              <w:rPr>
                <w:rFonts w:ascii="Tahoma" w:eastAsia="Times New Roman" w:hAnsi="Tahoma" w:cs="Tahoma"/>
                <w:sz w:val="18"/>
                <w:lang w:eastAsia="sl-SI"/>
              </w:rPr>
            </w:pPr>
            <w:r>
              <w:rPr>
                <w:rFonts w:ascii="Tahoma" w:eastAsia="Times New Roman" w:hAnsi="Tahoma" w:cs="Tahoma"/>
                <w:sz w:val="18"/>
                <w:lang w:eastAsia="sl-SI"/>
              </w:rPr>
              <w:t>Vrednost dobave</w:t>
            </w:r>
            <w:r w:rsidRPr="00C12989">
              <w:rPr>
                <w:rFonts w:ascii="Tahoma" w:eastAsia="Times New Roman" w:hAnsi="Tahoma" w:cs="Tahoma"/>
                <w:b/>
                <w:sz w:val="18"/>
                <w:lang w:eastAsia="sl-SI"/>
              </w:rPr>
              <w:t xml:space="preserve"> </w:t>
            </w:r>
            <w:r w:rsidRPr="008611DB">
              <w:rPr>
                <w:rFonts w:ascii="Tahoma" w:eastAsia="Times New Roman" w:hAnsi="Tahoma" w:cs="Tahoma"/>
                <w:sz w:val="18"/>
                <w:lang w:eastAsia="sl-SI"/>
              </w:rPr>
              <w:t>[</w:t>
            </w:r>
            <w:r>
              <w:rPr>
                <w:rFonts w:ascii="Tahoma" w:eastAsia="Times New Roman" w:hAnsi="Tahoma" w:cs="Tahoma"/>
                <w:sz w:val="18"/>
                <w:lang w:eastAsia="sl-SI"/>
              </w:rPr>
              <w:t>EUR brez DDV</w:t>
            </w:r>
            <w:r w:rsidRPr="008611DB">
              <w:rPr>
                <w:rFonts w:ascii="Tahoma" w:eastAsia="Times New Roman" w:hAnsi="Tahoma" w:cs="Tahoma"/>
                <w:sz w:val="18"/>
                <w:lang w:eastAsia="sl-SI"/>
              </w:rPr>
              <w:t>]:</w:t>
            </w:r>
          </w:p>
        </w:tc>
        <w:tc>
          <w:tcPr>
            <w:tcW w:w="5559" w:type="dxa"/>
            <w:tcBorders>
              <w:top w:val="single" w:sz="4" w:space="0" w:color="auto"/>
              <w:left w:val="single" w:sz="4" w:space="0" w:color="auto"/>
              <w:bottom w:val="single" w:sz="4" w:space="0" w:color="auto"/>
              <w:right w:val="single" w:sz="4" w:space="0" w:color="auto"/>
            </w:tcBorders>
            <w:vAlign w:val="center"/>
          </w:tcPr>
          <w:p w14:paraId="029AEC70" w14:textId="77777777" w:rsidR="00A424E0" w:rsidRPr="0073261A" w:rsidRDefault="00A424E0" w:rsidP="005F01CA">
            <w:pPr>
              <w:keepNext/>
              <w:keepLines/>
              <w:widowControl w:val="0"/>
              <w:spacing w:after="0" w:line="240" w:lineRule="auto"/>
              <w:rPr>
                <w:rFonts w:ascii="Tahoma" w:eastAsia="Times New Roman" w:hAnsi="Tahoma" w:cs="Tahoma"/>
                <w:sz w:val="18"/>
                <w:lang w:eastAsia="sl-SI"/>
              </w:rPr>
            </w:pPr>
          </w:p>
        </w:tc>
      </w:tr>
    </w:tbl>
    <w:p w14:paraId="5230960A" w14:textId="77777777" w:rsidR="00A424E0" w:rsidRPr="00637345" w:rsidRDefault="00A424E0" w:rsidP="00A424E0">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A424E0" w:rsidRPr="00637345" w14:paraId="7EC1205A" w14:textId="77777777" w:rsidTr="005F01CA">
        <w:trPr>
          <w:trHeight w:val="235"/>
        </w:trPr>
        <w:tc>
          <w:tcPr>
            <w:tcW w:w="3402" w:type="dxa"/>
            <w:tcBorders>
              <w:bottom w:val="single" w:sz="4" w:space="0" w:color="auto"/>
            </w:tcBorders>
          </w:tcPr>
          <w:p w14:paraId="2CF8DAD6"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61F00CCC"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5127CBC5" w14:textId="77777777" w:rsidR="00A424E0" w:rsidRPr="00637345" w:rsidRDefault="00A424E0" w:rsidP="005F01CA">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A424E0" w:rsidRPr="00637345" w14:paraId="3C8FD933" w14:textId="77777777" w:rsidTr="005F01CA">
        <w:trPr>
          <w:trHeight w:val="235"/>
        </w:trPr>
        <w:tc>
          <w:tcPr>
            <w:tcW w:w="3402" w:type="dxa"/>
            <w:tcBorders>
              <w:top w:val="single" w:sz="4" w:space="0" w:color="auto"/>
            </w:tcBorders>
          </w:tcPr>
          <w:p w14:paraId="52030A17"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59A6F5B0"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752C38E7"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758C46ED" w14:textId="77777777" w:rsidR="00A424E0" w:rsidRPr="00637345" w:rsidRDefault="00A424E0" w:rsidP="00A424E0">
      <w:pPr>
        <w:keepNext/>
        <w:keepLines/>
        <w:widowControl w:val="0"/>
        <w:pBdr>
          <w:bottom w:val="single" w:sz="12" w:space="1" w:color="auto"/>
        </w:pBdr>
        <w:spacing w:after="0" w:line="240" w:lineRule="auto"/>
        <w:rPr>
          <w:rFonts w:ascii="Tahoma" w:eastAsia="Times New Roman" w:hAnsi="Tahoma" w:cs="Tahoma"/>
          <w:b/>
          <w:sz w:val="18"/>
          <w:lang w:eastAsia="sl-SI"/>
        </w:rPr>
      </w:pPr>
    </w:p>
    <w:p w14:paraId="2189E44A"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REFERENČNIH DOBAV</w:t>
      </w:r>
      <w:r w:rsidRPr="00637345">
        <w:rPr>
          <w:rFonts w:ascii="Tahoma" w:eastAsia="Times New Roman" w:hAnsi="Tahoma" w:cs="Tahoma"/>
          <w:sz w:val="18"/>
          <w:lang w:eastAsia="sl-SI"/>
        </w:rPr>
        <w:t xml:space="preserve"> (Izdajatelj reference)!!!</w:t>
      </w:r>
    </w:p>
    <w:p w14:paraId="4207BDD4"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p>
    <w:p w14:paraId="3E0A4AC7"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 xml:space="preserve">Potrjujemo, da nam je na podlagi našega naročila, zgoraj navedeni </w:t>
      </w:r>
      <w:r>
        <w:rPr>
          <w:rFonts w:ascii="Tahoma" w:eastAsia="Times New Roman" w:hAnsi="Tahoma" w:cs="Tahoma"/>
          <w:sz w:val="18"/>
          <w:lang w:eastAsia="sl-SI"/>
        </w:rPr>
        <w:t xml:space="preserve">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w:t>
      </w:r>
      <w:r w:rsidRPr="00637345">
        <w:rPr>
          <w:rFonts w:ascii="Tahoma" w:eastAsia="Times New Roman" w:hAnsi="Tahoma" w:cs="Tahoma"/>
          <w:sz w:val="18"/>
          <w:lang w:eastAsia="sl-SI"/>
        </w:rPr>
        <w:t xml:space="preserve"> d</w:t>
      </w:r>
      <w:r>
        <w:rPr>
          <w:rFonts w:ascii="Tahoma" w:eastAsia="Times New Roman" w:hAnsi="Tahoma" w:cs="Tahoma"/>
          <w:sz w:val="18"/>
          <w:lang w:eastAsia="sl-SI"/>
        </w:rPr>
        <w:t>obave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14:paraId="2BE38930"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p>
    <w:p w14:paraId="5312C88F" w14:textId="77777777" w:rsidR="00A424E0" w:rsidRPr="00637345" w:rsidRDefault="00A424E0" w:rsidP="00A424E0">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12A4F2CA" w14:textId="77777777" w:rsidR="00A424E0" w:rsidRPr="00637345" w:rsidRDefault="00A424E0" w:rsidP="00A424E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5D02E4E1" w14:textId="77777777" w:rsidR="00A424E0" w:rsidRPr="00637345" w:rsidRDefault="00A424E0" w:rsidP="00A424E0">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5313801A" w14:textId="77777777" w:rsidR="00A424E0" w:rsidRPr="00637345" w:rsidRDefault="00A424E0" w:rsidP="00A424E0">
      <w:pPr>
        <w:keepNext/>
        <w:keepLines/>
        <w:widowControl w:val="0"/>
        <w:spacing w:after="0" w:line="240" w:lineRule="auto"/>
        <w:rPr>
          <w:rFonts w:ascii="Tahoma" w:eastAsia="Times New Roman" w:hAnsi="Tahoma" w:cs="Tahoma"/>
          <w:sz w:val="18"/>
          <w:lang w:eastAsia="sl-SI"/>
        </w:rPr>
      </w:pPr>
    </w:p>
    <w:p w14:paraId="2E2642A8" w14:textId="77777777" w:rsidR="00A424E0" w:rsidRPr="00637345" w:rsidRDefault="00A424E0" w:rsidP="00A424E0">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A424E0" w:rsidRPr="00637345" w14:paraId="40EA33E7" w14:textId="77777777" w:rsidTr="005F01CA">
        <w:trPr>
          <w:trHeight w:val="235"/>
        </w:trPr>
        <w:tc>
          <w:tcPr>
            <w:tcW w:w="3402" w:type="dxa"/>
            <w:tcBorders>
              <w:bottom w:val="single" w:sz="4" w:space="0" w:color="auto"/>
            </w:tcBorders>
          </w:tcPr>
          <w:p w14:paraId="0CD7FF60" w14:textId="77777777" w:rsidR="00A424E0" w:rsidRPr="00637345" w:rsidRDefault="00A424E0" w:rsidP="005F01C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556CBF45"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47F29926" w14:textId="77777777" w:rsidR="00A424E0" w:rsidRPr="00637345" w:rsidRDefault="00A424E0" w:rsidP="005F01C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A424E0" w:rsidRPr="00637345" w14:paraId="59394E0D" w14:textId="77777777" w:rsidTr="005F01CA">
        <w:trPr>
          <w:trHeight w:val="235"/>
        </w:trPr>
        <w:tc>
          <w:tcPr>
            <w:tcW w:w="3402" w:type="dxa"/>
            <w:tcBorders>
              <w:top w:val="single" w:sz="4" w:space="0" w:color="auto"/>
            </w:tcBorders>
          </w:tcPr>
          <w:p w14:paraId="73D5EA60"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708D4D53"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77DC4B15" w14:textId="77777777" w:rsidR="00A424E0" w:rsidRPr="00637345" w:rsidRDefault="00A424E0" w:rsidP="005F01C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06743872" w14:textId="77777777" w:rsidR="00A424E0" w:rsidRDefault="00A424E0" w:rsidP="00A424E0">
      <w:pPr>
        <w:keepNext/>
        <w:keepLines/>
        <w:widowControl w:val="0"/>
        <w:spacing w:after="0" w:line="240" w:lineRule="auto"/>
        <w:jc w:val="both"/>
        <w:rPr>
          <w:rFonts w:ascii="Tahoma" w:eastAsia="Times New Roman" w:hAnsi="Tahoma" w:cs="Tahoma"/>
          <w:b/>
          <w:sz w:val="14"/>
          <w:lang w:eastAsia="sl-SI"/>
        </w:rPr>
      </w:pPr>
    </w:p>
    <w:p w14:paraId="33A61A39" w14:textId="77777777" w:rsidR="00A424E0" w:rsidRPr="00637345" w:rsidRDefault="00A424E0" w:rsidP="00A424E0">
      <w:pPr>
        <w:keepNext/>
        <w:keepLines/>
        <w:widowControl w:val="0"/>
        <w:spacing w:after="0" w:line="240" w:lineRule="auto"/>
        <w:jc w:val="both"/>
        <w:rPr>
          <w:rFonts w:ascii="Tahoma" w:eastAsia="Times New Roman" w:hAnsi="Tahoma" w:cs="Tahoma"/>
          <w:b/>
          <w:sz w:val="14"/>
          <w:lang w:eastAsia="sl-SI"/>
        </w:rPr>
      </w:pPr>
    </w:p>
    <w:p w14:paraId="0648C804" w14:textId="77777777" w:rsidR="00A424E0" w:rsidRDefault="00A424E0" w:rsidP="00A424E0">
      <w:pPr>
        <w:keepNext/>
        <w:keepLines/>
        <w:autoSpaceDE w:val="0"/>
        <w:autoSpaceDN w:val="0"/>
        <w:adjustRightInd w:val="0"/>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p>
    <w:p w14:paraId="487CC4A4" w14:textId="77777777" w:rsidR="00C62C0D" w:rsidRDefault="00C62C0D" w:rsidP="00647031">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1497C" w:rsidRPr="00712BC8" w14:paraId="416A75D0" w14:textId="77777777" w:rsidTr="005F01CA">
        <w:tc>
          <w:tcPr>
            <w:tcW w:w="7867" w:type="dxa"/>
            <w:tcBorders>
              <w:top w:val="single" w:sz="4" w:space="0" w:color="auto"/>
              <w:bottom w:val="single" w:sz="4" w:space="0" w:color="auto"/>
            </w:tcBorders>
          </w:tcPr>
          <w:p w14:paraId="22F76315" w14:textId="77777777" w:rsidR="0091497C" w:rsidRPr="00827480" w:rsidRDefault="0091497C" w:rsidP="005F01CA">
            <w:pPr>
              <w:keepNext/>
              <w:keepLines/>
              <w:spacing w:after="0" w:line="240" w:lineRule="auto"/>
              <w:jc w:val="both"/>
              <w:rPr>
                <w:rFonts w:ascii="Tahoma" w:hAnsi="Tahoma" w:cs="Tahoma"/>
              </w:rPr>
            </w:pPr>
            <w:r>
              <w:rPr>
                <w:rFonts w:ascii="Tahoma" w:eastAsia="Times New Roman" w:hAnsi="Tahoma" w:cs="Tahoma"/>
                <w:b/>
                <w:lang w:eastAsia="sl-SI"/>
              </w:rPr>
              <w:lastRenderedPageBreak/>
              <w:br w:type="page"/>
            </w:r>
            <w:r w:rsidRPr="00712BC8">
              <w:rPr>
                <w:rFonts w:ascii="Tahoma" w:eastAsia="Times New Roman" w:hAnsi="Tahoma" w:cs="Tahoma"/>
                <w:b/>
                <w:lang w:eastAsia="sl-SI"/>
              </w:rPr>
              <w:br w:type="page"/>
            </w:r>
            <w:r w:rsidRPr="00712BC8">
              <w:rPr>
                <w:rFonts w:ascii="Tahoma" w:hAnsi="Tahoma" w:cs="Tahoma"/>
                <w:b/>
              </w:rPr>
              <w:br w:type="page"/>
            </w:r>
            <w:r w:rsidRPr="00827480">
              <w:rPr>
                <w:rFonts w:ascii="Tahoma" w:hAnsi="Tahoma" w:cs="Tahoma"/>
                <w:lang w:eastAsia="sl-SI"/>
              </w:rPr>
              <w:t>TEHNIČNA SPECIFIKACIJA PONUJENE OPREME</w:t>
            </w:r>
          </w:p>
        </w:tc>
        <w:tc>
          <w:tcPr>
            <w:tcW w:w="1559" w:type="dxa"/>
            <w:tcBorders>
              <w:top w:val="single" w:sz="4" w:space="0" w:color="auto"/>
              <w:bottom w:val="single" w:sz="4" w:space="0" w:color="auto"/>
            </w:tcBorders>
          </w:tcPr>
          <w:p w14:paraId="07A0DDD2" w14:textId="77777777" w:rsidR="0091497C" w:rsidRPr="00712BC8" w:rsidRDefault="0091497C" w:rsidP="005F01CA">
            <w:pPr>
              <w:keepNext/>
              <w:keepLines/>
              <w:spacing w:after="0" w:line="240" w:lineRule="auto"/>
              <w:jc w:val="both"/>
              <w:rPr>
                <w:rFonts w:ascii="Tahoma" w:hAnsi="Tahoma" w:cs="Tahoma"/>
                <w:b/>
                <w:i/>
              </w:rPr>
            </w:pPr>
            <w:r w:rsidRPr="00827480">
              <w:rPr>
                <w:rFonts w:ascii="Tahoma" w:hAnsi="Tahoma" w:cs="Tahoma"/>
                <w:b/>
                <w:i/>
              </w:rPr>
              <w:t xml:space="preserve">Priloga </w:t>
            </w:r>
            <w:r>
              <w:rPr>
                <w:rFonts w:ascii="Tahoma" w:hAnsi="Tahoma" w:cs="Tahoma"/>
                <w:b/>
                <w:i/>
              </w:rPr>
              <w:t>6</w:t>
            </w:r>
          </w:p>
        </w:tc>
      </w:tr>
    </w:tbl>
    <w:p w14:paraId="2C369311" w14:textId="77777777" w:rsidR="0091497C" w:rsidRDefault="0091497C" w:rsidP="0091497C">
      <w:pPr>
        <w:keepNext/>
        <w:keepLines/>
        <w:spacing w:after="0" w:line="240" w:lineRule="auto"/>
        <w:jc w:val="both"/>
        <w:rPr>
          <w:rFonts w:ascii="Tahoma" w:eastAsia="Times New Roman" w:hAnsi="Tahoma" w:cs="Tahoma"/>
          <w:b/>
          <w:lang w:eastAsia="sl-SI"/>
        </w:rPr>
      </w:pPr>
    </w:p>
    <w:p w14:paraId="44B4B93C" w14:textId="77777777" w:rsidR="0091497C" w:rsidRDefault="0091497C" w:rsidP="0091497C">
      <w:pPr>
        <w:keepNext/>
        <w:keepLines/>
        <w:spacing w:after="0" w:line="240" w:lineRule="auto"/>
        <w:jc w:val="both"/>
        <w:rPr>
          <w:rFonts w:ascii="Tahoma" w:eastAsia="Times New Roman" w:hAnsi="Tahoma" w:cs="Tahoma"/>
          <w:b/>
          <w:lang w:eastAsia="sl-SI"/>
        </w:rPr>
      </w:pPr>
    </w:p>
    <w:p w14:paraId="64330644" w14:textId="77777777" w:rsidR="0091497C" w:rsidRPr="00712BC8" w:rsidRDefault="0091497C" w:rsidP="0091497C">
      <w:pPr>
        <w:keepNext/>
        <w:keepLines/>
        <w:spacing w:after="0" w:line="240" w:lineRule="auto"/>
        <w:jc w:val="both"/>
        <w:rPr>
          <w:rFonts w:ascii="Tahoma" w:eastAsia="Times New Roman" w:hAnsi="Tahoma" w:cs="Tahoma"/>
          <w:b/>
          <w:lang w:eastAsia="sl-SI"/>
        </w:rPr>
      </w:pPr>
    </w:p>
    <w:p w14:paraId="148445E2" w14:textId="77777777" w:rsidR="0091497C" w:rsidRDefault="0091497C" w:rsidP="0091497C">
      <w:pPr>
        <w:keepNext/>
        <w:keepLines/>
        <w:spacing w:after="0" w:line="240" w:lineRule="auto"/>
        <w:jc w:val="both"/>
        <w:rPr>
          <w:rFonts w:ascii="Tahoma" w:eastAsia="Times New Roman" w:hAnsi="Tahoma" w:cs="Tahoma"/>
          <w:szCs w:val="20"/>
          <w:lang w:eastAsia="sl-SI"/>
        </w:rPr>
      </w:pPr>
      <w:r w:rsidRPr="008A50A5">
        <w:rPr>
          <w:rFonts w:ascii="Tahoma" w:eastAsia="Times New Roman" w:hAnsi="Tahoma" w:cs="Tahoma"/>
          <w:szCs w:val="20"/>
          <w:lang w:eastAsia="sl-SI"/>
        </w:rPr>
        <w:t xml:space="preserve">Kot </w:t>
      </w:r>
      <w:r>
        <w:rPr>
          <w:rFonts w:ascii="Tahoma" w:eastAsia="Times New Roman" w:hAnsi="Tahoma" w:cs="Tahoma"/>
          <w:szCs w:val="20"/>
          <w:lang w:eastAsia="sl-SI"/>
        </w:rPr>
        <w:t>gospodarski sub</w:t>
      </w:r>
      <w:r w:rsidRPr="008A50A5">
        <w:rPr>
          <w:rFonts w:ascii="Tahoma" w:eastAsia="Times New Roman" w:hAnsi="Tahoma" w:cs="Tahoma"/>
          <w:szCs w:val="20"/>
          <w:lang w:eastAsia="sl-SI"/>
        </w:rPr>
        <w:t>jekt: _________________________________________________________ za izbiro izvajalca za javno naročilo:</w:t>
      </w:r>
    </w:p>
    <w:p w14:paraId="3179A726" w14:textId="77777777" w:rsidR="0091497C" w:rsidRPr="008A50A5" w:rsidRDefault="0091497C" w:rsidP="0091497C">
      <w:pPr>
        <w:keepNext/>
        <w:keepLines/>
        <w:spacing w:after="0" w:line="240" w:lineRule="auto"/>
        <w:jc w:val="both"/>
        <w:rPr>
          <w:rFonts w:ascii="Tahoma" w:eastAsia="Times New Roman" w:hAnsi="Tahoma" w:cs="Tahoma"/>
          <w:szCs w:val="20"/>
          <w:lang w:eastAsia="sl-SI"/>
        </w:rPr>
      </w:pPr>
    </w:p>
    <w:p w14:paraId="230E318D" w14:textId="4AA12DF5" w:rsidR="0091497C" w:rsidRDefault="0091497C" w:rsidP="0091497C">
      <w:pPr>
        <w:keepNext/>
        <w:keepLines/>
        <w:spacing w:after="0" w:line="240" w:lineRule="auto"/>
        <w:jc w:val="center"/>
        <w:rPr>
          <w:rFonts w:ascii="Tahoma" w:eastAsia="Times New Roman" w:hAnsi="Tahoma" w:cs="Tahoma"/>
          <w:b/>
          <w:lang w:eastAsia="sl-SI"/>
        </w:rPr>
      </w:pPr>
      <w:r w:rsidRPr="0091497C">
        <w:rPr>
          <w:rFonts w:ascii="Tahoma" w:eastAsia="Times New Roman" w:hAnsi="Tahoma" w:cs="Tahoma"/>
          <w:b/>
          <w:noProof/>
          <w:lang w:eastAsia="sl-SI"/>
        </w:rPr>
        <w:t>ENLJ-VOD-VPD-284/25</w:t>
      </w:r>
      <w:r>
        <w:rPr>
          <w:rFonts w:ascii="Tahoma" w:eastAsia="Times New Roman" w:hAnsi="Tahoma" w:cs="Tahoma"/>
          <w:b/>
          <w:noProof/>
          <w:lang w:eastAsia="sl-SI"/>
        </w:rPr>
        <w:t xml:space="preserve"> </w:t>
      </w:r>
      <w:r>
        <w:rPr>
          <w:rFonts w:ascii="Tahoma" w:eastAsia="Times New Roman" w:hAnsi="Tahoma" w:cs="Tahoma"/>
          <w:b/>
          <w:color w:val="000000"/>
          <w:lang w:eastAsia="sl-SI"/>
        </w:rPr>
        <w:t xml:space="preserve">– </w:t>
      </w:r>
      <w:r w:rsidRPr="008C7B4E">
        <w:rPr>
          <w:rFonts w:ascii="Tahoma" w:eastAsia="Times New Roman" w:hAnsi="Tahoma" w:cs="Tahoma"/>
          <w:b/>
          <w:noProof/>
          <w:lang w:eastAsia="sl-SI"/>
        </w:rPr>
        <w:t xml:space="preserve">Dobava </w:t>
      </w:r>
      <w:r>
        <w:rPr>
          <w:rFonts w:ascii="Tahoma" w:eastAsia="Times New Roman" w:hAnsi="Tahoma" w:cs="Tahoma"/>
          <w:b/>
          <w:noProof/>
          <w:lang w:eastAsia="sl-SI"/>
        </w:rPr>
        <w:t>osebne varovalne opreme po sklopih</w:t>
      </w:r>
    </w:p>
    <w:p w14:paraId="728FB268" w14:textId="77777777" w:rsidR="0091497C" w:rsidRDefault="0091497C" w:rsidP="0091497C">
      <w:pPr>
        <w:keepNext/>
        <w:keepLines/>
        <w:widowControl w:val="0"/>
        <w:spacing w:after="0" w:line="240" w:lineRule="auto"/>
        <w:jc w:val="center"/>
        <w:rPr>
          <w:rFonts w:ascii="Tahoma" w:eastAsia="Times New Roman" w:hAnsi="Tahoma" w:cs="Tahoma"/>
          <w:b/>
          <w:lang w:eastAsia="sl-SI"/>
        </w:rPr>
      </w:pPr>
    </w:p>
    <w:p w14:paraId="0DBC24DD" w14:textId="77777777" w:rsidR="0091497C" w:rsidRDefault="0091497C" w:rsidP="0091497C">
      <w:pPr>
        <w:keepNext/>
        <w:keepLines/>
        <w:spacing w:after="0" w:line="240" w:lineRule="auto"/>
        <w:jc w:val="both"/>
        <w:rPr>
          <w:rFonts w:ascii="Tahoma" w:eastAsia="Times New Roman" w:hAnsi="Tahoma" w:cs="Tahoma"/>
          <w:b/>
          <w:lang w:eastAsia="sl-SI"/>
        </w:rPr>
      </w:pPr>
    </w:p>
    <w:p w14:paraId="05DEE71D" w14:textId="77777777" w:rsidR="0091497C" w:rsidRDefault="0091497C" w:rsidP="0091497C">
      <w:pPr>
        <w:keepNext/>
        <w:keepLines/>
        <w:spacing w:after="0" w:line="240" w:lineRule="auto"/>
        <w:jc w:val="both"/>
        <w:rPr>
          <w:rFonts w:ascii="Tahoma" w:eastAsia="Times New Roman" w:hAnsi="Tahoma" w:cs="Tahoma"/>
          <w:b/>
          <w:lang w:eastAsia="sl-SI"/>
        </w:rPr>
      </w:pPr>
    </w:p>
    <w:p w14:paraId="5354F92F" w14:textId="77777777" w:rsidR="0091497C" w:rsidRDefault="0091497C" w:rsidP="0091497C">
      <w:pPr>
        <w:keepNext/>
        <w:keepLines/>
        <w:spacing w:after="0" w:line="240" w:lineRule="auto"/>
        <w:jc w:val="both"/>
        <w:rPr>
          <w:rFonts w:ascii="Tahoma" w:eastAsia="Times New Roman" w:hAnsi="Tahoma" w:cs="Tahoma"/>
          <w:b/>
          <w:lang w:eastAsia="sl-SI"/>
        </w:rPr>
      </w:pPr>
    </w:p>
    <w:p w14:paraId="7DE85C02" w14:textId="77777777" w:rsidR="0091497C" w:rsidRPr="009C087A" w:rsidRDefault="0091497C" w:rsidP="0091497C">
      <w:pPr>
        <w:keepNext/>
        <w:keepLines/>
        <w:spacing w:after="0" w:line="240" w:lineRule="auto"/>
        <w:jc w:val="both"/>
        <w:rPr>
          <w:rFonts w:ascii="Tahoma" w:eastAsia="Times New Roman" w:hAnsi="Tahoma" w:cs="Tahoma"/>
          <w:lang w:eastAsia="sl-SI"/>
        </w:rPr>
      </w:pPr>
      <w:r>
        <w:rPr>
          <w:rFonts w:ascii="Tahoma" w:eastAsia="Times New Roman" w:hAnsi="Tahoma" w:cs="Tahoma"/>
          <w:b/>
          <w:lang w:eastAsia="sl-SI"/>
        </w:rPr>
        <w:t>Za to stranjo prilagamo za posamezni sklop za katerega oddajamo ponudbo:</w:t>
      </w:r>
    </w:p>
    <w:p w14:paraId="561EB40F" w14:textId="3D3244B0" w:rsidR="0091497C" w:rsidRPr="00043617" w:rsidRDefault="0091497C" w:rsidP="0091497C">
      <w:pPr>
        <w:keepNext/>
        <w:keepLines/>
        <w:numPr>
          <w:ilvl w:val="0"/>
          <w:numId w:val="34"/>
        </w:numPr>
        <w:spacing w:after="0" w:line="240" w:lineRule="auto"/>
        <w:ind w:left="425" w:hanging="425"/>
        <w:jc w:val="both"/>
        <w:rPr>
          <w:rFonts w:ascii="Tahoma" w:eastAsia="Times New Roman" w:hAnsi="Tahoma" w:cs="Tahoma"/>
          <w:lang w:eastAsia="sl-SI"/>
        </w:rPr>
      </w:pPr>
      <w:r w:rsidRPr="00043617">
        <w:rPr>
          <w:rFonts w:ascii="Tahoma" w:eastAsia="Times New Roman" w:hAnsi="Tahoma" w:cs="Tahoma"/>
          <w:lang w:eastAsia="sl-SI"/>
        </w:rPr>
        <w:t>ES izjave o skladnosti za vse ponujene artikle iz ponudbenega predračuna, v skladu z  2.</w:t>
      </w:r>
      <w:r>
        <w:rPr>
          <w:rFonts w:ascii="Tahoma" w:eastAsia="Times New Roman" w:hAnsi="Tahoma" w:cs="Tahoma"/>
          <w:lang w:eastAsia="sl-SI"/>
        </w:rPr>
        <w:t>13</w:t>
      </w:r>
      <w:r w:rsidRPr="00043617">
        <w:rPr>
          <w:rFonts w:ascii="Tahoma" w:eastAsia="Times New Roman" w:hAnsi="Tahoma" w:cs="Tahoma"/>
          <w:lang w:eastAsia="sl-SI"/>
        </w:rPr>
        <w:t>.</w:t>
      </w:r>
      <w:r>
        <w:rPr>
          <w:rFonts w:ascii="Tahoma" w:eastAsia="Times New Roman" w:hAnsi="Tahoma" w:cs="Tahoma"/>
          <w:lang w:eastAsia="sl-SI"/>
        </w:rPr>
        <w:t xml:space="preserve"> točko razpisne dokumentacije.</w:t>
      </w:r>
    </w:p>
    <w:p w14:paraId="72EE7CB0"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42325297"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177968E8" w14:textId="77777777" w:rsidR="0091497C" w:rsidRDefault="0091497C" w:rsidP="0091497C">
      <w:pPr>
        <w:keepNext/>
        <w:keepLines/>
        <w:spacing w:after="0" w:line="240" w:lineRule="auto"/>
        <w:jc w:val="both"/>
        <w:rPr>
          <w:rFonts w:ascii="Tahoma" w:hAnsi="Tahoma" w:cs="Tahoma"/>
        </w:rPr>
      </w:pPr>
    </w:p>
    <w:p w14:paraId="27BA520B" w14:textId="77777777" w:rsidR="0091497C" w:rsidRDefault="0091497C" w:rsidP="0091497C">
      <w:pPr>
        <w:keepNext/>
        <w:keepLines/>
        <w:spacing w:after="0" w:line="240" w:lineRule="auto"/>
        <w:jc w:val="both"/>
        <w:rPr>
          <w:rFonts w:ascii="Tahoma" w:hAnsi="Tahoma" w:cs="Tahoma"/>
        </w:rPr>
      </w:pPr>
    </w:p>
    <w:p w14:paraId="31EA2798" w14:textId="77777777" w:rsidR="0091497C" w:rsidRPr="007F3260" w:rsidRDefault="0091497C" w:rsidP="0091497C">
      <w:pPr>
        <w:keepNext/>
        <w:keepLines/>
        <w:spacing w:after="0" w:line="240" w:lineRule="auto"/>
        <w:jc w:val="both"/>
        <w:rPr>
          <w:rFonts w:ascii="Tahoma" w:hAnsi="Tahoma" w:cs="Tahoma"/>
        </w:rPr>
      </w:pPr>
      <w:r>
        <w:rPr>
          <w:rFonts w:ascii="Tahoma" w:hAnsi="Tahoma" w:cs="Tahoma"/>
        </w:rPr>
        <w:t>Ponudnik mora</w:t>
      </w:r>
      <w:r w:rsidRPr="007F3260">
        <w:rPr>
          <w:rFonts w:ascii="Tahoma" w:hAnsi="Tahoma" w:cs="Tahoma"/>
        </w:rPr>
        <w:t xml:space="preserve"> zahtevano dokumentacijo </w:t>
      </w:r>
      <w:r>
        <w:rPr>
          <w:rFonts w:ascii="Tahoma" w:hAnsi="Tahoma" w:cs="Tahoma"/>
        </w:rPr>
        <w:t>predložiti</w:t>
      </w:r>
      <w:r w:rsidRPr="007F3260">
        <w:rPr>
          <w:rFonts w:ascii="Tahoma" w:hAnsi="Tahoma" w:cs="Tahoma"/>
        </w:rPr>
        <w:t xml:space="preserve"> po vrstnem redu</w:t>
      </w:r>
      <w:r>
        <w:rPr>
          <w:rFonts w:ascii="Tahoma" w:hAnsi="Tahoma" w:cs="Tahoma"/>
        </w:rPr>
        <w:t xml:space="preserve"> kot</w:t>
      </w:r>
      <w:r w:rsidRPr="007F3260">
        <w:rPr>
          <w:rFonts w:ascii="Tahoma" w:hAnsi="Tahoma" w:cs="Tahoma"/>
        </w:rPr>
        <w:t xml:space="preserve"> </w:t>
      </w:r>
      <w:r>
        <w:rPr>
          <w:rFonts w:ascii="Tahoma" w:hAnsi="Tahoma" w:cs="Tahoma"/>
        </w:rPr>
        <w:t>je oštevilčeno/označeno v ponudbenem predračunu</w:t>
      </w:r>
      <w:r w:rsidRPr="007F3260">
        <w:rPr>
          <w:rFonts w:ascii="Tahoma" w:hAnsi="Tahoma" w:cs="Tahoma"/>
        </w:rPr>
        <w:t>.</w:t>
      </w:r>
    </w:p>
    <w:p w14:paraId="7EFDC383"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68427BDD"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5996B01D"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04EF38C8" w14:textId="77777777" w:rsidR="0091497C" w:rsidRDefault="0091497C" w:rsidP="0091497C">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b/>
          <w:szCs w:val="20"/>
          <w:u w:val="single"/>
          <w:lang w:eastAsia="sl-SI"/>
        </w:rPr>
        <w:t>Izjavljamo, da smo seznanjeni, da n</w:t>
      </w:r>
      <w:r w:rsidRPr="0021658B">
        <w:rPr>
          <w:rFonts w:ascii="Tahoma" w:eastAsia="Times New Roman" w:hAnsi="Tahoma" w:cs="Tahoma"/>
          <w:b/>
          <w:szCs w:val="20"/>
          <w:u w:val="single"/>
          <w:lang w:eastAsia="sl-SI"/>
        </w:rPr>
        <w:t>aročnik ne bo dopuščal dopolnitve ponudbe, v kolikor pri posameznem sklopu</w:t>
      </w:r>
      <w:r>
        <w:rPr>
          <w:rFonts w:ascii="Tahoma" w:eastAsia="Times New Roman" w:hAnsi="Tahoma" w:cs="Tahoma"/>
          <w:b/>
          <w:szCs w:val="20"/>
          <w:u w:val="single"/>
          <w:lang w:eastAsia="sl-SI"/>
        </w:rPr>
        <w:t xml:space="preserve"> za katerega oddajamo ponudbo</w:t>
      </w:r>
      <w:r w:rsidRPr="0021658B">
        <w:rPr>
          <w:rFonts w:ascii="Tahoma" w:eastAsia="Times New Roman" w:hAnsi="Tahoma" w:cs="Tahoma"/>
          <w:b/>
          <w:szCs w:val="20"/>
          <w:u w:val="single"/>
          <w:lang w:eastAsia="sl-SI"/>
        </w:rPr>
        <w:t xml:space="preserve"> ne bo</w:t>
      </w:r>
      <w:r>
        <w:rPr>
          <w:rFonts w:ascii="Tahoma" w:eastAsia="Times New Roman" w:hAnsi="Tahoma" w:cs="Tahoma"/>
          <w:b/>
          <w:szCs w:val="20"/>
          <w:u w:val="single"/>
          <w:lang w:eastAsia="sl-SI"/>
        </w:rPr>
        <w:t>mo</w:t>
      </w:r>
      <w:r w:rsidRPr="0021658B">
        <w:rPr>
          <w:rFonts w:ascii="Tahoma" w:eastAsia="Times New Roman" w:hAnsi="Tahoma" w:cs="Tahoma"/>
          <w:b/>
          <w:szCs w:val="20"/>
          <w:u w:val="single"/>
          <w:lang w:eastAsia="sl-SI"/>
        </w:rPr>
        <w:t xml:space="preserve"> predložil</w:t>
      </w:r>
      <w:r>
        <w:rPr>
          <w:rFonts w:ascii="Tahoma" w:eastAsia="Times New Roman" w:hAnsi="Tahoma" w:cs="Tahoma"/>
          <w:b/>
          <w:szCs w:val="20"/>
          <w:u w:val="single"/>
          <w:lang w:eastAsia="sl-SI"/>
        </w:rPr>
        <w:t>i</w:t>
      </w:r>
      <w:r w:rsidRPr="0021658B">
        <w:rPr>
          <w:rFonts w:ascii="Tahoma" w:eastAsia="Times New Roman" w:hAnsi="Tahoma" w:cs="Tahoma"/>
          <w:b/>
          <w:szCs w:val="20"/>
          <w:u w:val="single"/>
          <w:lang w:eastAsia="sl-SI"/>
        </w:rPr>
        <w:t xml:space="preserve"> vseh zahtevanih ES-izjav o skladnosti za posamezni artikel ali pa bo že predložen</w:t>
      </w:r>
      <w:r>
        <w:rPr>
          <w:rFonts w:ascii="Tahoma" w:eastAsia="Times New Roman" w:hAnsi="Tahoma" w:cs="Tahoma"/>
          <w:b/>
          <w:szCs w:val="20"/>
          <w:u w:val="single"/>
          <w:lang w:eastAsia="sl-SI"/>
        </w:rPr>
        <w:t>a</w:t>
      </w:r>
      <w:r w:rsidRPr="0021658B">
        <w:rPr>
          <w:rFonts w:ascii="Tahoma" w:eastAsia="Times New Roman" w:hAnsi="Tahoma" w:cs="Tahoma"/>
          <w:b/>
          <w:szCs w:val="20"/>
          <w:u w:val="single"/>
          <w:lang w:eastAsia="sl-SI"/>
        </w:rPr>
        <w:t xml:space="preserve"> ES-izjav</w:t>
      </w:r>
      <w:r>
        <w:rPr>
          <w:rFonts w:ascii="Tahoma" w:eastAsia="Times New Roman" w:hAnsi="Tahoma" w:cs="Tahoma"/>
          <w:b/>
          <w:szCs w:val="20"/>
          <w:u w:val="single"/>
          <w:lang w:eastAsia="sl-SI"/>
        </w:rPr>
        <w:t>a</w:t>
      </w:r>
      <w:r w:rsidRPr="0021658B">
        <w:rPr>
          <w:rFonts w:ascii="Tahoma" w:eastAsia="Times New Roman" w:hAnsi="Tahoma" w:cs="Tahoma"/>
          <w:b/>
          <w:szCs w:val="20"/>
          <w:u w:val="single"/>
          <w:lang w:eastAsia="sl-SI"/>
        </w:rPr>
        <w:t xml:space="preserve"> o skladnosti neustrezn</w:t>
      </w:r>
      <w:r>
        <w:rPr>
          <w:rFonts w:ascii="Tahoma" w:eastAsia="Times New Roman" w:hAnsi="Tahoma" w:cs="Tahoma"/>
          <w:b/>
          <w:szCs w:val="20"/>
          <w:u w:val="single"/>
          <w:lang w:eastAsia="sl-SI"/>
        </w:rPr>
        <w:t>a.</w:t>
      </w:r>
    </w:p>
    <w:p w14:paraId="686207E0"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13D5178F"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70F5941A"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183F8A68"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58AD6D0E"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103D918C"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25056B12"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tbl>
      <w:tblPr>
        <w:tblW w:w="9326" w:type="dxa"/>
        <w:tblInd w:w="30" w:type="dxa"/>
        <w:tblLayout w:type="fixed"/>
        <w:tblCellMar>
          <w:left w:w="30" w:type="dxa"/>
          <w:right w:w="30" w:type="dxa"/>
        </w:tblCellMar>
        <w:tblLook w:val="0000" w:firstRow="0" w:lastRow="0" w:firstColumn="0" w:lastColumn="0" w:noHBand="0" w:noVBand="0"/>
      </w:tblPr>
      <w:tblGrid>
        <w:gridCol w:w="3402"/>
        <w:gridCol w:w="2522"/>
        <w:gridCol w:w="3402"/>
      </w:tblGrid>
      <w:tr w:rsidR="0091497C" w:rsidRPr="00357843" w14:paraId="60BB8DF9" w14:textId="77777777" w:rsidTr="005F01CA">
        <w:trPr>
          <w:trHeight w:val="235"/>
        </w:trPr>
        <w:tc>
          <w:tcPr>
            <w:tcW w:w="3402" w:type="dxa"/>
            <w:tcBorders>
              <w:bottom w:val="single" w:sz="4" w:space="0" w:color="auto"/>
            </w:tcBorders>
          </w:tcPr>
          <w:p w14:paraId="5BE968C1"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p>
          <w:p w14:paraId="24649E70"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p>
        </w:tc>
        <w:tc>
          <w:tcPr>
            <w:tcW w:w="2522" w:type="dxa"/>
          </w:tcPr>
          <w:p w14:paraId="431EFEDC"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p>
        </w:tc>
        <w:tc>
          <w:tcPr>
            <w:tcW w:w="3402" w:type="dxa"/>
            <w:tcBorders>
              <w:bottom w:val="single" w:sz="4" w:space="0" w:color="auto"/>
            </w:tcBorders>
          </w:tcPr>
          <w:p w14:paraId="17242567" w14:textId="77777777" w:rsidR="0091497C" w:rsidRPr="00357843" w:rsidRDefault="0091497C" w:rsidP="005F01C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91497C" w:rsidRPr="00357843" w14:paraId="6D76B980" w14:textId="77777777" w:rsidTr="005F01CA">
        <w:trPr>
          <w:trHeight w:val="235"/>
        </w:trPr>
        <w:tc>
          <w:tcPr>
            <w:tcW w:w="3402" w:type="dxa"/>
            <w:tcBorders>
              <w:top w:val="single" w:sz="4" w:space="0" w:color="auto"/>
            </w:tcBorders>
          </w:tcPr>
          <w:p w14:paraId="16427415"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(kraj, datum)</w:t>
            </w:r>
          </w:p>
        </w:tc>
        <w:tc>
          <w:tcPr>
            <w:tcW w:w="2522" w:type="dxa"/>
          </w:tcPr>
          <w:p w14:paraId="0E6C0F51" w14:textId="77777777" w:rsidR="0091497C" w:rsidRPr="00357843" w:rsidRDefault="0091497C" w:rsidP="005F01CA">
            <w:pPr>
              <w:keepNext/>
              <w:keepLines/>
              <w:spacing w:after="0" w:line="240" w:lineRule="auto"/>
              <w:jc w:val="center"/>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žig</w:t>
            </w:r>
          </w:p>
        </w:tc>
        <w:tc>
          <w:tcPr>
            <w:tcW w:w="3402" w:type="dxa"/>
            <w:tcBorders>
              <w:top w:val="single" w:sz="4" w:space="0" w:color="auto"/>
            </w:tcBorders>
          </w:tcPr>
          <w:p w14:paraId="6294470D"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(i</w:t>
            </w:r>
            <w:r w:rsidRPr="00357843">
              <w:rPr>
                <w:rFonts w:ascii="Tahoma" w:hAnsi="Tahoma" w:cs="Tahoma"/>
                <w:snapToGrid w:val="0"/>
                <w:color w:val="000000"/>
                <w:sz w:val="20"/>
              </w:rPr>
              <w:t xml:space="preserve">me in priimek ter podpis </w:t>
            </w:r>
            <w:r w:rsidRPr="00357843">
              <w:rPr>
                <w:rFonts w:ascii="Tahoma" w:eastAsia="Times New Roman" w:hAnsi="Tahoma" w:cs="Tahoma"/>
                <w:snapToGrid w:val="0"/>
                <w:color w:val="000000"/>
                <w:sz w:val="20"/>
                <w:lang w:eastAsia="sl-SI"/>
              </w:rPr>
              <w:t>odgovorne osebe</w:t>
            </w:r>
            <w:r w:rsidRPr="00357843">
              <w:rPr>
                <w:rFonts w:ascii="Tahoma" w:hAnsi="Tahoma" w:cs="Tahoma"/>
                <w:snapToGrid w:val="0"/>
                <w:color w:val="000000"/>
                <w:sz w:val="20"/>
              </w:rPr>
              <w:t xml:space="preserve"> gospodarskega subjekta</w:t>
            </w:r>
            <w:r w:rsidRPr="00357843">
              <w:rPr>
                <w:rFonts w:ascii="Tahoma" w:eastAsia="Times New Roman" w:hAnsi="Tahoma" w:cs="Tahoma"/>
                <w:snapToGrid w:val="0"/>
                <w:color w:val="000000"/>
                <w:sz w:val="20"/>
                <w:lang w:eastAsia="sl-SI"/>
              </w:rPr>
              <w:t>)</w:t>
            </w:r>
          </w:p>
        </w:tc>
      </w:tr>
    </w:tbl>
    <w:p w14:paraId="7EB76665" w14:textId="77777777" w:rsidR="0091497C" w:rsidRDefault="0091497C" w:rsidP="0091497C">
      <w:pPr>
        <w:spacing w:after="0" w:line="240" w:lineRule="auto"/>
        <w:rPr>
          <w:rFonts w:ascii="Times New Roman" w:eastAsia="Times New Roman" w:hAnsi="Times New Roman"/>
          <w:sz w:val="20"/>
          <w:szCs w:val="20"/>
          <w:lang w:eastAsia="sl-SI"/>
        </w:rPr>
      </w:pPr>
      <w:r w:rsidRPr="00347742">
        <w:rPr>
          <w:rFonts w:ascii="Times New Roman" w:eastAsia="Times New Roman" w:hAnsi="Times New Roman"/>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91497C" w:rsidRPr="00712BC8" w14:paraId="18075F2E" w14:textId="77777777" w:rsidTr="005F01CA">
        <w:tc>
          <w:tcPr>
            <w:tcW w:w="7867" w:type="dxa"/>
            <w:tcBorders>
              <w:top w:val="single" w:sz="4" w:space="0" w:color="auto"/>
              <w:bottom w:val="single" w:sz="4" w:space="0" w:color="auto"/>
            </w:tcBorders>
          </w:tcPr>
          <w:p w14:paraId="5CE03D7B" w14:textId="77777777" w:rsidR="0091497C" w:rsidRPr="009412BB" w:rsidRDefault="0091497C" w:rsidP="005F01CA">
            <w:pPr>
              <w:keepNext/>
              <w:keepLines/>
              <w:spacing w:after="0" w:line="240" w:lineRule="auto"/>
              <w:jc w:val="both"/>
              <w:rPr>
                <w:rFonts w:ascii="Tahoma" w:hAnsi="Tahoma" w:cs="Tahoma"/>
              </w:rPr>
            </w:pPr>
            <w:r w:rsidRPr="009412BB">
              <w:rPr>
                <w:rFonts w:ascii="Tahoma" w:eastAsia="Times New Roman" w:hAnsi="Tahoma" w:cs="Tahoma"/>
                <w:lang w:eastAsia="sl-SI"/>
              </w:rPr>
              <w:lastRenderedPageBreak/>
              <w:br w:type="page"/>
            </w:r>
            <w:r w:rsidRPr="009412BB">
              <w:rPr>
                <w:rFonts w:ascii="Tahoma" w:eastAsia="Times New Roman" w:hAnsi="Tahoma" w:cs="Tahoma"/>
                <w:lang w:eastAsia="sl-SI"/>
              </w:rPr>
              <w:br w:type="page"/>
            </w:r>
            <w:r w:rsidRPr="009412BB">
              <w:rPr>
                <w:rFonts w:ascii="Tahoma" w:hAnsi="Tahoma" w:cs="Tahoma"/>
              </w:rPr>
              <w:br w:type="page"/>
              <w:t>NAVODILA ZA UPORABO</w:t>
            </w:r>
            <w:r>
              <w:rPr>
                <w:rFonts w:ascii="Tahoma" w:hAnsi="Tahoma" w:cs="Tahoma"/>
              </w:rPr>
              <w:t xml:space="preserve"> PONUJENE OPREME</w:t>
            </w:r>
          </w:p>
        </w:tc>
        <w:tc>
          <w:tcPr>
            <w:tcW w:w="1559" w:type="dxa"/>
            <w:tcBorders>
              <w:top w:val="single" w:sz="4" w:space="0" w:color="auto"/>
              <w:bottom w:val="single" w:sz="4" w:space="0" w:color="auto"/>
            </w:tcBorders>
          </w:tcPr>
          <w:p w14:paraId="21A37D37" w14:textId="77777777" w:rsidR="0091497C" w:rsidRPr="00712BC8" w:rsidRDefault="0091497C" w:rsidP="005F01CA">
            <w:pPr>
              <w:keepNext/>
              <w:keepLines/>
              <w:spacing w:after="0" w:line="240" w:lineRule="auto"/>
              <w:jc w:val="both"/>
              <w:rPr>
                <w:rFonts w:ascii="Tahoma" w:hAnsi="Tahoma" w:cs="Tahoma"/>
                <w:b/>
                <w:i/>
              </w:rPr>
            </w:pPr>
            <w:r w:rsidRPr="00827480">
              <w:rPr>
                <w:rFonts w:ascii="Tahoma" w:hAnsi="Tahoma" w:cs="Tahoma"/>
                <w:b/>
                <w:i/>
              </w:rPr>
              <w:t xml:space="preserve">Priloga </w:t>
            </w:r>
            <w:r>
              <w:rPr>
                <w:rFonts w:ascii="Tahoma" w:hAnsi="Tahoma" w:cs="Tahoma"/>
                <w:b/>
                <w:i/>
              </w:rPr>
              <w:t>7</w:t>
            </w:r>
          </w:p>
        </w:tc>
      </w:tr>
    </w:tbl>
    <w:p w14:paraId="6DDB2407" w14:textId="77777777" w:rsidR="0091497C" w:rsidRDefault="0091497C" w:rsidP="0091497C">
      <w:pPr>
        <w:keepNext/>
        <w:keepLines/>
        <w:spacing w:after="0" w:line="240" w:lineRule="auto"/>
        <w:jc w:val="both"/>
        <w:rPr>
          <w:rFonts w:ascii="Tahoma" w:eastAsia="Times New Roman" w:hAnsi="Tahoma" w:cs="Tahoma"/>
          <w:b/>
          <w:lang w:eastAsia="sl-SI"/>
        </w:rPr>
      </w:pPr>
    </w:p>
    <w:p w14:paraId="0B0202DA" w14:textId="77777777" w:rsidR="0091497C" w:rsidRDefault="0091497C" w:rsidP="0091497C">
      <w:pPr>
        <w:keepNext/>
        <w:keepLines/>
        <w:spacing w:after="0" w:line="240" w:lineRule="auto"/>
        <w:jc w:val="both"/>
        <w:rPr>
          <w:rFonts w:ascii="Tahoma" w:eastAsia="Times New Roman" w:hAnsi="Tahoma" w:cs="Tahoma"/>
          <w:b/>
          <w:lang w:eastAsia="sl-SI"/>
        </w:rPr>
      </w:pPr>
    </w:p>
    <w:p w14:paraId="673424A8" w14:textId="77777777" w:rsidR="0091497C" w:rsidRPr="00712BC8" w:rsidRDefault="0091497C" w:rsidP="0091497C">
      <w:pPr>
        <w:keepNext/>
        <w:keepLines/>
        <w:spacing w:after="0" w:line="240" w:lineRule="auto"/>
        <w:jc w:val="both"/>
        <w:rPr>
          <w:rFonts w:ascii="Tahoma" w:eastAsia="Times New Roman" w:hAnsi="Tahoma" w:cs="Tahoma"/>
          <w:b/>
          <w:lang w:eastAsia="sl-SI"/>
        </w:rPr>
      </w:pPr>
    </w:p>
    <w:p w14:paraId="566F3B77" w14:textId="77777777" w:rsidR="0091497C" w:rsidRDefault="0091497C" w:rsidP="0091497C">
      <w:pPr>
        <w:keepNext/>
        <w:keepLines/>
        <w:spacing w:after="0" w:line="240" w:lineRule="auto"/>
        <w:jc w:val="both"/>
        <w:rPr>
          <w:rFonts w:ascii="Tahoma" w:eastAsia="Times New Roman" w:hAnsi="Tahoma" w:cs="Tahoma"/>
          <w:szCs w:val="20"/>
          <w:lang w:eastAsia="sl-SI"/>
        </w:rPr>
      </w:pPr>
      <w:r w:rsidRPr="008A50A5">
        <w:rPr>
          <w:rFonts w:ascii="Tahoma" w:eastAsia="Times New Roman" w:hAnsi="Tahoma" w:cs="Tahoma"/>
          <w:szCs w:val="20"/>
          <w:lang w:eastAsia="sl-SI"/>
        </w:rPr>
        <w:t xml:space="preserve">Kot </w:t>
      </w:r>
      <w:r>
        <w:rPr>
          <w:rFonts w:ascii="Tahoma" w:eastAsia="Times New Roman" w:hAnsi="Tahoma" w:cs="Tahoma"/>
          <w:szCs w:val="20"/>
          <w:lang w:eastAsia="sl-SI"/>
        </w:rPr>
        <w:t>gospodarski sub</w:t>
      </w:r>
      <w:r w:rsidRPr="008A50A5">
        <w:rPr>
          <w:rFonts w:ascii="Tahoma" w:eastAsia="Times New Roman" w:hAnsi="Tahoma" w:cs="Tahoma"/>
          <w:szCs w:val="20"/>
          <w:lang w:eastAsia="sl-SI"/>
        </w:rPr>
        <w:t>jekt: _________________________________________________________ za izbiro izvajalca za javno naročilo:</w:t>
      </w:r>
    </w:p>
    <w:p w14:paraId="0449166E" w14:textId="77777777" w:rsidR="0091497C" w:rsidRPr="008A50A5" w:rsidRDefault="0091497C" w:rsidP="0091497C">
      <w:pPr>
        <w:keepNext/>
        <w:keepLines/>
        <w:spacing w:after="0" w:line="240" w:lineRule="auto"/>
        <w:jc w:val="both"/>
        <w:rPr>
          <w:rFonts w:ascii="Tahoma" w:eastAsia="Times New Roman" w:hAnsi="Tahoma" w:cs="Tahoma"/>
          <w:szCs w:val="20"/>
          <w:lang w:eastAsia="sl-SI"/>
        </w:rPr>
      </w:pPr>
    </w:p>
    <w:p w14:paraId="02EE3768" w14:textId="353DA139" w:rsidR="0091497C" w:rsidRDefault="0091497C" w:rsidP="0091497C">
      <w:pPr>
        <w:keepNext/>
        <w:keepLines/>
        <w:spacing w:after="0" w:line="240" w:lineRule="auto"/>
        <w:jc w:val="center"/>
        <w:rPr>
          <w:rFonts w:ascii="Tahoma" w:eastAsia="Times New Roman" w:hAnsi="Tahoma" w:cs="Tahoma"/>
          <w:b/>
          <w:lang w:eastAsia="sl-SI"/>
        </w:rPr>
      </w:pPr>
      <w:r w:rsidRPr="0091497C">
        <w:rPr>
          <w:rFonts w:ascii="Tahoma" w:eastAsia="Times New Roman" w:hAnsi="Tahoma" w:cs="Tahoma"/>
          <w:b/>
          <w:noProof/>
          <w:lang w:eastAsia="sl-SI"/>
        </w:rPr>
        <w:t>ENLJ-VOD-VPD-284/25</w:t>
      </w:r>
      <w:r>
        <w:rPr>
          <w:rFonts w:ascii="Tahoma" w:eastAsia="Times New Roman" w:hAnsi="Tahoma" w:cs="Tahoma"/>
          <w:b/>
          <w:noProof/>
          <w:lang w:eastAsia="sl-SI"/>
        </w:rPr>
        <w:t xml:space="preserve"> </w:t>
      </w:r>
      <w:r>
        <w:rPr>
          <w:rFonts w:ascii="Tahoma" w:eastAsia="Times New Roman" w:hAnsi="Tahoma" w:cs="Tahoma"/>
          <w:b/>
          <w:color w:val="000000"/>
          <w:lang w:eastAsia="sl-SI"/>
        </w:rPr>
        <w:t xml:space="preserve">– </w:t>
      </w:r>
      <w:r w:rsidRPr="008C7B4E">
        <w:rPr>
          <w:rFonts w:ascii="Tahoma" w:eastAsia="Times New Roman" w:hAnsi="Tahoma" w:cs="Tahoma"/>
          <w:b/>
          <w:noProof/>
          <w:lang w:eastAsia="sl-SI"/>
        </w:rPr>
        <w:t xml:space="preserve">Dobava </w:t>
      </w:r>
      <w:r>
        <w:rPr>
          <w:rFonts w:ascii="Tahoma" w:eastAsia="Times New Roman" w:hAnsi="Tahoma" w:cs="Tahoma"/>
          <w:b/>
          <w:noProof/>
          <w:lang w:eastAsia="sl-SI"/>
        </w:rPr>
        <w:t>osebne varovalne opreme po sklopih</w:t>
      </w:r>
    </w:p>
    <w:p w14:paraId="07D0422A" w14:textId="77777777" w:rsidR="0091497C" w:rsidRDefault="0091497C" w:rsidP="0091497C">
      <w:pPr>
        <w:keepNext/>
        <w:keepLines/>
        <w:widowControl w:val="0"/>
        <w:spacing w:after="0" w:line="240" w:lineRule="auto"/>
        <w:jc w:val="center"/>
        <w:rPr>
          <w:rFonts w:ascii="Tahoma" w:eastAsia="Times New Roman" w:hAnsi="Tahoma" w:cs="Tahoma"/>
          <w:b/>
          <w:lang w:eastAsia="sl-SI"/>
        </w:rPr>
      </w:pPr>
    </w:p>
    <w:p w14:paraId="5B86ED45" w14:textId="77777777" w:rsidR="0091497C" w:rsidRDefault="0091497C" w:rsidP="0091497C">
      <w:pPr>
        <w:keepNext/>
        <w:keepLines/>
        <w:spacing w:after="0" w:line="240" w:lineRule="auto"/>
        <w:jc w:val="both"/>
        <w:rPr>
          <w:rFonts w:ascii="Tahoma" w:eastAsia="Times New Roman" w:hAnsi="Tahoma" w:cs="Tahoma"/>
          <w:b/>
          <w:lang w:eastAsia="sl-SI"/>
        </w:rPr>
      </w:pPr>
    </w:p>
    <w:p w14:paraId="624960BF" w14:textId="77777777" w:rsidR="0091497C" w:rsidRDefault="0091497C" w:rsidP="0091497C">
      <w:pPr>
        <w:keepNext/>
        <w:keepLines/>
        <w:spacing w:after="0" w:line="240" w:lineRule="auto"/>
        <w:jc w:val="both"/>
        <w:rPr>
          <w:rFonts w:ascii="Tahoma" w:eastAsia="Times New Roman" w:hAnsi="Tahoma" w:cs="Tahoma"/>
          <w:b/>
          <w:lang w:eastAsia="sl-SI"/>
        </w:rPr>
      </w:pPr>
    </w:p>
    <w:p w14:paraId="3411777F" w14:textId="77777777" w:rsidR="0091497C" w:rsidRDefault="0091497C" w:rsidP="0091497C">
      <w:pPr>
        <w:keepNext/>
        <w:keepLines/>
        <w:spacing w:after="0" w:line="240" w:lineRule="auto"/>
        <w:jc w:val="both"/>
        <w:rPr>
          <w:rFonts w:ascii="Tahoma" w:eastAsia="Times New Roman" w:hAnsi="Tahoma" w:cs="Tahoma"/>
          <w:b/>
          <w:lang w:eastAsia="sl-SI"/>
        </w:rPr>
      </w:pPr>
    </w:p>
    <w:p w14:paraId="1D22237F" w14:textId="77777777" w:rsidR="0091497C" w:rsidRPr="009C087A" w:rsidRDefault="0091497C" w:rsidP="0091497C">
      <w:pPr>
        <w:keepNext/>
        <w:keepLines/>
        <w:spacing w:after="0" w:line="240" w:lineRule="auto"/>
        <w:jc w:val="both"/>
        <w:rPr>
          <w:rFonts w:ascii="Tahoma" w:eastAsia="Times New Roman" w:hAnsi="Tahoma" w:cs="Tahoma"/>
          <w:lang w:eastAsia="sl-SI"/>
        </w:rPr>
      </w:pPr>
      <w:r>
        <w:rPr>
          <w:rFonts w:ascii="Tahoma" w:eastAsia="Times New Roman" w:hAnsi="Tahoma" w:cs="Tahoma"/>
          <w:b/>
          <w:lang w:eastAsia="sl-SI"/>
        </w:rPr>
        <w:t>Za to stranjo prilagamo za posamezni sklop za katerega oddajamo ponudbo:</w:t>
      </w:r>
    </w:p>
    <w:p w14:paraId="41B8893E" w14:textId="66F1BE78" w:rsidR="0091497C" w:rsidRPr="00043617" w:rsidRDefault="0091497C" w:rsidP="0091497C">
      <w:pPr>
        <w:keepNext/>
        <w:keepLines/>
        <w:numPr>
          <w:ilvl w:val="0"/>
          <w:numId w:val="34"/>
        </w:numPr>
        <w:spacing w:after="0" w:line="240" w:lineRule="auto"/>
        <w:ind w:left="425" w:hanging="425"/>
        <w:jc w:val="both"/>
        <w:rPr>
          <w:rFonts w:ascii="Tahoma" w:eastAsia="Times New Roman" w:hAnsi="Tahoma" w:cs="Tahoma"/>
          <w:lang w:eastAsia="sl-SI"/>
        </w:rPr>
      </w:pPr>
      <w:r w:rsidRPr="00043617">
        <w:rPr>
          <w:rFonts w:ascii="Tahoma" w:eastAsia="Times New Roman" w:hAnsi="Tahoma" w:cs="Tahoma"/>
          <w:lang w:eastAsia="sl-SI"/>
        </w:rPr>
        <w:t>navodila za uporabo za vse ponujene artikle iz ponudbenega predračuna, v skladu z 2.</w:t>
      </w:r>
      <w:r>
        <w:rPr>
          <w:rFonts w:ascii="Tahoma" w:eastAsia="Times New Roman" w:hAnsi="Tahoma" w:cs="Tahoma"/>
          <w:lang w:eastAsia="sl-SI"/>
        </w:rPr>
        <w:t>14</w:t>
      </w:r>
      <w:r w:rsidRPr="00043617">
        <w:rPr>
          <w:rFonts w:ascii="Tahoma" w:eastAsia="Times New Roman" w:hAnsi="Tahoma" w:cs="Tahoma"/>
          <w:lang w:eastAsia="sl-SI"/>
        </w:rPr>
        <w:t>. točko razpisne dokumentacije.</w:t>
      </w:r>
    </w:p>
    <w:p w14:paraId="5F75DBA6"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47785E20"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6FBFBDE6"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29E51D50"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55A24A2C"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4E045818"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17B46FF5"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0037B850" w14:textId="77777777" w:rsidR="0091497C" w:rsidRDefault="0091497C" w:rsidP="0091497C">
      <w:pPr>
        <w:keepNext/>
        <w:keepLines/>
        <w:tabs>
          <w:tab w:val="left" w:pos="360"/>
        </w:tabs>
        <w:spacing w:after="0" w:line="240" w:lineRule="auto"/>
        <w:jc w:val="both"/>
        <w:rPr>
          <w:rFonts w:ascii="Tahoma" w:eastAsia="Times New Roman" w:hAnsi="Tahoma" w:cs="Tahoma"/>
          <w:lang w:eastAsia="sl-SI"/>
        </w:rPr>
      </w:pPr>
    </w:p>
    <w:p w14:paraId="74A69247" w14:textId="77777777" w:rsidR="0091497C" w:rsidRDefault="0091497C" w:rsidP="0091497C">
      <w:pPr>
        <w:keepNext/>
        <w:keepLines/>
        <w:spacing w:after="0" w:line="240" w:lineRule="auto"/>
        <w:jc w:val="both"/>
        <w:rPr>
          <w:rFonts w:ascii="Tahoma" w:hAnsi="Tahoma" w:cs="Tahoma"/>
        </w:rPr>
      </w:pPr>
    </w:p>
    <w:p w14:paraId="354696FF" w14:textId="77777777" w:rsidR="0091497C" w:rsidRPr="007F3260" w:rsidRDefault="0091497C" w:rsidP="0091497C">
      <w:pPr>
        <w:keepNext/>
        <w:keepLines/>
        <w:spacing w:after="0" w:line="240" w:lineRule="auto"/>
        <w:jc w:val="both"/>
        <w:rPr>
          <w:rFonts w:ascii="Tahoma" w:hAnsi="Tahoma" w:cs="Tahoma"/>
        </w:rPr>
      </w:pPr>
      <w:r>
        <w:rPr>
          <w:rFonts w:ascii="Tahoma" w:hAnsi="Tahoma" w:cs="Tahoma"/>
        </w:rPr>
        <w:t>Ponudnik mora</w:t>
      </w:r>
      <w:r w:rsidRPr="007F3260">
        <w:rPr>
          <w:rFonts w:ascii="Tahoma" w:hAnsi="Tahoma" w:cs="Tahoma"/>
        </w:rPr>
        <w:t xml:space="preserve"> zahtevano dokumentacijo </w:t>
      </w:r>
      <w:r>
        <w:rPr>
          <w:rFonts w:ascii="Tahoma" w:hAnsi="Tahoma" w:cs="Tahoma"/>
        </w:rPr>
        <w:t>predložiti</w:t>
      </w:r>
      <w:r w:rsidRPr="007F3260">
        <w:rPr>
          <w:rFonts w:ascii="Tahoma" w:hAnsi="Tahoma" w:cs="Tahoma"/>
        </w:rPr>
        <w:t xml:space="preserve"> po vrstnem redu</w:t>
      </w:r>
      <w:r>
        <w:rPr>
          <w:rFonts w:ascii="Tahoma" w:hAnsi="Tahoma" w:cs="Tahoma"/>
        </w:rPr>
        <w:t xml:space="preserve"> kot</w:t>
      </w:r>
      <w:r w:rsidRPr="007F3260">
        <w:rPr>
          <w:rFonts w:ascii="Tahoma" w:hAnsi="Tahoma" w:cs="Tahoma"/>
        </w:rPr>
        <w:t xml:space="preserve"> </w:t>
      </w:r>
      <w:r>
        <w:rPr>
          <w:rFonts w:ascii="Tahoma" w:hAnsi="Tahoma" w:cs="Tahoma"/>
        </w:rPr>
        <w:t>je oštevilčeno/označeno v ponudbenem predračunu</w:t>
      </w:r>
      <w:r w:rsidRPr="007F3260">
        <w:rPr>
          <w:rFonts w:ascii="Tahoma" w:hAnsi="Tahoma" w:cs="Tahoma"/>
        </w:rPr>
        <w:t>.</w:t>
      </w:r>
    </w:p>
    <w:p w14:paraId="701B7765"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68C057D3"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35F6167D"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3CC99546"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1C706C6F"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1FFC952D"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37F39153"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161AFCEA"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246555BB"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5E96ADAA"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55913E94"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p w14:paraId="401A9C37" w14:textId="77777777" w:rsidR="0091497C" w:rsidRDefault="0091497C" w:rsidP="0091497C">
      <w:pPr>
        <w:keepNext/>
        <w:keepLines/>
        <w:widowControl w:val="0"/>
        <w:spacing w:after="0" w:line="240" w:lineRule="auto"/>
        <w:ind w:left="426"/>
        <w:jc w:val="both"/>
        <w:rPr>
          <w:rFonts w:ascii="Tahoma" w:eastAsia="Times New Roman" w:hAnsi="Tahoma" w:cs="Tahoma"/>
          <w:lang w:eastAsia="sl-SI"/>
        </w:rPr>
      </w:pPr>
    </w:p>
    <w:tbl>
      <w:tblPr>
        <w:tblW w:w="9326" w:type="dxa"/>
        <w:tblInd w:w="30" w:type="dxa"/>
        <w:tblLayout w:type="fixed"/>
        <w:tblCellMar>
          <w:left w:w="30" w:type="dxa"/>
          <w:right w:w="30" w:type="dxa"/>
        </w:tblCellMar>
        <w:tblLook w:val="0000" w:firstRow="0" w:lastRow="0" w:firstColumn="0" w:lastColumn="0" w:noHBand="0" w:noVBand="0"/>
      </w:tblPr>
      <w:tblGrid>
        <w:gridCol w:w="3402"/>
        <w:gridCol w:w="2522"/>
        <w:gridCol w:w="3402"/>
      </w:tblGrid>
      <w:tr w:rsidR="0091497C" w:rsidRPr="00357843" w14:paraId="7630B820" w14:textId="77777777" w:rsidTr="005F01CA">
        <w:trPr>
          <w:trHeight w:val="235"/>
        </w:trPr>
        <w:tc>
          <w:tcPr>
            <w:tcW w:w="3402" w:type="dxa"/>
            <w:tcBorders>
              <w:bottom w:val="single" w:sz="4" w:space="0" w:color="auto"/>
            </w:tcBorders>
          </w:tcPr>
          <w:p w14:paraId="57E7CBC3"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p>
          <w:p w14:paraId="7280D340"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p>
        </w:tc>
        <w:tc>
          <w:tcPr>
            <w:tcW w:w="2522" w:type="dxa"/>
          </w:tcPr>
          <w:p w14:paraId="53352F2B"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p>
        </w:tc>
        <w:tc>
          <w:tcPr>
            <w:tcW w:w="3402" w:type="dxa"/>
            <w:tcBorders>
              <w:bottom w:val="single" w:sz="4" w:space="0" w:color="auto"/>
            </w:tcBorders>
          </w:tcPr>
          <w:p w14:paraId="3A5F5445" w14:textId="77777777" w:rsidR="0091497C" w:rsidRPr="00357843" w:rsidRDefault="0091497C" w:rsidP="005F01C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91497C" w:rsidRPr="00357843" w14:paraId="132BEEDD" w14:textId="77777777" w:rsidTr="005F01CA">
        <w:trPr>
          <w:trHeight w:val="235"/>
        </w:trPr>
        <w:tc>
          <w:tcPr>
            <w:tcW w:w="3402" w:type="dxa"/>
            <w:tcBorders>
              <w:top w:val="single" w:sz="4" w:space="0" w:color="auto"/>
            </w:tcBorders>
          </w:tcPr>
          <w:p w14:paraId="46149464"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(kraj, datum)</w:t>
            </w:r>
          </w:p>
        </w:tc>
        <w:tc>
          <w:tcPr>
            <w:tcW w:w="2522" w:type="dxa"/>
          </w:tcPr>
          <w:p w14:paraId="1E8DA868" w14:textId="77777777" w:rsidR="0091497C" w:rsidRPr="00357843" w:rsidRDefault="0091497C" w:rsidP="005F01CA">
            <w:pPr>
              <w:keepNext/>
              <w:keepLines/>
              <w:spacing w:after="0" w:line="240" w:lineRule="auto"/>
              <w:jc w:val="center"/>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žig</w:t>
            </w:r>
          </w:p>
        </w:tc>
        <w:tc>
          <w:tcPr>
            <w:tcW w:w="3402" w:type="dxa"/>
            <w:tcBorders>
              <w:top w:val="single" w:sz="4" w:space="0" w:color="auto"/>
            </w:tcBorders>
          </w:tcPr>
          <w:p w14:paraId="3B825CB9" w14:textId="77777777" w:rsidR="0091497C" w:rsidRPr="00357843" w:rsidRDefault="0091497C" w:rsidP="005F01CA">
            <w:pPr>
              <w:keepNext/>
              <w:keepLines/>
              <w:spacing w:after="0" w:line="240" w:lineRule="auto"/>
              <w:jc w:val="both"/>
              <w:rPr>
                <w:rFonts w:ascii="Tahoma" w:eastAsia="Times New Roman" w:hAnsi="Tahoma" w:cs="Tahoma"/>
                <w:snapToGrid w:val="0"/>
                <w:color w:val="000000"/>
                <w:sz w:val="20"/>
                <w:lang w:eastAsia="sl-SI"/>
              </w:rPr>
            </w:pPr>
            <w:r w:rsidRPr="00357843">
              <w:rPr>
                <w:rFonts w:ascii="Tahoma" w:eastAsia="Times New Roman" w:hAnsi="Tahoma" w:cs="Tahoma"/>
                <w:snapToGrid w:val="0"/>
                <w:color w:val="000000"/>
                <w:sz w:val="20"/>
                <w:lang w:eastAsia="sl-SI"/>
              </w:rPr>
              <w:t>(i</w:t>
            </w:r>
            <w:r w:rsidRPr="00357843">
              <w:rPr>
                <w:rFonts w:ascii="Tahoma" w:hAnsi="Tahoma" w:cs="Tahoma"/>
                <w:snapToGrid w:val="0"/>
                <w:color w:val="000000"/>
                <w:sz w:val="20"/>
              </w:rPr>
              <w:t xml:space="preserve">me in priimek ter podpis </w:t>
            </w:r>
            <w:r w:rsidRPr="00357843">
              <w:rPr>
                <w:rFonts w:ascii="Tahoma" w:eastAsia="Times New Roman" w:hAnsi="Tahoma" w:cs="Tahoma"/>
                <w:snapToGrid w:val="0"/>
                <w:color w:val="000000"/>
                <w:sz w:val="20"/>
                <w:lang w:eastAsia="sl-SI"/>
              </w:rPr>
              <w:t>odgovorne osebe</w:t>
            </w:r>
            <w:r w:rsidRPr="00357843">
              <w:rPr>
                <w:rFonts w:ascii="Tahoma" w:hAnsi="Tahoma" w:cs="Tahoma"/>
                <w:snapToGrid w:val="0"/>
                <w:color w:val="000000"/>
                <w:sz w:val="20"/>
              </w:rPr>
              <w:t xml:space="preserve"> gospodarskega subjekta</w:t>
            </w:r>
            <w:r w:rsidRPr="00357843">
              <w:rPr>
                <w:rFonts w:ascii="Tahoma" w:eastAsia="Times New Roman" w:hAnsi="Tahoma" w:cs="Tahoma"/>
                <w:snapToGrid w:val="0"/>
                <w:color w:val="000000"/>
                <w:sz w:val="20"/>
                <w:lang w:eastAsia="sl-SI"/>
              </w:rPr>
              <w:t>)</w:t>
            </w:r>
          </w:p>
        </w:tc>
      </w:tr>
    </w:tbl>
    <w:p w14:paraId="17775CF8" w14:textId="77777777" w:rsidR="0091497C" w:rsidRDefault="0091497C" w:rsidP="0091497C">
      <w:pPr>
        <w:spacing w:after="0" w:line="240" w:lineRule="auto"/>
        <w:rPr>
          <w:rFonts w:ascii="Times New Roman" w:eastAsia="Times New Roman" w:hAnsi="Times New Roman"/>
          <w:sz w:val="20"/>
          <w:szCs w:val="20"/>
          <w:lang w:eastAsia="sl-SI"/>
        </w:rPr>
      </w:pPr>
      <w:r w:rsidRPr="00347742">
        <w:rPr>
          <w:rFonts w:ascii="Times New Roman" w:eastAsia="Times New Roman" w:hAnsi="Times New Roman"/>
          <w:sz w:val="20"/>
          <w:szCs w:val="20"/>
          <w:lang w:eastAsia="sl-SI"/>
        </w:rPr>
        <w:br w:type="page"/>
      </w:r>
    </w:p>
    <w:p w14:paraId="593650E9" w14:textId="77777777" w:rsidR="0091497C" w:rsidRDefault="0091497C" w:rsidP="0091497C">
      <w:pPr>
        <w:spacing w:after="0" w:line="240" w:lineRule="auto"/>
        <w:rPr>
          <w:rFonts w:ascii="Times New Roman" w:eastAsia="Times New Roman" w:hAnsi="Times New Roman"/>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1497C" w:rsidRPr="00BA5413" w14:paraId="3C436F53" w14:textId="77777777" w:rsidTr="005F01CA">
        <w:tc>
          <w:tcPr>
            <w:tcW w:w="8008" w:type="dxa"/>
            <w:tcBorders>
              <w:top w:val="single" w:sz="4" w:space="0" w:color="auto"/>
              <w:bottom w:val="single" w:sz="4" w:space="0" w:color="auto"/>
            </w:tcBorders>
          </w:tcPr>
          <w:p w14:paraId="13CAEB0A" w14:textId="77777777" w:rsidR="0091497C" w:rsidRPr="00BA5413" w:rsidRDefault="0091497C" w:rsidP="005F01CA">
            <w:pPr>
              <w:keepNext/>
              <w:spacing w:after="0" w:line="240" w:lineRule="auto"/>
              <w:jc w:val="both"/>
              <w:rPr>
                <w:rFonts w:ascii="Tahoma" w:eastAsia="Times New Roman" w:hAnsi="Tahoma" w:cs="Tahoma"/>
                <w:lang w:eastAsia="sl-SI"/>
              </w:rPr>
            </w:pPr>
            <w:r>
              <w:rPr>
                <w:rFonts w:ascii="Tahoma" w:eastAsia="Times New Roman" w:hAnsi="Tahoma" w:cs="Tahoma"/>
                <w:b/>
                <w:i/>
                <w:color w:val="000000"/>
                <w:u w:val="single"/>
                <w:lang w:eastAsia="sl-SI"/>
              </w:rPr>
              <w:br w:type="page"/>
            </w:r>
            <w:r w:rsidRPr="00712BC8">
              <w:rPr>
                <w:rFonts w:ascii="Tahoma" w:eastAsia="Times New Roman" w:hAnsi="Tahoma" w:cs="Tahoma"/>
                <w:b/>
                <w:i/>
                <w:color w:val="000000"/>
                <w:u w:val="single"/>
                <w:lang w:eastAsia="sl-SI"/>
              </w:rPr>
              <w:br w:type="page"/>
            </w:r>
            <w:r>
              <w:rPr>
                <w:rFonts w:ascii="Tahoma" w:eastAsia="Times New Roman" w:hAnsi="Tahoma" w:cs="Tahoma"/>
                <w:lang w:eastAsia="sl-SI"/>
              </w:rPr>
              <w:t xml:space="preserve">OBRAZEC ZA PAKET </w:t>
            </w:r>
            <w:r w:rsidRPr="008505BB">
              <w:rPr>
                <w:rFonts w:ascii="Tahoma" w:hAnsi="Tahoma" w:cs="Tahoma"/>
              </w:rPr>
              <w:t>– VZORC</w:t>
            </w:r>
            <w:r>
              <w:rPr>
                <w:rFonts w:ascii="Tahoma" w:hAnsi="Tahoma" w:cs="Tahoma"/>
              </w:rPr>
              <w:t>I</w:t>
            </w:r>
            <w:r w:rsidRPr="008505BB">
              <w:rPr>
                <w:rFonts w:ascii="Tahoma" w:hAnsi="Tahoma" w:cs="Tahoma"/>
              </w:rPr>
              <w:t xml:space="preserve"> </w:t>
            </w:r>
            <w:r>
              <w:rPr>
                <w:rFonts w:ascii="Tahoma" w:hAnsi="Tahoma" w:cs="Tahoma"/>
              </w:rPr>
              <w:t>OVO</w:t>
            </w:r>
          </w:p>
        </w:tc>
        <w:tc>
          <w:tcPr>
            <w:tcW w:w="1418" w:type="dxa"/>
            <w:tcBorders>
              <w:top w:val="single" w:sz="4" w:space="0" w:color="auto"/>
              <w:bottom w:val="single" w:sz="4" w:space="0" w:color="auto"/>
            </w:tcBorders>
          </w:tcPr>
          <w:p w14:paraId="6AA7A3CA" w14:textId="77777777" w:rsidR="0091497C" w:rsidRPr="00BA5413" w:rsidRDefault="0091497C" w:rsidP="005F01CA">
            <w:pPr>
              <w:keepNext/>
              <w:spacing w:after="0" w:line="240" w:lineRule="auto"/>
              <w:jc w:val="both"/>
              <w:rPr>
                <w:rFonts w:ascii="Tahoma" w:eastAsia="Times New Roman" w:hAnsi="Tahoma" w:cs="Tahoma"/>
                <w:b/>
                <w:i/>
                <w:lang w:eastAsia="sl-SI"/>
              </w:rPr>
            </w:pPr>
            <w:r w:rsidRPr="00BA5413">
              <w:rPr>
                <w:rFonts w:ascii="Tahoma" w:eastAsia="Times New Roman" w:hAnsi="Tahoma" w:cs="Tahoma"/>
                <w:b/>
                <w:i/>
                <w:lang w:eastAsia="sl-SI"/>
              </w:rPr>
              <w:t xml:space="preserve">Priloga </w:t>
            </w:r>
            <w:r>
              <w:rPr>
                <w:rFonts w:ascii="Tahoma" w:eastAsia="Times New Roman" w:hAnsi="Tahoma" w:cs="Tahoma"/>
                <w:b/>
                <w:i/>
                <w:lang w:eastAsia="sl-SI"/>
              </w:rPr>
              <w:t>8</w:t>
            </w:r>
          </w:p>
        </w:tc>
      </w:tr>
    </w:tbl>
    <w:p w14:paraId="02128F0F" w14:textId="77777777" w:rsidR="0091497C" w:rsidRPr="00BA5413" w:rsidRDefault="0091497C" w:rsidP="0091497C">
      <w:pPr>
        <w:keepNext/>
        <w:spacing w:after="0" w:line="240" w:lineRule="auto"/>
        <w:jc w:val="both"/>
        <w:rPr>
          <w:rFonts w:ascii="Tahoma" w:eastAsia="Times New Roman" w:hAnsi="Tahoma" w:cs="Tahoma"/>
          <w:lang w:eastAsia="sl-SI"/>
        </w:rPr>
      </w:pPr>
    </w:p>
    <w:p w14:paraId="1D06E601" w14:textId="77777777" w:rsidR="0091497C" w:rsidRPr="00712BC8" w:rsidRDefault="0091497C" w:rsidP="0091497C">
      <w:pPr>
        <w:keepNext/>
        <w:spacing w:after="0" w:line="240" w:lineRule="auto"/>
        <w:jc w:val="both"/>
        <w:rPr>
          <w:rFonts w:ascii="Tahoma" w:eastAsia="Times New Roman" w:hAnsi="Tahoma" w:cs="Tahoma"/>
          <w:lang w:eastAsia="sl-SI"/>
        </w:rPr>
      </w:pPr>
    </w:p>
    <w:p w14:paraId="2CB266A5" w14:textId="77777777" w:rsidR="0091497C" w:rsidRPr="00712BC8" w:rsidRDefault="0091497C" w:rsidP="0091497C">
      <w:pPr>
        <w:keepNext/>
        <w:spacing w:after="0" w:line="240" w:lineRule="auto"/>
        <w:jc w:val="both"/>
        <w:rPr>
          <w:rFonts w:ascii="Tahoma" w:eastAsia="Times New Roman" w:hAnsi="Tahoma" w:cs="Tahoma"/>
          <w:lang w:eastAsia="sl-SI"/>
        </w:rPr>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0" w:type="dxa"/>
          <w:left w:w="170" w:type="dxa"/>
          <w:bottom w:w="170" w:type="dxa"/>
          <w:right w:w="170" w:type="dxa"/>
        </w:tblCellMar>
        <w:tblLook w:val="0000" w:firstRow="0" w:lastRow="0" w:firstColumn="0" w:lastColumn="0" w:noHBand="0" w:noVBand="0"/>
      </w:tblPr>
      <w:tblGrid>
        <w:gridCol w:w="4700"/>
        <w:gridCol w:w="3947"/>
      </w:tblGrid>
      <w:tr w:rsidR="0091497C" w:rsidRPr="00712BC8" w14:paraId="549DD9C0" w14:textId="77777777" w:rsidTr="005F01CA">
        <w:tc>
          <w:tcPr>
            <w:tcW w:w="4700" w:type="dxa"/>
          </w:tcPr>
          <w:p w14:paraId="53188DD9" w14:textId="77777777" w:rsidR="0091497C" w:rsidRPr="00712BC8" w:rsidRDefault="0091497C" w:rsidP="005F01CA">
            <w:pPr>
              <w:keepNext/>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POŠILJATELJ (ponudnik):</w:t>
            </w:r>
          </w:p>
          <w:p w14:paraId="7006A9BA" w14:textId="77777777" w:rsidR="0091497C" w:rsidRPr="00712BC8" w:rsidRDefault="0091497C" w:rsidP="005F01CA">
            <w:pPr>
              <w:keepNext/>
              <w:spacing w:after="0" w:line="240" w:lineRule="auto"/>
              <w:jc w:val="both"/>
              <w:rPr>
                <w:rFonts w:ascii="Tahoma" w:eastAsia="Times New Roman" w:hAnsi="Tahoma" w:cs="Tahoma"/>
                <w:b/>
                <w:lang w:eastAsia="sl-SI"/>
              </w:rPr>
            </w:pPr>
          </w:p>
          <w:p w14:paraId="4AAA33FD" w14:textId="77777777" w:rsidR="0091497C" w:rsidRPr="00712BC8" w:rsidRDefault="0091497C" w:rsidP="005F01CA">
            <w:pPr>
              <w:keepNext/>
              <w:spacing w:after="0" w:line="240" w:lineRule="auto"/>
              <w:jc w:val="both"/>
              <w:rPr>
                <w:rFonts w:ascii="Tahoma" w:eastAsia="Times New Roman" w:hAnsi="Tahoma" w:cs="Tahoma"/>
                <w:b/>
                <w:lang w:eastAsia="sl-SI"/>
              </w:rPr>
            </w:pPr>
          </w:p>
          <w:p w14:paraId="7E994EA4" w14:textId="77777777" w:rsidR="0091497C" w:rsidRPr="00712BC8" w:rsidRDefault="0091497C" w:rsidP="005F01CA">
            <w:pPr>
              <w:keepNext/>
              <w:spacing w:after="0" w:line="240" w:lineRule="auto"/>
              <w:jc w:val="both"/>
              <w:rPr>
                <w:rFonts w:ascii="Tahoma" w:eastAsia="Times New Roman" w:hAnsi="Tahoma" w:cs="Tahoma"/>
                <w:b/>
                <w:lang w:eastAsia="sl-SI"/>
              </w:rPr>
            </w:pPr>
          </w:p>
          <w:p w14:paraId="5A6AF2B2" w14:textId="77777777" w:rsidR="0091497C" w:rsidRPr="00712BC8" w:rsidRDefault="0091497C" w:rsidP="005F01CA">
            <w:pPr>
              <w:keepNext/>
              <w:spacing w:after="0" w:line="240" w:lineRule="auto"/>
              <w:jc w:val="both"/>
              <w:rPr>
                <w:rFonts w:ascii="Tahoma" w:eastAsia="Times New Roman" w:hAnsi="Tahoma" w:cs="Tahoma"/>
                <w:b/>
                <w:lang w:eastAsia="sl-SI"/>
              </w:rPr>
            </w:pPr>
          </w:p>
          <w:p w14:paraId="53ED8016" w14:textId="77777777" w:rsidR="0091497C" w:rsidRPr="00712BC8" w:rsidRDefault="0091497C" w:rsidP="005F01CA">
            <w:pPr>
              <w:keepNext/>
              <w:spacing w:after="0" w:line="240" w:lineRule="auto"/>
              <w:jc w:val="both"/>
              <w:rPr>
                <w:rFonts w:ascii="Tahoma" w:eastAsia="Times New Roman" w:hAnsi="Tahoma" w:cs="Tahoma"/>
                <w:b/>
                <w:lang w:eastAsia="sl-SI"/>
              </w:rPr>
            </w:pPr>
          </w:p>
          <w:p w14:paraId="5957BBA2" w14:textId="77777777" w:rsidR="0091497C" w:rsidRPr="00712BC8" w:rsidRDefault="0091497C" w:rsidP="005F01CA">
            <w:pPr>
              <w:keepNext/>
              <w:spacing w:after="0" w:line="240" w:lineRule="auto"/>
              <w:jc w:val="both"/>
              <w:rPr>
                <w:rFonts w:ascii="Tahoma" w:eastAsia="Times New Roman" w:hAnsi="Tahoma" w:cs="Tahoma"/>
                <w:b/>
                <w:lang w:eastAsia="sl-SI"/>
              </w:rPr>
            </w:pPr>
          </w:p>
          <w:p w14:paraId="15C6286B" w14:textId="77777777" w:rsidR="0091497C" w:rsidRPr="00712BC8" w:rsidRDefault="0091497C" w:rsidP="005F01CA">
            <w:pPr>
              <w:keepNext/>
              <w:spacing w:after="0" w:line="240" w:lineRule="auto"/>
              <w:jc w:val="both"/>
              <w:rPr>
                <w:rFonts w:ascii="Tahoma" w:eastAsia="Times New Roman" w:hAnsi="Tahoma" w:cs="Tahoma"/>
                <w:b/>
                <w:lang w:eastAsia="sl-SI"/>
              </w:rPr>
            </w:pPr>
          </w:p>
        </w:tc>
        <w:tc>
          <w:tcPr>
            <w:tcW w:w="3947" w:type="dxa"/>
          </w:tcPr>
          <w:p w14:paraId="6E09604B" w14:textId="77777777" w:rsidR="0091497C" w:rsidRPr="00712BC8" w:rsidRDefault="0091497C" w:rsidP="005F01CA">
            <w:pPr>
              <w:keepNext/>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PREJEM PONUDBE:</w:t>
            </w:r>
          </w:p>
          <w:p w14:paraId="78C00BC3" w14:textId="77777777" w:rsidR="0091497C" w:rsidRPr="00712BC8" w:rsidRDefault="0091497C" w:rsidP="005F01CA">
            <w:pPr>
              <w:keepNext/>
              <w:spacing w:after="0" w:line="240" w:lineRule="auto"/>
              <w:jc w:val="both"/>
              <w:rPr>
                <w:rFonts w:ascii="Tahoma" w:eastAsia="Times New Roman" w:hAnsi="Tahoma" w:cs="Tahoma"/>
                <w:b/>
                <w:lang w:eastAsia="sl-SI"/>
              </w:rPr>
            </w:pPr>
          </w:p>
          <w:p w14:paraId="7A90350B" w14:textId="77777777" w:rsidR="0091497C" w:rsidRPr="00712BC8" w:rsidRDefault="0091497C" w:rsidP="005F01CA">
            <w:pPr>
              <w:keepNext/>
              <w:spacing w:after="0" w:line="240" w:lineRule="auto"/>
              <w:jc w:val="both"/>
              <w:rPr>
                <w:rFonts w:ascii="Tahoma" w:eastAsia="Times New Roman" w:hAnsi="Tahoma" w:cs="Tahoma"/>
                <w:b/>
                <w:smallCaps/>
                <w:lang w:eastAsia="sl-SI"/>
              </w:rPr>
            </w:pPr>
            <w:r w:rsidRPr="00712BC8">
              <w:rPr>
                <w:rFonts w:ascii="Tahoma" w:eastAsia="Times New Roman" w:hAnsi="Tahoma" w:cs="Tahoma"/>
                <w:b/>
                <w:smallCaps/>
                <w:lang w:eastAsia="sl-SI"/>
              </w:rPr>
              <w:t>osebno                             po pošti</w:t>
            </w:r>
          </w:p>
          <w:p w14:paraId="094FD4EB" w14:textId="77777777" w:rsidR="0091497C" w:rsidRPr="00712BC8" w:rsidRDefault="0091497C" w:rsidP="005F01CA">
            <w:pPr>
              <w:keepNext/>
              <w:spacing w:after="0" w:line="240" w:lineRule="auto"/>
              <w:jc w:val="both"/>
              <w:rPr>
                <w:rFonts w:ascii="Tahoma" w:eastAsia="Times New Roman" w:hAnsi="Tahoma" w:cs="Tahoma"/>
                <w:b/>
                <w:lang w:eastAsia="sl-SI"/>
              </w:rPr>
            </w:pPr>
          </w:p>
          <w:p w14:paraId="56A800D4" w14:textId="77777777" w:rsidR="0091497C" w:rsidRPr="00712BC8" w:rsidRDefault="0091497C" w:rsidP="005F01CA">
            <w:pPr>
              <w:keepNext/>
              <w:spacing w:after="0" w:line="240" w:lineRule="auto"/>
              <w:jc w:val="both"/>
              <w:rPr>
                <w:rFonts w:ascii="Tahoma" w:eastAsia="Times New Roman" w:hAnsi="Tahoma" w:cs="Tahoma"/>
                <w:lang w:eastAsia="sl-SI"/>
              </w:rPr>
            </w:pPr>
            <w:r w:rsidRPr="00712BC8">
              <w:rPr>
                <w:rFonts w:ascii="Tahoma" w:eastAsia="Times New Roman" w:hAnsi="Tahoma" w:cs="Tahoma"/>
                <w:lang w:eastAsia="sl-SI"/>
              </w:rPr>
              <w:t>Datum:</w:t>
            </w:r>
          </w:p>
          <w:p w14:paraId="0634AD78" w14:textId="77777777" w:rsidR="0091497C" w:rsidRPr="00712BC8" w:rsidRDefault="0091497C" w:rsidP="005F01CA">
            <w:pPr>
              <w:keepNext/>
              <w:spacing w:after="0" w:line="240" w:lineRule="auto"/>
              <w:jc w:val="both"/>
              <w:rPr>
                <w:rFonts w:ascii="Tahoma" w:eastAsia="Times New Roman" w:hAnsi="Tahoma" w:cs="Tahoma"/>
                <w:lang w:eastAsia="sl-SI"/>
              </w:rPr>
            </w:pPr>
          </w:p>
          <w:p w14:paraId="2DEF9003" w14:textId="77777777" w:rsidR="0091497C" w:rsidRPr="00712BC8" w:rsidRDefault="0091497C" w:rsidP="005F01CA">
            <w:pPr>
              <w:keepNext/>
              <w:spacing w:after="0" w:line="240" w:lineRule="auto"/>
              <w:jc w:val="both"/>
              <w:rPr>
                <w:rFonts w:ascii="Tahoma" w:eastAsia="Times New Roman" w:hAnsi="Tahoma" w:cs="Tahoma"/>
                <w:lang w:eastAsia="sl-SI"/>
              </w:rPr>
            </w:pPr>
            <w:r w:rsidRPr="00712BC8">
              <w:rPr>
                <w:rFonts w:ascii="Tahoma" w:eastAsia="Times New Roman" w:hAnsi="Tahoma" w:cs="Tahoma"/>
                <w:lang w:eastAsia="sl-SI"/>
              </w:rPr>
              <w:t>Ura:</w:t>
            </w:r>
          </w:p>
          <w:p w14:paraId="5A749E80" w14:textId="77777777" w:rsidR="0091497C" w:rsidRPr="00712BC8" w:rsidRDefault="0091497C" w:rsidP="005F01CA">
            <w:pPr>
              <w:keepNext/>
              <w:spacing w:after="0" w:line="240" w:lineRule="auto"/>
              <w:jc w:val="both"/>
              <w:rPr>
                <w:rFonts w:ascii="Tahoma" w:eastAsia="Times New Roman" w:hAnsi="Tahoma" w:cs="Tahoma"/>
                <w:lang w:eastAsia="sl-SI"/>
              </w:rPr>
            </w:pPr>
          </w:p>
          <w:p w14:paraId="46F1856B" w14:textId="77777777" w:rsidR="0091497C" w:rsidRPr="00712BC8" w:rsidRDefault="0091497C" w:rsidP="005F01CA">
            <w:pPr>
              <w:keepNext/>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p>
          <w:p w14:paraId="3A982972" w14:textId="77777777" w:rsidR="0091497C" w:rsidRPr="00712BC8" w:rsidRDefault="0091497C" w:rsidP="005F01CA">
            <w:pPr>
              <w:keepNext/>
              <w:spacing w:after="0" w:line="240" w:lineRule="auto"/>
              <w:jc w:val="both"/>
              <w:rPr>
                <w:rFonts w:ascii="Tahoma" w:eastAsia="Times New Roman" w:hAnsi="Tahoma" w:cs="Tahoma"/>
                <w:lang w:eastAsia="sl-SI"/>
              </w:rPr>
            </w:pPr>
          </w:p>
          <w:p w14:paraId="7A7AD081" w14:textId="77777777" w:rsidR="0091497C" w:rsidRPr="00712BC8" w:rsidRDefault="0091497C" w:rsidP="005F01CA">
            <w:pPr>
              <w:keepNext/>
              <w:spacing w:after="0" w:line="240" w:lineRule="auto"/>
              <w:jc w:val="both"/>
              <w:rPr>
                <w:rFonts w:ascii="Tahoma" w:eastAsia="Times New Roman" w:hAnsi="Tahoma" w:cs="Tahoma"/>
                <w:b/>
                <w:lang w:eastAsia="sl-SI"/>
              </w:rPr>
            </w:pPr>
            <w:r w:rsidRPr="00712BC8">
              <w:rPr>
                <w:rFonts w:ascii="Tahoma" w:eastAsia="Times New Roman" w:hAnsi="Tahoma" w:cs="Tahoma"/>
                <w:lang w:eastAsia="sl-SI"/>
              </w:rPr>
              <w:t>Zaporedna številka:</w:t>
            </w:r>
          </w:p>
        </w:tc>
      </w:tr>
    </w:tbl>
    <w:p w14:paraId="46B78260" w14:textId="77777777" w:rsidR="0091497C" w:rsidRPr="00712BC8" w:rsidRDefault="0091497C" w:rsidP="0091497C">
      <w:pPr>
        <w:keepNext/>
        <w:spacing w:after="0" w:line="240" w:lineRule="auto"/>
        <w:jc w:val="both"/>
        <w:rPr>
          <w:rFonts w:ascii="Tahoma" w:eastAsia="Times New Roman" w:hAnsi="Tahoma" w:cs="Tahoma"/>
          <w:lang w:eastAsia="sl-SI"/>
        </w:rPr>
      </w:pPr>
    </w:p>
    <w:p w14:paraId="09117EBC" w14:textId="77777777" w:rsidR="0091497C" w:rsidRPr="00712BC8" w:rsidRDefault="0091497C" w:rsidP="0091497C">
      <w:pPr>
        <w:keepNext/>
        <w:spacing w:after="0" w:line="240" w:lineRule="auto"/>
        <w:jc w:val="both"/>
        <w:rPr>
          <w:rFonts w:ascii="Tahoma" w:eastAsia="Times New Roman" w:hAnsi="Tahoma" w:cs="Tahoma"/>
          <w:i/>
          <w:color w:val="000000"/>
          <w:lang w:eastAsia="sl-SI"/>
        </w:rPr>
      </w:pPr>
    </w:p>
    <w:p w14:paraId="7F37AE50" w14:textId="77777777" w:rsidR="0091497C" w:rsidRPr="00712BC8" w:rsidRDefault="0091497C" w:rsidP="0091497C">
      <w:pPr>
        <w:keepNext/>
        <w:spacing w:after="0" w:line="240" w:lineRule="auto"/>
        <w:jc w:val="both"/>
        <w:rPr>
          <w:rFonts w:ascii="Tahoma" w:eastAsia="Times New Roman" w:hAnsi="Tahoma" w:cs="Tahoma"/>
          <w:i/>
          <w:color w:val="000000"/>
          <w:lang w:eastAsia="sl-SI"/>
        </w:rPr>
      </w:pPr>
    </w:p>
    <w:p w14:paraId="16271FDC" w14:textId="77777777" w:rsidR="0091497C" w:rsidRPr="00712BC8" w:rsidRDefault="0091497C" w:rsidP="0091497C">
      <w:pPr>
        <w:keepNext/>
        <w:spacing w:after="0" w:line="240" w:lineRule="auto"/>
        <w:jc w:val="both"/>
        <w:rPr>
          <w:rFonts w:ascii="Tahoma" w:eastAsia="Times New Roman" w:hAnsi="Tahoma" w:cs="Tahoma"/>
          <w:color w:val="000000"/>
          <w:lang w:eastAsia="sl-SI"/>
        </w:rPr>
      </w:pPr>
    </w:p>
    <w:p w14:paraId="75FE0ADE" w14:textId="77777777" w:rsidR="0091497C" w:rsidRPr="00712BC8" w:rsidRDefault="0091497C" w:rsidP="0091497C">
      <w:pPr>
        <w:keepNext/>
        <w:spacing w:after="0" w:line="240" w:lineRule="auto"/>
        <w:jc w:val="both"/>
        <w:rPr>
          <w:rFonts w:ascii="Tahoma" w:eastAsia="Times New Roman" w:hAnsi="Tahoma" w:cs="Tahoma"/>
          <w:i/>
          <w:color w:val="000000"/>
          <w:lang w:eastAsia="sl-SI"/>
        </w:rPr>
      </w:pPr>
    </w:p>
    <w:p w14:paraId="2DF3DF96" w14:textId="77777777" w:rsidR="0091497C" w:rsidRPr="00712BC8" w:rsidRDefault="0091497C" w:rsidP="0091497C">
      <w:pPr>
        <w:keepNext/>
        <w:spacing w:after="0" w:line="240" w:lineRule="auto"/>
        <w:jc w:val="both"/>
        <w:rPr>
          <w:rFonts w:ascii="Tahoma" w:eastAsia="Times New Roman" w:hAnsi="Tahoma" w:cs="Tahoma"/>
          <w:i/>
          <w:color w:val="000000"/>
          <w:lang w:eastAsia="sl-SI"/>
        </w:rPr>
      </w:pPr>
      <w:r>
        <w:rPr>
          <w:noProof/>
          <w:lang w:eastAsia="sl-SI"/>
        </w:rPr>
        <mc:AlternateContent>
          <mc:Choice Requires="wps">
            <w:drawing>
              <wp:inline distT="0" distB="0" distL="0" distR="0" wp14:anchorId="3490852D" wp14:editId="2751E285">
                <wp:extent cx="5490210" cy="1860550"/>
                <wp:effectExtent l="0" t="0" r="15240" b="2540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0210" cy="1860550"/>
                        </a:xfrm>
                        <a:prstGeom prst="rect">
                          <a:avLst/>
                        </a:prstGeom>
                        <a:solidFill>
                          <a:srgbClr val="FFFFFF"/>
                        </a:solidFill>
                        <a:ln w="9525">
                          <a:solidFill>
                            <a:srgbClr val="000000"/>
                          </a:solidFill>
                          <a:miter lim="800000"/>
                          <a:headEnd/>
                          <a:tailEnd/>
                        </a:ln>
                      </wps:spPr>
                      <wps:txbx>
                        <w:txbxContent>
                          <w:p w14:paraId="1C10B895" w14:textId="77777777" w:rsidR="0091497C" w:rsidRPr="00BA5413" w:rsidRDefault="0091497C" w:rsidP="0091497C">
                            <w:pPr>
                              <w:spacing w:after="0"/>
                              <w:rPr>
                                <w:rFonts w:ascii="Tahoma" w:hAnsi="Tahoma" w:cs="Tahoma"/>
                                <w:b/>
                                <w:sz w:val="28"/>
                                <w:szCs w:val="28"/>
                              </w:rPr>
                            </w:pPr>
                            <w:r w:rsidRPr="00BA5413">
                              <w:rPr>
                                <w:rFonts w:ascii="Tahoma" w:hAnsi="Tahoma" w:cs="Tahoma"/>
                                <w:b/>
                                <w:sz w:val="28"/>
                                <w:szCs w:val="28"/>
                              </w:rPr>
                              <w:t>PREJEMNIK:</w:t>
                            </w:r>
                          </w:p>
                          <w:p w14:paraId="4885E9A5" w14:textId="77777777" w:rsidR="0091497C" w:rsidRPr="00BA5413" w:rsidRDefault="0091497C" w:rsidP="0091497C">
                            <w:pPr>
                              <w:rPr>
                                <w:rFonts w:ascii="Tahoma" w:hAnsi="Tahoma" w:cs="Tahoma"/>
                                <w:sz w:val="28"/>
                                <w:szCs w:val="28"/>
                              </w:rPr>
                            </w:pPr>
                          </w:p>
                          <w:p w14:paraId="54613DA6" w14:textId="77777777" w:rsidR="0091497C" w:rsidRPr="00BA5413" w:rsidRDefault="0091497C" w:rsidP="0091497C">
                            <w:pPr>
                              <w:spacing w:after="0"/>
                              <w:jc w:val="center"/>
                              <w:rPr>
                                <w:rFonts w:ascii="Tahoma" w:hAnsi="Tahoma" w:cs="Tahoma"/>
                                <w:b/>
                                <w:sz w:val="28"/>
                                <w:szCs w:val="28"/>
                              </w:rPr>
                            </w:pPr>
                            <w:r w:rsidRPr="00BA5413">
                              <w:rPr>
                                <w:rFonts w:ascii="Tahoma" w:hAnsi="Tahoma" w:cs="Tahoma"/>
                                <w:b/>
                                <w:sz w:val="28"/>
                                <w:szCs w:val="28"/>
                              </w:rPr>
                              <w:t>JAVNI HOLDING Ljubljana, d.o.o.</w:t>
                            </w:r>
                          </w:p>
                          <w:p w14:paraId="3186F9EC" w14:textId="77777777" w:rsidR="0091497C" w:rsidRPr="00BA5413" w:rsidRDefault="0091497C" w:rsidP="0091497C">
                            <w:pPr>
                              <w:spacing w:after="0"/>
                              <w:jc w:val="center"/>
                              <w:rPr>
                                <w:rFonts w:ascii="Tahoma" w:hAnsi="Tahoma" w:cs="Tahoma"/>
                                <w:b/>
                                <w:sz w:val="28"/>
                                <w:szCs w:val="28"/>
                              </w:rPr>
                            </w:pPr>
                            <w:r w:rsidRPr="00BA5413">
                              <w:rPr>
                                <w:rFonts w:ascii="Tahoma" w:hAnsi="Tahoma" w:cs="Tahoma"/>
                                <w:b/>
                                <w:sz w:val="28"/>
                                <w:szCs w:val="28"/>
                              </w:rPr>
                              <w:t>Verovškova ulica 70</w:t>
                            </w:r>
                          </w:p>
                          <w:p w14:paraId="222EACCD" w14:textId="77777777" w:rsidR="0091497C" w:rsidRDefault="0091497C" w:rsidP="0091497C">
                            <w:pPr>
                              <w:spacing w:after="0"/>
                              <w:jc w:val="center"/>
                              <w:rPr>
                                <w:rFonts w:ascii="Tahoma" w:hAnsi="Tahoma" w:cs="Tahoma"/>
                                <w:b/>
                                <w:sz w:val="28"/>
                                <w:szCs w:val="28"/>
                              </w:rPr>
                            </w:pPr>
                          </w:p>
                          <w:p w14:paraId="73A7F4AF" w14:textId="77777777" w:rsidR="0091497C" w:rsidRPr="00BA5413" w:rsidRDefault="0091497C" w:rsidP="0091497C">
                            <w:pPr>
                              <w:spacing w:after="0"/>
                              <w:jc w:val="center"/>
                              <w:rPr>
                                <w:rFonts w:ascii="Tahoma" w:hAnsi="Tahoma" w:cs="Tahoma"/>
                                <w:b/>
                                <w:sz w:val="28"/>
                                <w:szCs w:val="28"/>
                              </w:rPr>
                            </w:pPr>
                            <w:r w:rsidRPr="00BA5413">
                              <w:rPr>
                                <w:rFonts w:ascii="Tahoma" w:hAnsi="Tahoma" w:cs="Tahoma"/>
                                <w:b/>
                                <w:sz w:val="28"/>
                                <w:szCs w:val="28"/>
                              </w:rPr>
                              <w:t>1000 LJUBLJANA</w:t>
                            </w:r>
                          </w:p>
                        </w:txbxContent>
                      </wps:txbx>
                      <wps:bodyPr rot="0" vert="horz" wrap="square" lIns="91440" tIns="45720" rIns="91440" bIns="45720" anchor="t" anchorCtr="0" upright="1">
                        <a:noAutofit/>
                      </wps:bodyPr>
                    </wps:wsp>
                  </a:graphicData>
                </a:graphic>
              </wp:inline>
            </w:drawing>
          </mc:Choice>
          <mc:Fallback>
            <w:pict>
              <v:shapetype w14:anchorId="3490852D" id="_x0000_t202" coordsize="21600,21600" o:spt="202" path="m,l,21600r21600,l21600,xe">
                <v:stroke joinstyle="miter"/>
                <v:path gradientshapeok="t" o:connecttype="rect"/>
              </v:shapetype>
              <v:shape id="Text Box 2" o:spid="_x0000_s1026" type="#_x0000_t202" style="width:432.3pt;height:1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sUKwIAAFEEAAAOAAAAZHJzL2Uyb0RvYy54bWysVNuO0zAQfUfiHyy/01zULm3UdLV0KUJa&#10;FqRdPsBxnMTC8RjbbVK+nrHTLRHwhMiD5fGMj2fOmcn2duwVOQnrJOiSZouUEqE51FK3Jf36fHiz&#10;psR5pmumQIuSnoWjt7vXr7aDKUQOHahaWIIg2hWDKWnnvSmSxPFO9MwtwAiNzgZszzyatk1qywZE&#10;71WSp+lNMoCtjQUunMPT+8lJdxG/aQT3n5vGCU9USTE3H1cb1yqsyW7LitYy00l+SYP9QxY9kxof&#10;vULdM8/I0co/oHrJLTho/IJDn0DTSC5iDVhNlv5WzVPHjIi1IDnOXGly/w+WP56+WCJr1I4SzXqU&#10;6FmMnryDkeSBncG4AoOeDIb5EY9DZKjUmQfg3xzRsO+YbsWdtTB0gtWYXRZuJrOrE44LINXwCWp8&#10;hh09RKCxsX0ARDIIoqNK56syIRWOh6vlJs0zdHH0ZeubdLWK2iWseLlurPMfBPQkbEpqUfoIz04P&#10;zod0WPESEtMHJeuDVCoatq32ypITwzY5xC9WgFXOw5QmQ0k3q3w1MTD3uTlEGr+/QfTSY78r2Zd0&#10;fQ1iReDtva5jN3om1bTHlJW+EBm4m1j0YzVehKmgPiOlFqa+xjnETQf2ByUD9nRJ3fcjs4IS9VGj&#10;LJtsuQxDEI3l6m2Ohp17qrmHaY5QJfWUTNu9nwbnaKxsO3xpagQNdyhlIyPJQfMpq0ve2LeR+8uM&#10;hcGY2zHq159g9xMAAP//AwBQSwMEFAAGAAgAAAAhAIW7AabdAAAABQEAAA8AAABkcnMvZG93bnJl&#10;di54bWxMj8FOwzAQRO9I/IO1SFwQdWirkIY4FUICwa0UBFc33iYR9jrY2zT8PYYLXFYazWjmbbWe&#10;nBUjhth7UnA1y0AgNd701Cp4fbm/LEBE1mS09YQKvjDCuj49qXRp/JGecdxyK1IJxVIr6JiHUsrY&#10;dOh0nPkBKXl7H5zmJEMrTdDHVO6snGdZLp3uKS10esC7DpuP7cEpKJaP43t8WmzemnxvV3xxPT58&#10;BqXOz6bbGxCME/+F4Qc/oUOdmHb+QCYKqyA9wr83eUW+zEHsFMxXiwxkXcn/9PU3AAAA//8DAFBL&#10;AQItABQABgAIAAAAIQC2gziS/gAAAOEBAAATAAAAAAAAAAAAAAAAAAAAAABbQ29udGVudF9UeXBl&#10;c10ueG1sUEsBAi0AFAAGAAgAAAAhADj9If/WAAAAlAEAAAsAAAAAAAAAAAAAAAAALwEAAF9yZWxz&#10;Ly5yZWxzUEsBAi0AFAAGAAgAAAAhABsDyxQrAgAAUQQAAA4AAAAAAAAAAAAAAAAALgIAAGRycy9l&#10;Mm9Eb2MueG1sUEsBAi0AFAAGAAgAAAAhAIW7AabdAAAABQEAAA8AAAAAAAAAAAAAAAAAhQQAAGRy&#10;cy9kb3ducmV2LnhtbFBLBQYAAAAABAAEAPMAAACPBQAAAAA=&#10;">
                <v:textbox>
                  <w:txbxContent>
                    <w:p w14:paraId="1C10B895" w14:textId="77777777" w:rsidR="0091497C" w:rsidRPr="00BA5413" w:rsidRDefault="0091497C" w:rsidP="0091497C">
                      <w:pPr>
                        <w:spacing w:after="0"/>
                        <w:rPr>
                          <w:rFonts w:ascii="Tahoma" w:hAnsi="Tahoma" w:cs="Tahoma"/>
                          <w:b/>
                          <w:sz w:val="28"/>
                          <w:szCs w:val="28"/>
                        </w:rPr>
                      </w:pPr>
                      <w:r w:rsidRPr="00BA5413">
                        <w:rPr>
                          <w:rFonts w:ascii="Tahoma" w:hAnsi="Tahoma" w:cs="Tahoma"/>
                          <w:b/>
                          <w:sz w:val="28"/>
                          <w:szCs w:val="28"/>
                        </w:rPr>
                        <w:t>PREJEMNIK:</w:t>
                      </w:r>
                    </w:p>
                    <w:p w14:paraId="4885E9A5" w14:textId="77777777" w:rsidR="0091497C" w:rsidRPr="00BA5413" w:rsidRDefault="0091497C" w:rsidP="0091497C">
                      <w:pPr>
                        <w:rPr>
                          <w:rFonts w:ascii="Tahoma" w:hAnsi="Tahoma" w:cs="Tahoma"/>
                          <w:sz w:val="28"/>
                          <w:szCs w:val="28"/>
                        </w:rPr>
                      </w:pPr>
                    </w:p>
                    <w:p w14:paraId="54613DA6" w14:textId="77777777" w:rsidR="0091497C" w:rsidRPr="00BA5413" w:rsidRDefault="0091497C" w:rsidP="0091497C">
                      <w:pPr>
                        <w:spacing w:after="0"/>
                        <w:jc w:val="center"/>
                        <w:rPr>
                          <w:rFonts w:ascii="Tahoma" w:hAnsi="Tahoma" w:cs="Tahoma"/>
                          <w:b/>
                          <w:sz w:val="28"/>
                          <w:szCs w:val="28"/>
                        </w:rPr>
                      </w:pPr>
                      <w:r w:rsidRPr="00BA5413">
                        <w:rPr>
                          <w:rFonts w:ascii="Tahoma" w:hAnsi="Tahoma" w:cs="Tahoma"/>
                          <w:b/>
                          <w:sz w:val="28"/>
                          <w:szCs w:val="28"/>
                        </w:rPr>
                        <w:t xml:space="preserve">JAVNI HOLDING Ljubljana, </w:t>
                      </w:r>
                      <w:proofErr w:type="spellStart"/>
                      <w:r w:rsidRPr="00BA5413">
                        <w:rPr>
                          <w:rFonts w:ascii="Tahoma" w:hAnsi="Tahoma" w:cs="Tahoma"/>
                          <w:b/>
                          <w:sz w:val="28"/>
                          <w:szCs w:val="28"/>
                        </w:rPr>
                        <w:t>d.o.o</w:t>
                      </w:r>
                      <w:proofErr w:type="spellEnd"/>
                      <w:r w:rsidRPr="00BA5413">
                        <w:rPr>
                          <w:rFonts w:ascii="Tahoma" w:hAnsi="Tahoma" w:cs="Tahoma"/>
                          <w:b/>
                          <w:sz w:val="28"/>
                          <w:szCs w:val="28"/>
                        </w:rPr>
                        <w:t>.</w:t>
                      </w:r>
                    </w:p>
                    <w:p w14:paraId="3186F9EC" w14:textId="77777777" w:rsidR="0091497C" w:rsidRPr="00BA5413" w:rsidRDefault="0091497C" w:rsidP="0091497C">
                      <w:pPr>
                        <w:spacing w:after="0"/>
                        <w:jc w:val="center"/>
                        <w:rPr>
                          <w:rFonts w:ascii="Tahoma" w:hAnsi="Tahoma" w:cs="Tahoma"/>
                          <w:b/>
                          <w:sz w:val="28"/>
                          <w:szCs w:val="28"/>
                        </w:rPr>
                      </w:pPr>
                      <w:r w:rsidRPr="00BA5413">
                        <w:rPr>
                          <w:rFonts w:ascii="Tahoma" w:hAnsi="Tahoma" w:cs="Tahoma"/>
                          <w:b/>
                          <w:sz w:val="28"/>
                          <w:szCs w:val="28"/>
                        </w:rPr>
                        <w:t>Verovškova ulica 70</w:t>
                      </w:r>
                    </w:p>
                    <w:p w14:paraId="222EACCD" w14:textId="77777777" w:rsidR="0091497C" w:rsidRDefault="0091497C" w:rsidP="0091497C">
                      <w:pPr>
                        <w:spacing w:after="0"/>
                        <w:jc w:val="center"/>
                        <w:rPr>
                          <w:rFonts w:ascii="Tahoma" w:hAnsi="Tahoma" w:cs="Tahoma"/>
                          <w:b/>
                          <w:sz w:val="28"/>
                          <w:szCs w:val="28"/>
                        </w:rPr>
                      </w:pPr>
                    </w:p>
                    <w:p w14:paraId="73A7F4AF" w14:textId="77777777" w:rsidR="0091497C" w:rsidRPr="00BA5413" w:rsidRDefault="0091497C" w:rsidP="0091497C">
                      <w:pPr>
                        <w:spacing w:after="0"/>
                        <w:jc w:val="center"/>
                        <w:rPr>
                          <w:rFonts w:ascii="Tahoma" w:hAnsi="Tahoma" w:cs="Tahoma"/>
                          <w:b/>
                          <w:sz w:val="28"/>
                          <w:szCs w:val="28"/>
                        </w:rPr>
                      </w:pPr>
                      <w:r w:rsidRPr="00BA5413">
                        <w:rPr>
                          <w:rFonts w:ascii="Tahoma" w:hAnsi="Tahoma" w:cs="Tahoma"/>
                          <w:b/>
                          <w:sz w:val="28"/>
                          <w:szCs w:val="28"/>
                        </w:rPr>
                        <w:t>1000 LJUBLJANA</w:t>
                      </w:r>
                    </w:p>
                  </w:txbxContent>
                </v:textbox>
                <w10:anchorlock/>
              </v:shape>
            </w:pict>
          </mc:Fallback>
        </mc:AlternateContent>
      </w:r>
    </w:p>
    <w:p w14:paraId="7FD5378F" w14:textId="77777777" w:rsidR="0091497C" w:rsidRDefault="0091497C" w:rsidP="0091497C">
      <w:pPr>
        <w:keepNext/>
        <w:spacing w:after="0" w:line="240" w:lineRule="auto"/>
        <w:jc w:val="both"/>
        <w:rPr>
          <w:rFonts w:ascii="Tahoma" w:eastAsia="Times New Roman" w:hAnsi="Tahoma" w:cs="Tahoma"/>
          <w:i/>
          <w:color w:val="000000"/>
          <w:lang w:eastAsia="sl-SI"/>
        </w:rPr>
      </w:pPr>
    </w:p>
    <w:p w14:paraId="31C16063" w14:textId="2A4A84E6" w:rsidR="0091497C" w:rsidRDefault="0091497C" w:rsidP="0091497C">
      <w:pPr>
        <w:keepNext/>
        <w:spacing w:after="0" w:line="240" w:lineRule="auto"/>
        <w:jc w:val="both"/>
        <w:rPr>
          <w:rFonts w:ascii="Tahoma" w:eastAsia="Times New Roman" w:hAnsi="Tahoma" w:cs="Tahoma"/>
          <w:i/>
          <w:color w:val="000000"/>
          <w:lang w:eastAsia="sl-SI"/>
        </w:rPr>
      </w:pPr>
      <w:r>
        <w:rPr>
          <w:rFonts w:ascii="Tahoma" w:eastAsia="Times New Roman" w:hAnsi="Tahoma" w:cs="Tahoma"/>
          <w:i/>
          <w:color w:val="000000"/>
          <w:lang w:eastAsia="sl-SI"/>
        </w:rPr>
        <w:t>Oznaka:</w:t>
      </w:r>
      <w:r w:rsidRPr="00B7007B">
        <w:rPr>
          <w:rFonts w:ascii="Arial" w:hAnsi="Arial" w:cs="Arial"/>
          <w:color w:val="333333"/>
          <w:sz w:val="36"/>
          <w:szCs w:val="36"/>
        </w:rPr>
        <w:t xml:space="preserve"> </w:t>
      </w:r>
      <w:r w:rsidRPr="00094E49">
        <w:rPr>
          <w:rFonts w:ascii="Tahoma" w:eastAsia="Times New Roman" w:hAnsi="Tahoma" w:cs="Tahoma"/>
          <w:i/>
          <w:color w:val="000000"/>
          <w:lang w:eastAsia="sl-SI"/>
        </w:rPr>
        <w:t>JHL-216-0</w:t>
      </w:r>
      <w:r>
        <w:rPr>
          <w:rFonts w:ascii="Tahoma" w:eastAsia="Times New Roman" w:hAnsi="Tahoma" w:cs="Tahoma"/>
          <w:i/>
          <w:color w:val="000000"/>
          <w:lang w:eastAsia="sl-SI"/>
        </w:rPr>
        <w:t>99</w:t>
      </w:r>
      <w:r w:rsidRPr="00094E49">
        <w:rPr>
          <w:rFonts w:ascii="Tahoma" w:eastAsia="Times New Roman" w:hAnsi="Tahoma" w:cs="Tahoma"/>
          <w:i/>
          <w:color w:val="000000"/>
          <w:lang w:eastAsia="sl-SI"/>
        </w:rPr>
        <w:t>/2025</w:t>
      </w:r>
    </w:p>
    <w:p w14:paraId="629B7E1E" w14:textId="77777777" w:rsidR="0091497C" w:rsidRDefault="0091497C" w:rsidP="0091497C">
      <w:pPr>
        <w:keepNext/>
        <w:spacing w:after="0" w:line="240" w:lineRule="auto"/>
        <w:jc w:val="both"/>
        <w:rPr>
          <w:rFonts w:ascii="Tahoma" w:eastAsia="Times New Roman" w:hAnsi="Tahoma" w:cs="Tahoma"/>
          <w:i/>
          <w:color w:val="000000"/>
          <w:lang w:eastAsia="sl-SI"/>
        </w:rPr>
      </w:pPr>
    </w:p>
    <w:p w14:paraId="02424208" w14:textId="77777777" w:rsidR="0091497C" w:rsidRPr="00712BC8" w:rsidRDefault="0091497C" w:rsidP="0091497C">
      <w:pPr>
        <w:keepNext/>
        <w:spacing w:after="0" w:line="240" w:lineRule="auto"/>
        <w:jc w:val="both"/>
        <w:rPr>
          <w:rFonts w:ascii="Tahoma" w:eastAsia="Times New Roman" w:hAnsi="Tahoma" w:cs="Tahoma"/>
          <w:i/>
          <w:color w:val="000000"/>
          <w:lang w:eastAsia="sl-SI"/>
        </w:rPr>
      </w:pPr>
    </w:p>
    <w:p w14:paraId="42EBED6B" w14:textId="77777777" w:rsidR="0091497C" w:rsidRPr="00712BC8" w:rsidRDefault="0091497C" w:rsidP="0091497C">
      <w:pPr>
        <w:keepNext/>
        <w:spacing w:after="0" w:line="240" w:lineRule="auto"/>
        <w:jc w:val="both"/>
        <w:rPr>
          <w:rFonts w:ascii="Tahoma" w:eastAsia="Times New Roman" w:hAnsi="Tahoma" w:cs="Tahoma"/>
          <w:i/>
          <w:color w:val="000000"/>
          <w:lang w:eastAsia="sl-SI"/>
        </w:rPr>
      </w:pPr>
    </w:p>
    <w:p w14:paraId="70000AC5" w14:textId="77777777" w:rsidR="0091497C" w:rsidRPr="00712BC8" w:rsidRDefault="0091497C" w:rsidP="0091497C">
      <w:pPr>
        <w:keepNext/>
        <w:spacing w:after="0" w:line="240" w:lineRule="auto"/>
        <w:jc w:val="center"/>
        <w:rPr>
          <w:rFonts w:ascii="Tahoma" w:eastAsia="Times New Roman" w:hAnsi="Tahoma" w:cs="Tahoma"/>
          <w:b/>
          <w:color w:val="000000"/>
          <w:lang w:eastAsia="sl-SI"/>
        </w:rPr>
      </w:pPr>
      <w:r w:rsidRPr="00712BC8">
        <w:rPr>
          <w:rFonts w:ascii="Tahoma" w:eastAsia="Times New Roman" w:hAnsi="Tahoma" w:cs="Tahoma"/>
          <w:b/>
          <w:color w:val="000000"/>
          <w:lang w:eastAsia="sl-SI"/>
        </w:rPr>
        <w:t>»OZNAKA PONUDBE«</w:t>
      </w:r>
    </w:p>
    <w:p w14:paraId="4CAA23CC" w14:textId="77777777" w:rsidR="0091497C" w:rsidRPr="00712BC8" w:rsidRDefault="0091497C" w:rsidP="0091497C">
      <w:pPr>
        <w:keepNext/>
        <w:spacing w:after="0" w:line="240" w:lineRule="auto"/>
        <w:jc w:val="center"/>
        <w:rPr>
          <w:rFonts w:ascii="Tahoma" w:eastAsia="Times New Roman" w:hAnsi="Tahoma" w:cs="Tahoma"/>
          <w:color w:val="000000"/>
          <w:lang w:eastAsia="sl-SI"/>
        </w:rPr>
      </w:pPr>
    </w:p>
    <w:p w14:paraId="362C293E" w14:textId="77777777" w:rsidR="0091497C" w:rsidRPr="00712BC8" w:rsidRDefault="0091497C" w:rsidP="0091497C">
      <w:pPr>
        <w:keepNext/>
        <w:spacing w:after="0" w:line="240" w:lineRule="auto"/>
        <w:jc w:val="center"/>
        <w:rPr>
          <w:rFonts w:ascii="Tahoma" w:eastAsia="Times New Roman" w:hAnsi="Tahoma" w:cs="Tahoma"/>
          <w:b/>
          <w:color w:val="000000"/>
          <w:lang w:eastAsia="sl-SI"/>
        </w:rPr>
      </w:pPr>
      <w:r w:rsidRPr="00712BC8">
        <w:rPr>
          <w:rFonts w:ascii="Tahoma" w:eastAsia="Times New Roman" w:hAnsi="Tahoma" w:cs="Tahoma"/>
          <w:b/>
          <w:color w:val="000000"/>
          <w:lang w:eastAsia="sl-SI"/>
        </w:rPr>
        <w:t xml:space="preserve">»NE </w:t>
      </w:r>
      <w:r w:rsidRPr="00393ECE">
        <w:rPr>
          <w:rFonts w:ascii="Tahoma" w:hAnsi="Tahoma" w:cs="Tahoma"/>
          <w:b/>
        </w:rPr>
        <w:t xml:space="preserve">ODPIRAJ - </w:t>
      </w:r>
      <w:r>
        <w:rPr>
          <w:rFonts w:ascii="Tahoma" w:hAnsi="Tahoma" w:cs="Tahoma"/>
          <w:b/>
        </w:rPr>
        <w:t xml:space="preserve">PAKET </w:t>
      </w:r>
      <w:r w:rsidRPr="00867D12">
        <w:rPr>
          <w:rFonts w:ascii="Tahoma" w:hAnsi="Tahoma" w:cs="Tahoma"/>
          <w:b/>
          <w:sz w:val="32"/>
        </w:rPr>
        <w:t>VZORCI</w:t>
      </w:r>
      <w:r w:rsidRPr="00712BC8">
        <w:rPr>
          <w:rFonts w:ascii="Tahoma" w:eastAsia="Times New Roman" w:hAnsi="Tahoma" w:cs="Tahoma"/>
          <w:b/>
          <w:color w:val="000000"/>
          <w:lang w:eastAsia="sl-SI"/>
        </w:rPr>
        <w:t>:</w:t>
      </w:r>
    </w:p>
    <w:p w14:paraId="57370B16" w14:textId="4A1DBB02" w:rsidR="0091497C" w:rsidRPr="00712BC8" w:rsidRDefault="0091497C" w:rsidP="0091497C">
      <w:pPr>
        <w:keepNext/>
        <w:tabs>
          <w:tab w:val="left" w:pos="360"/>
        </w:tabs>
        <w:suppressAutoHyphens/>
        <w:spacing w:after="0" w:line="240" w:lineRule="auto"/>
        <w:jc w:val="center"/>
        <w:rPr>
          <w:rFonts w:ascii="Tahoma" w:eastAsia="Times New Roman" w:hAnsi="Tahoma" w:cs="Tahoma"/>
          <w:b/>
          <w:color w:val="000000"/>
          <w:lang w:eastAsia="sl-SI"/>
        </w:rPr>
      </w:pPr>
      <w:r w:rsidRPr="0091497C">
        <w:rPr>
          <w:rFonts w:ascii="Tahoma" w:eastAsia="Times New Roman" w:hAnsi="Tahoma" w:cs="Tahoma"/>
          <w:b/>
          <w:noProof/>
          <w:lang w:eastAsia="sl-SI"/>
        </w:rPr>
        <w:t>ENLJ-VOD-VPD-284/25</w:t>
      </w:r>
      <w:r>
        <w:rPr>
          <w:rFonts w:ascii="Tahoma" w:eastAsia="Times New Roman" w:hAnsi="Tahoma" w:cs="Tahoma"/>
          <w:b/>
          <w:noProof/>
          <w:lang w:eastAsia="sl-SI"/>
        </w:rPr>
        <w:t xml:space="preserve"> </w:t>
      </w:r>
      <w:r>
        <w:rPr>
          <w:rFonts w:ascii="Tahoma" w:eastAsia="Times New Roman" w:hAnsi="Tahoma" w:cs="Tahoma"/>
          <w:b/>
          <w:color w:val="000000"/>
          <w:lang w:eastAsia="sl-SI"/>
        </w:rPr>
        <w:t xml:space="preserve">– </w:t>
      </w:r>
      <w:r w:rsidRPr="008C7B4E">
        <w:rPr>
          <w:rFonts w:ascii="Tahoma" w:eastAsia="Times New Roman" w:hAnsi="Tahoma" w:cs="Tahoma"/>
          <w:b/>
          <w:noProof/>
          <w:lang w:eastAsia="sl-SI"/>
        </w:rPr>
        <w:t xml:space="preserve">Dobava </w:t>
      </w:r>
      <w:r>
        <w:rPr>
          <w:rFonts w:ascii="Tahoma" w:eastAsia="Times New Roman" w:hAnsi="Tahoma" w:cs="Tahoma"/>
          <w:b/>
          <w:noProof/>
          <w:lang w:eastAsia="sl-SI"/>
        </w:rPr>
        <w:t>osebne varovalne opreme po sklopih</w:t>
      </w:r>
      <w:r>
        <w:rPr>
          <w:rFonts w:ascii="Tahoma" w:eastAsia="Times New Roman" w:hAnsi="Tahoma" w:cs="Tahoma"/>
          <w:b/>
          <w:lang w:eastAsia="sl-SI"/>
        </w:rPr>
        <w:t>«</w:t>
      </w:r>
    </w:p>
    <w:p w14:paraId="75B1237B" w14:textId="77777777" w:rsidR="0091497C" w:rsidRPr="00712BC8" w:rsidRDefault="0091497C" w:rsidP="0091497C">
      <w:pPr>
        <w:keepNext/>
        <w:spacing w:after="0" w:line="240" w:lineRule="auto"/>
        <w:jc w:val="both"/>
        <w:rPr>
          <w:rFonts w:ascii="Tahoma" w:eastAsia="Times New Roman" w:hAnsi="Tahoma" w:cs="Tahoma"/>
          <w:i/>
          <w:color w:val="000000"/>
          <w:lang w:eastAsia="sl-SI"/>
        </w:rPr>
      </w:pPr>
    </w:p>
    <w:p w14:paraId="27AB1361" w14:textId="77777777" w:rsidR="0091497C" w:rsidRPr="00712BC8" w:rsidRDefault="0091497C" w:rsidP="0091497C">
      <w:pPr>
        <w:keepNext/>
        <w:spacing w:after="0" w:line="240" w:lineRule="auto"/>
        <w:jc w:val="both"/>
        <w:rPr>
          <w:rFonts w:ascii="Tahoma" w:eastAsia="Times New Roman" w:hAnsi="Tahoma" w:cs="Tahoma"/>
          <w:i/>
          <w:color w:val="000000"/>
          <w:lang w:eastAsia="sl-SI"/>
        </w:rPr>
      </w:pPr>
    </w:p>
    <w:p w14:paraId="69134714" w14:textId="77777777" w:rsidR="0091497C" w:rsidRPr="00712BC8" w:rsidRDefault="0091497C" w:rsidP="0091497C">
      <w:pPr>
        <w:keepNext/>
        <w:spacing w:after="0" w:line="240" w:lineRule="auto"/>
        <w:jc w:val="both"/>
        <w:rPr>
          <w:rFonts w:ascii="Tahoma" w:eastAsia="Times New Roman" w:hAnsi="Tahoma" w:cs="Tahoma"/>
          <w:b/>
          <w:i/>
          <w:color w:val="000000"/>
          <w:u w:val="single"/>
          <w:lang w:eastAsia="sl-SI"/>
        </w:rPr>
      </w:pPr>
      <w:r w:rsidRPr="00712BC8">
        <w:rPr>
          <w:rFonts w:ascii="Tahoma" w:eastAsia="Times New Roman" w:hAnsi="Tahoma" w:cs="Tahoma"/>
          <w:b/>
          <w:i/>
          <w:color w:val="000000"/>
          <w:u w:val="single"/>
          <w:lang w:eastAsia="sl-SI"/>
        </w:rPr>
        <w:t>Ta obrazec nalepite na kuverto!</w:t>
      </w:r>
      <w:r>
        <w:rPr>
          <w:rFonts w:ascii="Tahoma" w:eastAsia="Times New Roman" w:hAnsi="Tahoma" w:cs="Tahoma"/>
          <w:b/>
          <w:i/>
          <w:color w:val="000000"/>
          <w:u w:val="single"/>
          <w:lang w:eastAsia="sl-SI"/>
        </w:rPr>
        <w:t xml:space="preserve"> </w:t>
      </w:r>
    </w:p>
    <w:p w14:paraId="239AB81D" w14:textId="77777777" w:rsidR="0091497C" w:rsidRDefault="0091497C" w:rsidP="0091497C">
      <w:pPr>
        <w:keepNext/>
        <w:spacing w:after="0" w:line="240" w:lineRule="auto"/>
        <w:jc w:val="both"/>
        <w:rPr>
          <w:rFonts w:ascii="Tahoma" w:eastAsia="Times New Roman" w:hAnsi="Tahoma" w:cs="Tahoma"/>
          <w:b/>
          <w:i/>
          <w:color w:val="000000"/>
          <w:u w:val="single"/>
          <w:lang w:eastAsia="sl-SI"/>
        </w:rPr>
      </w:pPr>
    </w:p>
    <w:p w14:paraId="29E25D35" w14:textId="0195EEF4" w:rsidR="00D26BE0" w:rsidRDefault="0091497C" w:rsidP="0091497C">
      <w:r>
        <w:rPr>
          <w:rFonts w:ascii="Times New Roman" w:eastAsia="Times New Roman" w:hAnsi="Times New Roman"/>
          <w:sz w:val="20"/>
          <w:szCs w:val="20"/>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3B94B2C2" w14:textId="77777777" w:rsidTr="002377D5">
        <w:tc>
          <w:tcPr>
            <w:tcW w:w="9356" w:type="dxa"/>
          </w:tcPr>
          <w:p w14:paraId="16F47762" w14:textId="5713B3B7" w:rsidR="001E6D4A" w:rsidRPr="004B5914" w:rsidRDefault="001E6D4A" w:rsidP="00647031">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 xml:space="preserve">OKVIRNEGA </w:t>
            </w:r>
            <w:r w:rsidR="00D81BCA">
              <w:rPr>
                <w:rFonts w:ascii="Tahoma" w:eastAsia="Times New Roman" w:hAnsi="Tahoma" w:cs="Tahoma"/>
                <w:lang w:eastAsia="sl-SI"/>
              </w:rPr>
              <w:t xml:space="preserve">SPORAZUMA </w:t>
            </w:r>
            <w:r w:rsidR="00D81BCA" w:rsidRPr="00540439">
              <w:rPr>
                <w:rFonts w:ascii="Tahoma" w:eastAsia="Times New Roman" w:hAnsi="Tahoma" w:cs="Tahoma"/>
                <w:color w:val="FF0000"/>
                <w:lang w:eastAsia="sl-SI"/>
              </w:rPr>
              <w:t>– ni potrebno prilagati v ponudbi</w:t>
            </w:r>
          </w:p>
        </w:tc>
      </w:tr>
    </w:tbl>
    <w:p w14:paraId="529A933E" w14:textId="77777777" w:rsidR="004B5914" w:rsidRPr="00EC4317" w:rsidRDefault="004B5914" w:rsidP="00647031">
      <w:pPr>
        <w:keepNext/>
        <w:keepLines/>
        <w:spacing w:after="0" w:line="240" w:lineRule="auto"/>
        <w:jc w:val="both"/>
        <w:rPr>
          <w:rFonts w:ascii="Tahoma" w:eastAsia="Times New Roman" w:hAnsi="Tahoma" w:cs="Tahoma"/>
          <w:b/>
          <w:lang w:eastAsia="sl-SI"/>
        </w:rPr>
      </w:pPr>
    </w:p>
    <w:p w14:paraId="0F0F9867" w14:textId="6681CE6B" w:rsidR="00EC3759" w:rsidRDefault="00EC3759" w:rsidP="00647031">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BA2DA9">
        <w:rPr>
          <w:rFonts w:ascii="Tahoma" w:eastAsia="Times New Roman" w:hAnsi="Tahoma" w:cs="Tahoma"/>
          <w:b/>
          <w:lang w:eastAsia="sl-SI"/>
        </w:rPr>
        <w:t>ENLJ-VOD-VPD-284/25</w:t>
      </w:r>
      <w:r w:rsidR="00E95508">
        <w:rPr>
          <w:rFonts w:ascii="Tahoma" w:eastAsia="Times New Roman" w:hAnsi="Tahoma" w:cs="Tahoma"/>
          <w:b/>
          <w:lang w:eastAsia="sl-SI"/>
        </w:rPr>
        <w:t>-x</w:t>
      </w:r>
      <w:r w:rsidR="00C04B74">
        <w:rPr>
          <w:rFonts w:ascii="Tahoma" w:eastAsia="Times New Roman" w:hAnsi="Tahoma" w:cs="Tahoma"/>
          <w:b/>
          <w:lang w:eastAsia="sl-SI"/>
        </w:rPr>
        <w:t xml:space="preserve"> </w:t>
      </w:r>
    </w:p>
    <w:p w14:paraId="645669F4" w14:textId="77777777" w:rsidR="00EC3759" w:rsidRPr="00EC4317" w:rsidRDefault="00EC3759" w:rsidP="00647031">
      <w:pPr>
        <w:keepNext/>
        <w:keepLines/>
        <w:spacing w:after="0" w:line="240" w:lineRule="auto"/>
        <w:jc w:val="both"/>
        <w:rPr>
          <w:rFonts w:ascii="Tahoma" w:eastAsia="Times New Roman" w:hAnsi="Tahoma" w:cs="Tahoma"/>
          <w:b/>
          <w:lang w:eastAsia="sl-SI"/>
        </w:rPr>
      </w:pPr>
    </w:p>
    <w:p w14:paraId="622B9ADE" w14:textId="77777777" w:rsidR="00EC3759" w:rsidRPr="00EC4317" w:rsidRDefault="00EC3759" w:rsidP="00647031">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3DE11FB3" w14:textId="77777777" w:rsidR="00EC3759" w:rsidRPr="00EC4317" w:rsidRDefault="00EC3759" w:rsidP="00647031">
      <w:pPr>
        <w:keepNext/>
        <w:keepLines/>
        <w:tabs>
          <w:tab w:val="left" w:pos="4962"/>
        </w:tabs>
        <w:spacing w:after="0" w:line="240" w:lineRule="auto"/>
        <w:jc w:val="both"/>
        <w:rPr>
          <w:rFonts w:ascii="Tahoma" w:eastAsia="Times New Roman" w:hAnsi="Tahoma" w:cs="Tahoma"/>
          <w:b/>
          <w:lang w:eastAsia="sl-SI"/>
        </w:rPr>
      </w:pPr>
    </w:p>
    <w:p w14:paraId="0089E2D5" w14:textId="77777777" w:rsidR="00664114" w:rsidRPr="00E46BEB" w:rsidRDefault="00435E7F" w:rsidP="00647031">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14:paraId="44CFBFD3" w14:textId="1C850F98" w:rsidR="00EC3759" w:rsidRPr="009251DE" w:rsidRDefault="005B3B70" w:rsidP="00647031">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70FECF34" w14:textId="58929BDB" w:rsidR="00385BA1" w:rsidRDefault="00436FA9" w:rsidP="00647031">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d</w:t>
      </w:r>
      <w:r w:rsidRPr="00436FA9">
        <w:rPr>
          <w:rFonts w:ascii="Tahoma" w:eastAsia="Times New Roman" w:hAnsi="Tahoma" w:cs="Tahoma"/>
          <w:b/>
          <w:sz w:val="28"/>
          <w:lang w:eastAsia="sl-SI"/>
        </w:rPr>
        <w:t>obav</w:t>
      </w:r>
      <w:r w:rsidR="005B3B70">
        <w:rPr>
          <w:rFonts w:ascii="Tahoma" w:eastAsia="Times New Roman" w:hAnsi="Tahoma" w:cs="Tahoma"/>
          <w:b/>
          <w:sz w:val="28"/>
          <w:lang w:eastAsia="sl-SI"/>
        </w:rPr>
        <w:t>o</w:t>
      </w:r>
      <w:r w:rsidRPr="00436FA9">
        <w:rPr>
          <w:rFonts w:ascii="Tahoma" w:eastAsia="Times New Roman" w:hAnsi="Tahoma" w:cs="Tahoma"/>
          <w:b/>
          <w:sz w:val="28"/>
          <w:lang w:eastAsia="sl-SI"/>
        </w:rPr>
        <w:t xml:space="preserve"> </w:t>
      </w:r>
      <w:r w:rsidR="00BA2DA9">
        <w:rPr>
          <w:rFonts w:ascii="Tahoma" w:eastAsia="Times New Roman" w:hAnsi="Tahoma" w:cs="Tahoma"/>
          <w:b/>
          <w:sz w:val="28"/>
          <w:lang w:eastAsia="sl-SI"/>
        </w:rPr>
        <w:t>osebne varovalne opreme</w:t>
      </w:r>
      <w:r w:rsidR="00F01A3E" w:rsidRPr="00F01A3E">
        <w:rPr>
          <w:rFonts w:ascii="Tahoma" w:eastAsia="Times New Roman" w:hAnsi="Tahoma" w:cs="Tahoma"/>
          <w:b/>
          <w:sz w:val="28"/>
          <w:lang w:eastAsia="sl-SI"/>
        </w:rPr>
        <w:t xml:space="preserve"> </w:t>
      </w:r>
      <w:r w:rsidR="00385BA1">
        <w:rPr>
          <w:rFonts w:ascii="Tahoma" w:eastAsia="Times New Roman" w:hAnsi="Tahoma" w:cs="Tahoma"/>
          <w:b/>
          <w:sz w:val="28"/>
          <w:lang w:eastAsia="sl-SI"/>
        </w:rPr>
        <w:t>za</w:t>
      </w:r>
      <w:r w:rsidR="009251DE" w:rsidRPr="009251DE">
        <w:rPr>
          <w:rFonts w:ascii="Tahoma" w:eastAsia="Times New Roman" w:hAnsi="Tahoma" w:cs="Tahoma"/>
          <w:b/>
          <w:sz w:val="28"/>
          <w:lang w:eastAsia="sl-SI"/>
        </w:rPr>
        <w:t xml:space="preserve"> </w:t>
      </w:r>
      <w:r w:rsidR="00A52674">
        <w:rPr>
          <w:rFonts w:ascii="Tahoma" w:eastAsia="Times New Roman" w:hAnsi="Tahoma" w:cs="Tahoma"/>
          <w:b/>
          <w:sz w:val="28"/>
          <w:lang w:eastAsia="sl-SI"/>
        </w:rPr>
        <w:t xml:space="preserve">_. </w:t>
      </w:r>
      <w:r w:rsidR="009251DE" w:rsidRPr="009251DE">
        <w:rPr>
          <w:rFonts w:ascii="Tahoma" w:eastAsia="Times New Roman" w:hAnsi="Tahoma" w:cs="Tahoma"/>
          <w:b/>
          <w:sz w:val="28"/>
          <w:lang w:eastAsia="sl-SI"/>
        </w:rPr>
        <w:t>sklop</w:t>
      </w:r>
      <w:r w:rsidR="00385BA1">
        <w:rPr>
          <w:rFonts w:ascii="Tahoma" w:eastAsia="Times New Roman" w:hAnsi="Tahoma" w:cs="Tahoma"/>
          <w:b/>
          <w:sz w:val="28"/>
          <w:lang w:eastAsia="sl-SI"/>
        </w:rPr>
        <w:t>:</w:t>
      </w:r>
      <w:r w:rsidR="00A52674">
        <w:rPr>
          <w:rFonts w:ascii="Tahoma" w:eastAsia="Times New Roman" w:hAnsi="Tahoma" w:cs="Tahoma"/>
          <w:b/>
          <w:sz w:val="28"/>
          <w:lang w:eastAsia="sl-SI"/>
        </w:rPr>
        <w:t xml:space="preserve"> _________</w:t>
      </w:r>
    </w:p>
    <w:p w14:paraId="7A5FE31E" w14:textId="77777777" w:rsidR="00EC3759" w:rsidRPr="009251DE" w:rsidRDefault="00EC3759" w:rsidP="00647031">
      <w:pPr>
        <w:keepNext/>
        <w:keepLines/>
        <w:spacing w:after="0" w:line="240" w:lineRule="auto"/>
        <w:jc w:val="center"/>
        <w:rPr>
          <w:rFonts w:ascii="Tahoma" w:eastAsia="Times New Roman" w:hAnsi="Tahoma" w:cs="Tahoma"/>
          <w:b/>
          <w:sz w:val="28"/>
          <w:lang w:eastAsia="sl-SI"/>
        </w:rPr>
      </w:pPr>
    </w:p>
    <w:p w14:paraId="4B98DF06" w14:textId="77777777" w:rsidR="00EC3759" w:rsidRPr="00EC4317" w:rsidRDefault="00EC3759" w:rsidP="00647031">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14:paraId="42B0BD06" w14:textId="77777777" w:rsidR="00EC3759" w:rsidRPr="00EC4317" w:rsidRDefault="00EC3759" w:rsidP="00647031">
      <w:pPr>
        <w:keepNext/>
        <w:keepLines/>
        <w:spacing w:after="0" w:line="240" w:lineRule="auto"/>
        <w:ind w:left="1701" w:hanging="1701"/>
        <w:jc w:val="both"/>
        <w:rPr>
          <w:rFonts w:ascii="Tahoma" w:eastAsia="Times New Roman" w:hAnsi="Tahoma" w:cs="Tahoma"/>
          <w:b/>
          <w:lang w:eastAsia="sl-SI"/>
        </w:rPr>
      </w:pPr>
    </w:p>
    <w:p w14:paraId="115072D6" w14:textId="77777777" w:rsidR="00B2561E" w:rsidRDefault="00EC3759" w:rsidP="00647031">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14:paraId="5652458C" w14:textId="77777777" w:rsidR="00EC3759" w:rsidRPr="00F75079" w:rsidRDefault="00EC3759" w:rsidP="00647031">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2D42E27A" w14:textId="77777777" w:rsidR="00EC3759" w:rsidRPr="00F75079" w:rsidRDefault="00EC3759" w:rsidP="00647031">
      <w:pPr>
        <w:keepNext/>
        <w:keepLines/>
        <w:spacing w:after="0" w:line="240" w:lineRule="auto"/>
        <w:jc w:val="both"/>
        <w:rPr>
          <w:rFonts w:ascii="Tahoma" w:eastAsia="Times New Roman" w:hAnsi="Tahoma" w:cs="Tahoma"/>
          <w:lang w:eastAsia="sl-SI"/>
        </w:rPr>
      </w:pPr>
    </w:p>
    <w:p w14:paraId="79F73B42" w14:textId="77777777" w:rsidR="00EC3759" w:rsidRPr="00F75079" w:rsidRDefault="00EC3759" w:rsidP="00647031">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1CA9441F" w14:textId="77777777" w:rsidR="00EC3759" w:rsidRPr="00F75079" w:rsidRDefault="00EC3759" w:rsidP="00647031">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24A71787" w14:textId="77777777" w:rsidR="00EC3759" w:rsidRPr="00F75079" w:rsidRDefault="00EC3759" w:rsidP="00647031">
      <w:pPr>
        <w:keepNext/>
        <w:keepLines/>
        <w:tabs>
          <w:tab w:val="left" w:pos="1843"/>
        </w:tabs>
        <w:spacing w:after="0" w:line="240" w:lineRule="auto"/>
        <w:ind w:left="1701" w:hanging="1701"/>
        <w:jc w:val="both"/>
        <w:rPr>
          <w:rFonts w:ascii="Tahoma" w:eastAsia="Times New Roman" w:hAnsi="Tahoma" w:cs="Tahoma"/>
          <w:b/>
          <w:lang w:eastAsia="sl-SI"/>
        </w:rPr>
      </w:pPr>
    </w:p>
    <w:p w14:paraId="393E6DB6" w14:textId="77777777" w:rsidR="00EC3759" w:rsidRPr="00F75079" w:rsidRDefault="00EC3759" w:rsidP="00647031">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2B03A687" w14:textId="77777777" w:rsidR="00EC3759" w:rsidRPr="00F75079" w:rsidRDefault="00EC3759" w:rsidP="00647031">
      <w:pPr>
        <w:keepNext/>
        <w:keepLines/>
        <w:tabs>
          <w:tab w:val="left" w:pos="1702"/>
        </w:tabs>
        <w:spacing w:after="0" w:line="240" w:lineRule="auto"/>
        <w:jc w:val="both"/>
        <w:rPr>
          <w:rFonts w:ascii="Tahoma" w:eastAsia="Times New Roman" w:hAnsi="Tahoma" w:cs="Tahoma"/>
          <w:b/>
          <w:lang w:eastAsia="sl-SI"/>
        </w:rPr>
      </w:pPr>
    </w:p>
    <w:p w14:paraId="4618407D" w14:textId="77777777" w:rsidR="00EC3759" w:rsidRPr="00F75079" w:rsidRDefault="00EC3759" w:rsidP="00647031">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2B6EE523" w14:textId="77777777" w:rsidR="00EC3759" w:rsidRPr="00F75079" w:rsidRDefault="00EC3759" w:rsidP="00647031">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58592E81" w14:textId="77777777" w:rsidR="00EC3759" w:rsidRPr="00F75079" w:rsidRDefault="00EC3759" w:rsidP="00647031">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7059ECF1" w14:textId="77777777" w:rsidR="00EC3759" w:rsidRPr="00F75079" w:rsidRDefault="00EC3759" w:rsidP="00647031">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44E3D0D6" w14:textId="77777777" w:rsidR="00EC3759" w:rsidRPr="00F75079" w:rsidRDefault="00EC3759" w:rsidP="00647031">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72CF822C" w14:textId="77777777" w:rsidR="00EC3759" w:rsidRPr="00F75079" w:rsidRDefault="00EC3759" w:rsidP="00647031">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1DC1C96C" w14:textId="77777777" w:rsidR="00EC3759" w:rsidRDefault="00EC3759" w:rsidP="00647031">
      <w:pPr>
        <w:keepNext/>
        <w:keepLines/>
        <w:tabs>
          <w:tab w:val="left" w:pos="709"/>
          <w:tab w:val="left" w:pos="1702"/>
        </w:tabs>
        <w:spacing w:after="0" w:line="240" w:lineRule="auto"/>
        <w:jc w:val="both"/>
        <w:rPr>
          <w:rFonts w:ascii="Tahoma" w:eastAsia="Times New Roman" w:hAnsi="Tahoma" w:cs="Tahoma"/>
          <w:lang w:eastAsia="sl-SI"/>
        </w:rPr>
      </w:pPr>
    </w:p>
    <w:p w14:paraId="2E58FC64" w14:textId="77777777" w:rsidR="00EC3759" w:rsidRPr="00EC4317" w:rsidRDefault="00EC3759" w:rsidP="00647031">
      <w:pPr>
        <w:keepNext/>
        <w:keepLines/>
        <w:tabs>
          <w:tab w:val="left" w:pos="709"/>
          <w:tab w:val="left" w:pos="1702"/>
        </w:tabs>
        <w:spacing w:after="0" w:line="240" w:lineRule="auto"/>
        <w:jc w:val="both"/>
        <w:rPr>
          <w:rFonts w:ascii="Tahoma" w:eastAsia="Times New Roman" w:hAnsi="Tahoma" w:cs="Tahoma"/>
          <w:lang w:eastAsia="sl-SI"/>
        </w:rPr>
      </w:pPr>
    </w:p>
    <w:p w14:paraId="26D75F19" w14:textId="77777777" w:rsidR="00EC3759" w:rsidRPr="00EC4317" w:rsidRDefault="00EC3759" w:rsidP="00647031">
      <w:pPr>
        <w:keepNext/>
        <w:keepLines/>
        <w:tabs>
          <w:tab w:val="left" w:pos="709"/>
          <w:tab w:val="left" w:pos="1702"/>
        </w:tabs>
        <w:spacing w:after="0" w:line="240" w:lineRule="auto"/>
        <w:jc w:val="both"/>
        <w:rPr>
          <w:rFonts w:ascii="Tahoma" w:eastAsia="Times New Roman" w:hAnsi="Tahoma" w:cs="Tahoma"/>
          <w:lang w:eastAsia="sl-SI"/>
        </w:rPr>
      </w:pPr>
    </w:p>
    <w:p w14:paraId="2F680299" w14:textId="77777777" w:rsidR="00EC3759" w:rsidRPr="00EC4317" w:rsidRDefault="00EC3759" w:rsidP="00647031">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44386A1E" w14:textId="77777777" w:rsidR="00EC3759" w:rsidRPr="00EC4317" w:rsidRDefault="00EC3759" w:rsidP="00647031">
      <w:pPr>
        <w:keepNext/>
        <w:keepLines/>
        <w:spacing w:after="0" w:line="240" w:lineRule="auto"/>
        <w:jc w:val="center"/>
        <w:rPr>
          <w:rFonts w:ascii="Tahoma" w:hAnsi="Tahoma" w:cs="Tahoma"/>
          <w:b/>
        </w:rPr>
      </w:pPr>
    </w:p>
    <w:p w14:paraId="434BE620" w14:textId="77777777" w:rsidR="00EC3759" w:rsidRPr="00EC4317"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1C842AC" w14:textId="77777777" w:rsidR="00EC3759" w:rsidRPr="00EC4317" w:rsidRDefault="00EC3759" w:rsidP="00647031">
      <w:pPr>
        <w:keepNext/>
        <w:keepLines/>
        <w:spacing w:after="0" w:line="240" w:lineRule="auto"/>
        <w:jc w:val="both"/>
        <w:rPr>
          <w:rFonts w:ascii="Tahoma" w:eastAsia="Times New Roman" w:hAnsi="Tahoma" w:cs="Tahoma"/>
          <w:lang w:eastAsia="sl-SI"/>
        </w:rPr>
      </w:pPr>
    </w:p>
    <w:p w14:paraId="0AB2B3A7" w14:textId="31CD7F22" w:rsidR="009454E0" w:rsidRDefault="00023C59" w:rsidP="00647031">
      <w:pPr>
        <w:keepNext/>
        <w:keepLines/>
        <w:spacing w:after="0" w:line="240" w:lineRule="auto"/>
        <w:jc w:val="both"/>
        <w:rPr>
          <w:rFonts w:ascii="Tahoma" w:hAnsi="Tahoma" w:cs="Tahoma"/>
        </w:rPr>
      </w:pPr>
      <w:r w:rsidRPr="00345723">
        <w:rPr>
          <w:rFonts w:ascii="Tahoma" w:hAnsi="Tahoma" w:cs="Tahoma"/>
        </w:rPr>
        <w:t xml:space="preserve">Stranki okvirnega sporazuma uvodoma sporazumno ugotavljata, da je JAVNI HOLDING Ljubljana, d.o.o., Verovškova ulica 70, Ljubljana, na podlagi pooblastila naročnika izvedel postopek oddaje javnega naročila št. </w:t>
      </w:r>
      <w:r w:rsidR="00BA2DA9">
        <w:rPr>
          <w:rFonts w:ascii="Tahoma" w:hAnsi="Tahoma" w:cs="Tahoma"/>
        </w:rPr>
        <w:t>ENLJ-VOD-VPD-284/25</w:t>
      </w:r>
      <w:r w:rsidR="009454E0" w:rsidRPr="00345723">
        <w:rPr>
          <w:rFonts w:ascii="Tahoma" w:hAnsi="Tahoma" w:cs="Tahoma"/>
        </w:rPr>
        <w:t xml:space="preserve"> </w:t>
      </w:r>
      <w:r w:rsidRPr="00345723">
        <w:rPr>
          <w:rFonts w:ascii="Tahoma" w:hAnsi="Tahoma" w:cs="Tahoma"/>
        </w:rPr>
        <w:t xml:space="preserve">po postopku oddaje naročila male vrednosti, v skladu s 47. členom Zakona o javnem naročanju (Ur. l. RS, št. 91/15 s spremembami, v nadaljnjem besedilu: </w:t>
      </w:r>
      <w:r w:rsidRPr="00C71D8D">
        <w:rPr>
          <w:rFonts w:ascii="Tahoma" w:hAnsi="Tahoma" w:cs="Tahoma"/>
        </w:rPr>
        <w:t>ZJN-3), ki je bilo objavljeno na Portalu javnih naročil dne ……………, pod št. objave JN______/202</w:t>
      </w:r>
      <w:r>
        <w:rPr>
          <w:rFonts w:ascii="Tahoma" w:hAnsi="Tahoma" w:cs="Tahoma"/>
        </w:rPr>
        <w:t>3</w:t>
      </w:r>
      <w:r w:rsidRPr="00C71D8D">
        <w:rPr>
          <w:rFonts w:ascii="Tahoma" w:hAnsi="Tahoma" w:cs="Tahoma"/>
        </w:rPr>
        <w:t xml:space="preserve">-___ z namenom sklenitve okvirnega sporazuma za </w:t>
      </w:r>
      <w:r w:rsidR="009454E0" w:rsidRPr="00C71D8D">
        <w:rPr>
          <w:rFonts w:ascii="Tahoma" w:hAnsi="Tahoma" w:cs="Tahoma"/>
        </w:rPr>
        <w:t>»</w:t>
      </w:r>
      <w:r w:rsidR="009454E0">
        <w:rPr>
          <w:rFonts w:ascii="Tahoma" w:hAnsi="Tahoma" w:cs="Tahoma"/>
        </w:rPr>
        <w:t xml:space="preserve">Dobavo </w:t>
      </w:r>
      <w:r w:rsidR="00BA2DA9">
        <w:rPr>
          <w:rFonts w:ascii="Tahoma" w:hAnsi="Tahoma" w:cs="Tahoma"/>
        </w:rPr>
        <w:t>osebne varovalne opreme</w:t>
      </w:r>
      <w:r w:rsidR="009454E0" w:rsidRPr="00C71D8D">
        <w:rPr>
          <w:rFonts w:ascii="Tahoma" w:hAnsi="Tahoma" w:cs="Tahoma"/>
          <w:bCs/>
        </w:rPr>
        <w:t xml:space="preserve"> za </w:t>
      </w:r>
      <w:r w:rsidR="009454E0">
        <w:rPr>
          <w:rFonts w:ascii="Tahoma" w:hAnsi="Tahoma" w:cs="Tahoma"/>
          <w:bCs/>
        </w:rPr>
        <w:t>_</w:t>
      </w:r>
      <w:r w:rsidR="009454E0" w:rsidRPr="00C71D8D">
        <w:rPr>
          <w:rFonts w:ascii="Tahoma" w:hAnsi="Tahoma" w:cs="Tahoma"/>
          <w:bCs/>
        </w:rPr>
        <w:t xml:space="preserve">. sklop: </w:t>
      </w:r>
      <w:r w:rsidR="009454E0">
        <w:rPr>
          <w:rFonts w:ascii="Tahoma" w:hAnsi="Tahoma" w:cs="Tahoma"/>
          <w:bCs/>
        </w:rPr>
        <w:t>_____________________</w:t>
      </w:r>
      <w:r w:rsidR="009454E0" w:rsidRPr="00C71D8D">
        <w:rPr>
          <w:rFonts w:ascii="Tahoma" w:hAnsi="Tahoma" w:cs="Tahoma"/>
          <w:bCs/>
        </w:rPr>
        <w:t>«,</w:t>
      </w:r>
      <w:r w:rsidR="009454E0" w:rsidRPr="00C71D8D">
        <w:rPr>
          <w:rFonts w:ascii="Tahoma" w:hAnsi="Tahoma" w:cs="Tahoma"/>
        </w:rPr>
        <w:t xml:space="preserve"> </w:t>
      </w:r>
      <w:r w:rsidRPr="00CF2487">
        <w:rPr>
          <w:rFonts w:ascii="Tahoma" w:eastAsia="Times New Roman" w:hAnsi="Tahoma" w:cs="Tahoma"/>
          <w:lang w:eastAsia="sl-SI"/>
        </w:rPr>
        <w:t xml:space="preserve">v katerem je naročnik izvajalca izbral na podlagi cenovno najugodnejše ponudbe in na podlagi pogojev, opredeljenih v razpisni dokumentaciji naročnika št. </w:t>
      </w:r>
      <w:r w:rsidR="00BA2DA9">
        <w:rPr>
          <w:rFonts w:ascii="Tahoma" w:hAnsi="Tahoma" w:cs="Tahoma"/>
        </w:rPr>
        <w:t>ENLJ-VOD-VPD-284/25</w:t>
      </w:r>
      <w:r w:rsidR="00E54A75">
        <w:rPr>
          <w:rFonts w:ascii="Tahoma" w:hAnsi="Tahoma" w:cs="Tahoma"/>
        </w:rPr>
        <w:t>.</w:t>
      </w:r>
    </w:p>
    <w:p w14:paraId="04A2C81E" w14:textId="77777777" w:rsidR="00E54A75" w:rsidRPr="00C71D8D" w:rsidRDefault="00E54A75" w:rsidP="00647031">
      <w:pPr>
        <w:keepNext/>
        <w:keepLines/>
        <w:widowControl w:val="0"/>
        <w:spacing w:after="0" w:line="240" w:lineRule="auto"/>
        <w:jc w:val="both"/>
        <w:rPr>
          <w:rFonts w:ascii="Tahoma" w:hAnsi="Tahoma" w:cs="Tahoma"/>
          <w:b/>
        </w:rPr>
      </w:pPr>
    </w:p>
    <w:p w14:paraId="73E3CE15" w14:textId="77777777" w:rsidR="009454E0" w:rsidRPr="00345723" w:rsidRDefault="009454E0" w:rsidP="00647031">
      <w:pPr>
        <w:keepNext/>
        <w:keepLines/>
        <w:spacing w:after="0" w:line="240" w:lineRule="auto"/>
        <w:jc w:val="both"/>
        <w:rPr>
          <w:rFonts w:ascii="Tahoma" w:hAnsi="Tahoma" w:cs="Tahoma"/>
        </w:rPr>
      </w:pPr>
      <w:r w:rsidRPr="00C71D8D">
        <w:rPr>
          <w:rFonts w:ascii="Tahoma" w:hAnsi="Tahoma" w:cs="Tahoma"/>
        </w:rPr>
        <w:t>S tem okvirnim sporazumom se naročnik in izvajalec dogovorita o pogojih izvajanja predmeta</w:t>
      </w:r>
      <w:r w:rsidRPr="00345723">
        <w:rPr>
          <w:rFonts w:ascii="Tahoma" w:hAnsi="Tahoma" w:cs="Tahoma"/>
        </w:rPr>
        <w:t xml:space="preserve"> okvirnega sporazuma.</w:t>
      </w:r>
    </w:p>
    <w:p w14:paraId="0565FBC3" w14:textId="77777777" w:rsidR="009412BB" w:rsidRDefault="009412BB" w:rsidP="00647031">
      <w:pPr>
        <w:keepNext/>
        <w:keepLines/>
        <w:spacing w:after="0" w:line="240" w:lineRule="auto"/>
        <w:rPr>
          <w:rFonts w:ascii="Tahoma" w:eastAsia="Times New Roman" w:hAnsi="Tahoma" w:cs="Tahoma"/>
          <w:b/>
          <w:lang w:eastAsia="sl-SI"/>
        </w:rPr>
      </w:pPr>
    </w:p>
    <w:p w14:paraId="34780C55" w14:textId="77777777" w:rsidR="00EC3759" w:rsidRPr="00EC4317" w:rsidRDefault="00EC3759" w:rsidP="00647031">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PREDMET </w:t>
      </w:r>
      <w:r w:rsidR="00435E7F">
        <w:rPr>
          <w:rFonts w:ascii="Tahoma" w:hAnsi="Tahoma" w:cs="Tahoma"/>
          <w:b/>
          <w:sz w:val="22"/>
          <w:szCs w:val="22"/>
        </w:rPr>
        <w:t>OKVIRNEGA SPORAZUMA</w:t>
      </w:r>
    </w:p>
    <w:p w14:paraId="7C7DDDF6" w14:textId="77777777" w:rsidR="00EC3759" w:rsidRPr="00EC4317" w:rsidRDefault="00EC3759" w:rsidP="00647031">
      <w:pPr>
        <w:keepNext/>
        <w:keepLines/>
        <w:tabs>
          <w:tab w:val="left" w:pos="3005"/>
        </w:tabs>
        <w:spacing w:after="0" w:line="240" w:lineRule="auto"/>
        <w:ind w:left="1077"/>
        <w:jc w:val="center"/>
        <w:rPr>
          <w:rFonts w:ascii="Tahoma" w:eastAsia="Times New Roman" w:hAnsi="Tahoma" w:cs="Tahoma"/>
          <w:b/>
          <w:color w:val="000000"/>
          <w:lang w:eastAsia="sl-SI"/>
        </w:rPr>
      </w:pPr>
    </w:p>
    <w:p w14:paraId="03B91258" w14:textId="77777777" w:rsidR="00EC3759" w:rsidRPr="00EC4317"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E0163B4" w14:textId="77777777" w:rsidR="00EC3759" w:rsidRPr="00EC4317" w:rsidRDefault="00EC3759" w:rsidP="00647031">
      <w:pPr>
        <w:pStyle w:val="Odstavekseznama"/>
        <w:keepNext/>
        <w:keepLines/>
        <w:ind w:left="360"/>
        <w:jc w:val="both"/>
        <w:rPr>
          <w:rFonts w:ascii="Tahoma" w:hAnsi="Tahoma" w:cs="Tahoma"/>
          <w:noProof/>
          <w:sz w:val="22"/>
          <w:szCs w:val="22"/>
        </w:rPr>
      </w:pPr>
    </w:p>
    <w:p w14:paraId="465AD0E6" w14:textId="28E67569" w:rsidR="006B69F6" w:rsidRPr="00123166" w:rsidRDefault="00A52674" w:rsidP="00647031">
      <w:pPr>
        <w:keepNext/>
        <w:keepLines/>
        <w:widowControl w:val="0"/>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lastRenderedPageBreak/>
        <w:t xml:space="preserve">Predmet okvirnega sporazuma so stalne </w:t>
      </w:r>
      <w:r w:rsidR="00AF6DDD">
        <w:rPr>
          <w:rFonts w:ascii="Tahoma" w:eastAsia="Times New Roman" w:hAnsi="Tahoma" w:cs="Tahoma"/>
          <w:lang w:eastAsia="sl-SI"/>
        </w:rPr>
        <w:t>do</w:t>
      </w:r>
      <w:r w:rsidR="001E0503" w:rsidRPr="001E0503">
        <w:rPr>
          <w:rFonts w:ascii="Tahoma" w:eastAsia="Times New Roman" w:hAnsi="Tahoma" w:cs="Tahoma"/>
          <w:lang w:eastAsia="sl-SI"/>
        </w:rPr>
        <w:t>bav</w:t>
      </w:r>
      <w:r w:rsidR="001E0503">
        <w:rPr>
          <w:rFonts w:ascii="Tahoma" w:eastAsia="Times New Roman" w:hAnsi="Tahoma" w:cs="Tahoma"/>
          <w:lang w:eastAsia="sl-SI"/>
        </w:rPr>
        <w:t>e</w:t>
      </w:r>
      <w:r w:rsidR="001E0503" w:rsidRPr="001E0503">
        <w:rPr>
          <w:rFonts w:ascii="Tahoma" w:eastAsia="Times New Roman" w:hAnsi="Tahoma" w:cs="Tahoma"/>
          <w:lang w:eastAsia="sl-SI"/>
        </w:rPr>
        <w:t xml:space="preserve"> </w:t>
      </w:r>
      <w:r w:rsidR="00BA2DA9">
        <w:rPr>
          <w:rFonts w:ascii="Tahoma" w:eastAsia="Times New Roman" w:hAnsi="Tahoma" w:cs="Tahoma"/>
          <w:lang w:eastAsia="sl-SI"/>
        </w:rPr>
        <w:t>osebne varovalne opreme</w:t>
      </w:r>
      <w:r w:rsidR="00F01A3E" w:rsidRPr="00F01A3E">
        <w:rPr>
          <w:rFonts w:ascii="Tahoma" w:eastAsia="Times New Roman" w:hAnsi="Tahoma" w:cs="Tahoma"/>
          <w:lang w:eastAsia="sl-SI"/>
        </w:rPr>
        <w:t xml:space="preserve"> </w:t>
      </w:r>
      <w:r w:rsidR="004C6648" w:rsidRPr="008A6A06">
        <w:rPr>
          <w:rFonts w:ascii="Tahoma" w:eastAsia="Times New Roman" w:hAnsi="Tahoma" w:cs="Tahoma"/>
          <w:lang w:eastAsia="sl-SI"/>
        </w:rPr>
        <w:t xml:space="preserve">za </w:t>
      </w:r>
      <w:r w:rsidR="004C6648">
        <w:rPr>
          <w:rFonts w:ascii="Tahoma" w:eastAsia="Times New Roman" w:hAnsi="Tahoma" w:cs="Tahoma"/>
          <w:lang w:eastAsia="sl-SI"/>
        </w:rPr>
        <w:t>_</w:t>
      </w:r>
      <w:r w:rsidR="004C6648" w:rsidRPr="008A6A06">
        <w:rPr>
          <w:rFonts w:ascii="Tahoma" w:eastAsia="Times New Roman" w:hAnsi="Tahoma" w:cs="Tahoma"/>
          <w:lang w:eastAsia="sl-SI"/>
        </w:rPr>
        <w:t xml:space="preserve">. sklop: </w:t>
      </w:r>
      <w:r w:rsidR="004C6648">
        <w:rPr>
          <w:rFonts w:ascii="Tahoma" w:eastAsia="Times New Roman" w:hAnsi="Tahoma" w:cs="Tahoma"/>
          <w:lang w:eastAsia="sl-SI"/>
        </w:rPr>
        <w:t>_____________________________</w:t>
      </w:r>
      <w:r w:rsidR="004C6648" w:rsidRPr="00A52674">
        <w:rPr>
          <w:rFonts w:ascii="Tahoma" w:eastAsia="Times New Roman" w:hAnsi="Tahoma" w:cs="Tahoma"/>
          <w:lang w:eastAsia="sl-SI"/>
        </w:rPr>
        <w:t xml:space="preserve"> </w:t>
      </w:r>
      <w:r w:rsidR="006B69F6" w:rsidRPr="00A52674">
        <w:rPr>
          <w:rFonts w:ascii="Tahoma" w:eastAsia="Times New Roman" w:hAnsi="Tahoma" w:cs="Tahoma"/>
          <w:lang w:eastAsia="sl-SI"/>
        </w:rPr>
        <w:t xml:space="preserve">(v nadaljevanju: </w:t>
      </w:r>
      <w:r w:rsidR="006B69F6">
        <w:rPr>
          <w:rFonts w:ascii="Tahoma" w:eastAsia="Times New Roman" w:hAnsi="Tahoma" w:cs="Tahoma"/>
          <w:lang w:eastAsia="sl-SI"/>
        </w:rPr>
        <w:t>blago</w:t>
      </w:r>
      <w:r w:rsidR="006B69F6" w:rsidRPr="00A52674">
        <w:rPr>
          <w:rFonts w:ascii="Tahoma" w:eastAsia="Times New Roman" w:hAnsi="Tahoma" w:cs="Tahoma"/>
          <w:lang w:eastAsia="sl-SI"/>
        </w:rPr>
        <w:t xml:space="preserve">), </w:t>
      </w:r>
      <w:r w:rsidR="006B69F6" w:rsidRPr="00123166">
        <w:rPr>
          <w:rFonts w:ascii="Tahoma" w:eastAsia="Times New Roman" w:hAnsi="Tahoma" w:cs="Tahoma"/>
          <w:lang w:eastAsia="sl-SI"/>
        </w:rPr>
        <w:t>v količinah in dinamiki, ki jih naročnik po obsegu in časovno ne more vnaprej določiti,</w:t>
      </w:r>
      <w:r w:rsidR="006B69F6" w:rsidRPr="00123166">
        <w:rPr>
          <w:rFonts w:ascii="Tahoma" w:hAnsi="Tahoma" w:cs="Tahoma"/>
          <w:bCs/>
        </w:rPr>
        <w:t xml:space="preserve"> v skladu </w:t>
      </w:r>
      <w:r w:rsidR="006B69F6">
        <w:rPr>
          <w:rFonts w:ascii="Tahoma" w:hAnsi="Tahoma" w:cs="Tahoma"/>
          <w:bCs/>
        </w:rPr>
        <w:t>z</w:t>
      </w:r>
      <w:r w:rsidR="006B69F6" w:rsidRPr="00123166">
        <w:rPr>
          <w:rFonts w:ascii="Tahoma" w:hAnsi="Tahoma" w:cs="Tahoma"/>
          <w:bCs/>
        </w:rPr>
        <w:t xml:space="preserve"> razpisn</w:t>
      </w:r>
      <w:r w:rsidR="006B69F6">
        <w:rPr>
          <w:rFonts w:ascii="Tahoma" w:hAnsi="Tahoma" w:cs="Tahoma"/>
          <w:bCs/>
        </w:rPr>
        <w:t>o</w:t>
      </w:r>
      <w:r w:rsidR="006B69F6" w:rsidRPr="00123166">
        <w:rPr>
          <w:rFonts w:ascii="Tahoma" w:hAnsi="Tahoma" w:cs="Tahoma"/>
          <w:bCs/>
        </w:rPr>
        <w:t xml:space="preserve"> dokumentacij</w:t>
      </w:r>
      <w:r w:rsidR="006B69F6">
        <w:rPr>
          <w:rFonts w:ascii="Tahoma" w:hAnsi="Tahoma" w:cs="Tahoma"/>
          <w:bCs/>
        </w:rPr>
        <w:t>o</w:t>
      </w:r>
      <w:r w:rsidR="006B69F6" w:rsidRPr="00123166">
        <w:rPr>
          <w:rFonts w:ascii="Tahoma" w:hAnsi="Tahoma" w:cs="Tahoma"/>
          <w:bCs/>
        </w:rPr>
        <w:t xml:space="preserve"> naročnika št. </w:t>
      </w:r>
      <w:r w:rsidR="00BA2DA9">
        <w:rPr>
          <w:rFonts w:ascii="Tahoma" w:hAnsi="Tahoma" w:cs="Tahoma"/>
          <w:bCs/>
        </w:rPr>
        <w:t>ENLJ-VOD-VPD-284/25</w:t>
      </w:r>
      <w:r w:rsidR="006B69F6">
        <w:rPr>
          <w:rFonts w:ascii="Tahoma" w:hAnsi="Tahoma" w:cs="Tahoma"/>
          <w:bCs/>
        </w:rPr>
        <w:t xml:space="preserve"> </w:t>
      </w:r>
      <w:r w:rsidR="005C0D28" w:rsidRPr="00345723">
        <w:rPr>
          <w:rFonts w:ascii="Tahoma" w:hAnsi="Tahoma" w:cs="Tahoma"/>
          <w:bCs/>
        </w:rPr>
        <w:t xml:space="preserve">(v nadaljevanju: razpisna dokumentacija), </w:t>
      </w:r>
      <w:r w:rsidR="005C0D28" w:rsidRPr="006722EA">
        <w:rPr>
          <w:rFonts w:ascii="Tahoma" w:hAnsi="Tahoma" w:cs="Tahoma"/>
        </w:rPr>
        <w:t xml:space="preserve">na podlagi ponudbe </w:t>
      </w:r>
      <w:r w:rsidR="005C0D28">
        <w:rPr>
          <w:rFonts w:ascii="Tahoma" w:hAnsi="Tahoma" w:cs="Tahoma"/>
        </w:rPr>
        <w:t xml:space="preserve">izvajalca </w:t>
      </w:r>
      <w:r w:rsidR="005C0D28" w:rsidRPr="006722EA">
        <w:rPr>
          <w:rFonts w:ascii="Tahoma" w:hAnsi="Tahoma" w:cs="Tahoma"/>
        </w:rPr>
        <w:t>št. ______________</w:t>
      </w:r>
      <w:r w:rsidR="005C0D28">
        <w:rPr>
          <w:rFonts w:ascii="Tahoma" w:hAnsi="Tahoma" w:cs="Tahoma"/>
        </w:rPr>
        <w:t xml:space="preserve"> z</w:t>
      </w:r>
      <w:r w:rsidR="005C0D28" w:rsidRPr="006722EA">
        <w:rPr>
          <w:rFonts w:ascii="Tahoma" w:hAnsi="Tahoma" w:cs="Tahoma"/>
        </w:rPr>
        <w:t xml:space="preserve"> dne __________, ki je priloga št. </w:t>
      </w:r>
      <w:r w:rsidR="005C0D28">
        <w:rPr>
          <w:rFonts w:ascii="Tahoma" w:hAnsi="Tahoma" w:cs="Tahoma"/>
        </w:rPr>
        <w:t>2</w:t>
      </w:r>
      <w:r w:rsidR="005C0D28" w:rsidRPr="006722EA">
        <w:rPr>
          <w:rFonts w:ascii="Tahoma" w:hAnsi="Tahoma" w:cs="Tahoma"/>
        </w:rPr>
        <w:t xml:space="preserve"> te</w:t>
      </w:r>
      <w:r w:rsidR="005C0D28">
        <w:rPr>
          <w:rFonts w:ascii="Tahoma" w:hAnsi="Tahoma" w:cs="Tahoma"/>
        </w:rPr>
        <w:t>ga okvirnega sporazuma</w:t>
      </w:r>
      <w:r w:rsidR="005C0D28" w:rsidRPr="00B5769A">
        <w:rPr>
          <w:rFonts w:ascii="Tahoma" w:hAnsi="Tahoma" w:cs="Tahoma"/>
        </w:rPr>
        <w:t xml:space="preserve"> (v nadaljevanju: ponudba izvajalca) </w:t>
      </w:r>
      <w:r w:rsidR="005C0D28" w:rsidRPr="006722EA">
        <w:rPr>
          <w:rFonts w:ascii="Tahoma" w:hAnsi="Tahoma" w:cs="Tahoma"/>
        </w:rPr>
        <w:t xml:space="preserve">in na podlagi ponudbenega predračuna </w:t>
      </w:r>
      <w:r w:rsidR="005C0D28">
        <w:rPr>
          <w:rFonts w:ascii="Tahoma" w:hAnsi="Tahoma" w:cs="Tahoma"/>
        </w:rPr>
        <w:t>izvajalca</w:t>
      </w:r>
      <w:r w:rsidR="005C0D28" w:rsidRPr="008017D8">
        <w:rPr>
          <w:rFonts w:ascii="Tahoma" w:hAnsi="Tahoma" w:cs="Tahoma"/>
        </w:rPr>
        <w:t xml:space="preserve"> </w:t>
      </w:r>
      <w:r w:rsidR="005C0D28">
        <w:rPr>
          <w:rFonts w:ascii="Tahoma" w:hAnsi="Tahoma" w:cs="Tahoma"/>
        </w:rPr>
        <w:t xml:space="preserve">z </w:t>
      </w:r>
      <w:r w:rsidR="005C0D28" w:rsidRPr="006722EA">
        <w:rPr>
          <w:rFonts w:ascii="Tahoma" w:hAnsi="Tahoma" w:cs="Tahoma"/>
        </w:rPr>
        <w:t>dne</w:t>
      </w:r>
      <w:r w:rsidR="005C0D28">
        <w:rPr>
          <w:rFonts w:ascii="Tahoma" w:hAnsi="Tahoma" w:cs="Tahoma"/>
        </w:rPr>
        <w:t xml:space="preserve"> </w:t>
      </w:r>
      <w:r w:rsidR="005C0D28" w:rsidRPr="006722EA">
        <w:rPr>
          <w:rFonts w:ascii="Tahoma" w:hAnsi="Tahoma" w:cs="Tahoma"/>
        </w:rPr>
        <w:t>______</w:t>
      </w:r>
      <w:r w:rsidR="005C0D28">
        <w:rPr>
          <w:rFonts w:ascii="Tahoma" w:hAnsi="Tahoma" w:cs="Tahoma"/>
        </w:rPr>
        <w:t>____</w:t>
      </w:r>
      <w:r w:rsidR="005C0D28" w:rsidRPr="006722EA">
        <w:rPr>
          <w:rFonts w:ascii="Tahoma" w:hAnsi="Tahoma" w:cs="Tahoma"/>
        </w:rPr>
        <w:t xml:space="preserve">, ki je priloga št. </w:t>
      </w:r>
      <w:r w:rsidR="005C0D28">
        <w:rPr>
          <w:rFonts w:ascii="Tahoma" w:hAnsi="Tahoma" w:cs="Tahoma"/>
        </w:rPr>
        <w:t>1</w:t>
      </w:r>
      <w:r w:rsidR="005C0D28" w:rsidRPr="006722EA">
        <w:rPr>
          <w:rFonts w:ascii="Tahoma" w:hAnsi="Tahoma" w:cs="Tahoma"/>
        </w:rPr>
        <w:t xml:space="preserve"> te</w:t>
      </w:r>
      <w:r w:rsidR="005C0D28">
        <w:rPr>
          <w:rFonts w:ascii="Tahoma" w:hAnsi="Tahoma" w:cs="Tahoma"/>
        </w:rPr>
        <w:t>ga okvirnega sporazuma</w:t>
      </w:r>
      <w:r w:rsidR="005C0D28" w:rsidRPr="006722EA">
        <w:rPr>
          <w:rFonts w:ascii="Tahoma" w:hAnsi="Tahoma" w:cs="Tahoma"/>
        </w:rPr>
        <w:t xml:space="preserve"> (v nadaljevanju: ponudbeni predračun izvajalca)</w:t>
      </w:r>
      <w:r w:rsidR="005C0D28" w:rsidRPr="003F4255">
        <w:rPr>
          <w:rFonts w:ascii="Tahoma" w:hAnsi="Tahoma" w:cs="Tahoma"/>
        </w:rPr>
        <w:t xml:space="preserve"> </w:t>
      </w:r>
      <w:r w:rsidR="005C0D28" w:rsidRPr="00CC6D23">
        <w:rPr>
          <w:rFonts w:ascii="Tahoma" w:hAnsi="Tahoma" w:cs="Tahoma"/>
          <w:bCs/>
        </w:rPr>
        <w:t xml:space="preserve"> ter v skladu z vsebino zahtev javnega naročila št. </w:t>
      </w:r>
      <w:r w:rsidR="00BA2DA9">
        <w:rPr>
          <w:rFonts w:ascii="Tahoma" w:hAnsi="Tahoma" w:cs="Tahoma"/>
        </w:rPr>
        <w:t>ENLJ-VOD-VPD-284/25</w:t>
      </w:r>
      <w:r w:rsidR="006B69F6" w:rsidRPr="00345723">
        <w:rPr>
          <w:rFonts w:ascii="Tahoma" w:hAnsi="Tahoma" w:cs="Tahoma"/>
        </w:rPr>
        <w:t>, in sicer vse po pravilih stroke, s skrbnostjo dobrega strokovnjaka ter v skladu tem okvirnim sporazumom</w:t>
      </w:r>
      <w:r w:rsidR="006B69F6" w:rsidRPr="00123166">
        <w:rPr>
          <w:rFonts w:ascii="Tahoma" w:eastAsia="Times New Roman" w:hAnsi="Tahoma" w:cs="Tahoma"/>
          <w:lang w:eastAsia="sl-SI"/>
        </w:rPr>
        <w:t>.</w:t>
      </w:r>
    </w:p>
    <w:p w14:paraId="250CDF99" w14:textId="77777777" w:rsidR="006B69F6" w:rsidRPr="00123166" w:rsidRDefault="006B69F6" w:rsidP="00647031">
      <w:pPr>
        <w:keepNext/>
        <w:keepLines/>
        <w:widowControl w:val="0"/>
        <w:spacing w:after="0" w:line="240" w:lineRule="auto"/>
        <w:jc w:val="both"/>
        <w:rPr>
          <w:rFonts w:ascii="Tahoma" w:eastAsia="Times New Roman" w:hAnsi="Tahoma" w:cs="Tahoma"/>
          <w:lang w:eastAsia="sl-SI"/>
        </w:rPr>
      </w:pPr>
    </w:p>
    <w:p w14:paraId="71447998" w14:textId="77777777" w:rsidR="0091497C" w:rsidRPr="00391EEB" w:rsidRDefault="0091497C" w:rsidP="0091497C">
      <w:pPr>
        <w:keepNext/>
        <w:keepLines/>
        <w:widowControl w:val="0"/>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6AF9AA49" w14:textId="77777777" w:rsidR="0091497C" w:rsidRPr="00DC4CE4" w:rsidRDefault="0091497C" w:rsidP="0091497C">
      <w:pPr>
        <w:keepNext/>
        <w:keepLines/>
        <w:widowControl w:val="0"/>
        <w:spacing w:after="0" w:line="240" w:lineRule="auto"/>
        <w:jc w:val="both"/>
        <w:rPr>
          <w:rFonts w:ascii="Tahoma" w:eastAsia="Times New Roman" w:hAnsi="Tahoma" w:cs="Tahoma"/>
          <w:lang w:eastAsia="sl-SI"/>
        </w:rPr>
      </w:pPr>
    </w:p>
    <w:p w14:paraId="0706AC48" w14:textId="77777777" w:rsidR="0091497C" w:rsidRDefault="0091497C" w:rsidP="0091497C">
      <w:pPr>
        <w:keepNext/>
        <w:keepLines/>
        <w:widowControl w:val="0"/>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blago</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w:t>
      </w:r>
      <w:r>
        <w:rPr>
          <w:rFonts w:ascii="Tahoma" w:eastAsia="Times New Roman" w:hAnsi="Tahoma" w:cs="Tahoma"/>
          <w:lang w:eastAsia="sl-SI"/>
        </w:rPr>
        <w:t>ga</w:t>
      </w:r>
      <w:r w:rsidRPr="00A52674">
        <w:rPr>
          <w:rFonts w:ascii="Tahoma" w:eastAsia="Times New Roman" w:hAnsi="Tahoma" w:cs="Tahoma"/>
          <w:lang w:eastAsia="sl-SI"/>
        </w:rPr>
        <w:t xml:space="preserve"> bo dejansko potreboval in za katere</w:t>
      </w:r>
      <w:r>
        <w:rPr>
          <w:rFonts w:ascii="Tahoma" w:eastAsia="Times New Roman" w:hAnsi="Tahoma" w:cs="Tahoma"/>
          <w:lang w:eastAsia="sl-SI"/>
        </w:rPr>
        <w:t>ga</w:t>
      </w:r>
      <w:r w:rsidRPr="00A52674">
        <w:rPr>
          <w:rFonts w:ascii="Tahoma" w:eastAsia="Times New Roman" w:hAnsi="Tahoma" w:cs="Tahoma"/>
          <w:lang w:eastAsia="sl-SI"/>
        </w:rPr>
        <w:t xml:space="preserve"> bo imel zagotovljena finančna sredstva. </w:t>
      </w:r>
    </w:p>
    <w:p w14:paraId="260C0014" w14:textId="77777777" w:rsidR="0091497C" w:rsidRDefault="0091497C" w:rsidP="0091497C">
      <w:pPr>
        <w:keepNext/>
        <w:keepLines/>
        <w:widowControl w:val="0"/>
        <w:suppressAutoHyphens/>
        <w:spacing w:after="0" w:line="240" w:lineRule="auto"/>
        <w:jc w:val="both"/>
        <w:rPr>
          <w:rFonts w:ascii="Tahoma" w:eastAsia="Times New Roman" w:hAnsi="Tahoma" w:cs="Tahoma"/>
          <w:b/>
          <w:color w:val="000000"/>
          <w:lang w:eastAsia="sl-SI"/>
        </w:rPr>
      </w:pPr>
    </w:p>
    <w:p w14:paraId="5B14FEE4" w14:textId="356BC267" w:rsidR="005C0D28" w:rsidRDefault="0091497C" w:rsidP="0091497C">
      <w:pPr>
        <w:keepNext/>
        <w:keepLines/>
        <w:widowControl w:val="0"/>
        <w:suppressAutoHyphens/>
        <w:spacing w:after="0" w:line="240" w:lineRule="auto"/>
        <w:jc w:val="both"/>
        <w:rPr>
          <w:rFonts w:ascii="Tahoma" w:eastAsia="Times New Roman" w:hAnsi="Tahoma" w:cs="Tahoma"/>
          <w:lang w:eastAsia="sl-SI"/>
        </w:rPr>
      </w:pPr>
      <w:r w:rsidRPr="002F029A">
        <w:rPr>
          <w:rFonts w:ascii="Tahoma" w:eastAsia="Times New Roman" w:hAnsi="Tahoma" w:cs="Tahoma"/>
          <w:lang w:eastAsia="sl-SI"/>
        </w:rPr>
        <w:t xml:space="preserve">Izvajalec zagotavlja </w:t>
      </w:r>
      <w:r>
        <w:rPr>
          <w:rFonts w:ascii="Tahoma" w:eastAsia="Times New Roman" w:hAnsi="Tahoma" w:cs="Tahoma"/>
          <w:lang w:eastAsia="sl-SI"/>
        </w:rPr>
        <w:t>n</w:t>
      </w:r>
      <w:r w:rsidRPr="002F029A">
        <w:rPr>
          <w:rFonts w:ascii="Tahoma" w:eastAsia="Times New Roman" w:hAnsi="Tahoma" w:cs="Tahoma"/>
          <w:lang w:eastAsia="sl-SI"/>
        </w:rPr>
        <w:t>aročniku, da bo dobavljen</w:t>
      </w:r>
      <w:r>
        <w:rPr>
          <w:rFonts w:ascii="Tahoma" w:eastAsia="Times New Roman" w:hAnsi="Tahoma" w:cs="Tahoma"/>
          <w:lang w:eastAsia="sl-SI"/>
        </w:rPr>
        <w:t xml:space="preserve">o blago </w:t>
      </w:r>
      <w:r w:rsidRPr="002F029A">
        <w:rPr>
          <w:rFonts w:ascii="Tahoma" w:eastAsia="Times New Roman" w:hAnsi="Tahoma" w:cs="Tahoma"/>
          <w:lang w:eastAsia="sl-SI"/>
        </w:rPr>
        <w:t>po svoji kvaliteti, tehničnih lastnostih, uporabnosti in vsem ostalem ustrezal</w:t>
      </w:r>
      <w:r>
        <w:rPr>
          <w:rFonts w:ascii="Tahoma" w:eastAsia="Times New Roman" w:hAnsi="Tahoma" w:cs="Tahoma"/>
          <w:lang w:eastAsia="sl-SI"/>
        </w:rPr>
        <w:t>o</w:t>
      </w:r>
      <w:r w:rsidRPr="002F029A">
        <w:rPr>
          <w:rFonts w:ascii="Tahoma" w:eastAsia="Times New Roman" w:hAnsi="Tahoma" w:cs="Tahoma"/>
          <w:lang w:eastAsia="sl-SI"/>
        </w:rPr>
        <w:t xml:space="preserve"> vsem veljavnim predpisom in/ali standardom, po katerih </w:t>
      </w:r>
      <w:r>
        <w:rPr>
          <w:rFonts w:ascii="Tahoma" w:eastAsia="Times New Roman" w:hAnsi="Tahoma" w:cs="Tahoma"/>
          <w:lang w:eastAsia="sl-SI"/>
        </w:rPr>
        <w:t>je</w:t>
      </w:r>
      <w:r w:rsidRPr="002F029A">
        <w:rPr>
          <w:rFonts w:ascii="Tahoma" w:eastAsia="Times New Roman" w:hAnsi="Tahoma" w:cs="Tahoma"/>
          <w:lang w:eastAsia="sl-SI"/>
        </w:rPr>
        <w:t xml:space="preserve"> lahko predmet uporabe v Republiki Sloveniji, ter da bo opremljen</w:t>
      </w:r>
      <w:r>
        <w:rPr>
          <w:rFonts w:ascii="Tahoma" w:eastAsia="Times New Roman" w:hAnsi="Tahoma" w:cs="Tahoma"/>
          <w:lang w:eastAsia="sl-SI"/>
        </w:rPr>
        <w:t>o</w:t>
      </w:r>
      <w:r w:rsidRPr="002F029A">
        <w:rPr>
          <w:rFonts w:ascii="Tahoma" w:eastAsia="Times New Roman" w:hAnsi="Tahoma" w:cs="Tahoma"/>
          <w:lang w:eastAsia="sl-SI"/>
        </w:rPr>
        <w:t xml:space="preserve"> z vsemi potrebnimi navodili, atesti in drugimi listinami v skladu z veljavnimi predpisi Republike Slovenije</w:t>
      </w:r>
      <w:r>
        <w:rPr>
          <w:rFonts w:ascii="Tahoma" w:eastAsia="Times New Roman" w:hAnsi="Tahoma" w:cs="Tahoma"/>
          <w:lang w:eastAsia="sl-SI"/>
        </w:rPr>
        <w:t>, ki urejajo predmet okvirnega sporazuma</w:t>
      </w:r>
      <w:r w:rsidR="005C0D28">
        <w:rPr>
          <w:rFonts w:ascii="Tahoma" w:eastAsia="Times New Roman" w:hAnsi="Tahoma" w:cs="Tahoma"/>
          <w:lang w:eastAsia="sl-SI"/>
        </w:rPr>
        <w:t>.</w:t>
      </w:r>
    </w:p>
    <w:p w14:paraId="500A679B" w14:textId="77777777" w:rsidR="006B69F6" w:rsidRDefault="006B69F6" w:rsidP="00647031">
      <w:pPr>
        <w:keepNext/>
        <w:keepLines/>
        <w:widowControl w:val="0"/>
        <w:suppressAutoHyphens/>
        <w:spacing w:after="0" w:line="240" w:lineRule="auto"/>
        <w:jc w:val="both"/>
        <w:rPr>
          <w:rFonts w:ascii="Tahoma" w:eastAsia="Times New Roman" w:hAnsi="Tahoma" w:cs="Tahoma"/>
          <w:b/>
          <w:color w:val="000000"/>
          <w:lang w:eastAsia="sl-SI"/>
        </w:rPr>
      </w:pPr>
    </w:p>
    <w:p w14:paraId="3A3576E8" w14:textId="77777777" w:rsidR="006B69F6" w:rsidRPr="00C665D5" w:rsidRDefault="006B69F6" w:rsidP="00647031">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301F74B4" w14:textId="77777777" w:rsidR="006B69F6" w:rsidRPr="00C665D5" w:rsidRDefault="006B69F6" w:rsidP="00647031">
      <w:pPr>
        <w:keepNext/>
        <w:keepLines/>
        <w:widowControl w:val="0"/>
        <w:spacing w:after="0" w:line="240" w:lineRule="auto"/>
        <w:jc w:val="both"/>
        <w:rPr>
          <w:rFonts w:ascii="Tahoma" w:hAnsi="Tahoma" w:cs="Tahoma"/>
          <w:b/>
          <w:szCs w:val="20"/>
          <w:lang w:eastAsia="sl-SI"/>
        </w:rPr>
      </w:pPr>
    </w:p>
    <w:p w14:paraId="691D2871" w14:textId="77777777" w:rsidR="0091497C" w:rsidRPr="003F4255" w:rsidRDefault="0091497C" w:rsidP="0091497C">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xml:space="preserve">. Izvajalec se izrecno odpoveduje vsem zahtevkom do naročnika, ki bi izvirali iz njegove morebitne </w:t>
      </w:r>
      <w:proofErr w:type="spellStart"/>
      <w:r w:rsidRPr="003F4255">
        <w:rPr>
          <w:rFonts w:ascii="Tahoma" w:eastAsia="Times New Roman" w:hAnsi="Tahoma" w:cs="Tahoma"/>
        </w:rPr>
        <w:t>neseznanjenosti</w:t>
      </w:r>
      <w:proofErr w:type="spellEnd"/>
      <w:r w:rsidRPr="003F4255">
        <w:rPr>
          <w:rFonts w:ascii="Tahoma" w:eastAsia="Times New Roman" w:hAnsi="Tahoma" w:cs="Tahoma"/>
        </w:rPr>
        <w:t xml:space="preserve"> s pogoji po te</w:t>
      </w:r>
      <w:r>
        <w:rPr>
          <w:rFonts w:ascii="Tahoma" w:eastAsia="Times New Roman" w:hAnsi="Tahoma" w:cs="Tahoma"/>
        </w:rPr>
        <w:t>m okvirnem sporazumu</w:t>
      </w:r>
      <w:r w:rsidRPr="003F4255">
        <w:rPr>
          <w:rFonts w:ascii="Tahoma" w:eastAsia="Times New Roman" w:hAnsi="Tahoma" w:cs="Tahoma"/>
        </w:rPr>
        <w:t>.</w:t>
      </w:r>
    </w:p>
    <w:p w14:paraId="1EA56AF8" w14:textId="77777777" w:rsidR="0091497C" w:rsidRPr="003F4255" w:rsidRDefault="0091497C" w:rsidP="0091497C">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5BEFBD9" w14:textId="4B055F7F" w:rsidR="005C0D28" w:rsidRPr="003F4255" w:rsidRDefault="0091497C" w:rsidP="0091497C">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005C0D28" w:rsidRPr="003F4255">
        <w:rPr>
          <w:rFonts w:ascii="Tahoma" w:eastAsia="Times New Roman" w:hAnsi="Tahoma" w:cs="Tahoma"/>
          <w:lang w:eastAsia="sl-SI"/>
        </w:rPr>
        <w:t>.</w:t>
      </w:r>
    </w:p>
    <w:p w14:paraId="0025D38E" w14:textId="77777777" w:rsidR="006B69F6" w:rsidRPr="00EC4317" w:rsidRDefault="006B69F6" w:rsidP="00647031">
      <w:pPr>
        <w:keepNext/>
        <w:keepLines/>
        <w:widowControl w:val="0"/>
        <w:tabs>
          <w:tab w:val="left" w:pos="1702"/>
        </w:tabs>
        <w:spacing w:after="0" w:line="240" w:lineRule="auto"/>
        <w:jc w:val="both"/>
        <w:rPr>
          <w:rFonts w:ascii="Tahoma" w:eastAsia="Times New Roman" w:hAnsi="Tahoma" w:cs="Tahoma"/>
          <w:b/>
          <w:color w:val="000000"/>
          <w:lang w:eastAsia="sl-SI"/>
        </w:rPr>
      </w:pPr>
    </w:p>
    <w:p w14:paraId="4631A1D6" w14:textId="77777777" w:rsidR="006B69F6" w:rsidRPr="00B151CB" w:rsidRDefault="006B69F6" w:rsidP="00647031">
      <w:pPr>
        <w:keepNext/>
        <w:keepLines/>
        <w:widowControl w:val="0"/>
        <w:numPr>
          <w:ilvl w:val="0"/>
          <w:numId w:val="10"/>
        </w:numPr>
        <w:spacing w:after="0" w:line="240" w:lineRule="auto"/>
        <w:jc w:val="center"/>
        <w:rPr>
          <w:rFonts w:ascii="Tahoma" w:hAnsi="Tahoma" w:cs="Tahoma"/>
          <w:b/>
        </w:rPr>
      </w:pPr>
      <w:r w:rsidRPr="00B151CB">
        <w:rPr>
          <w:rFonts w:ascii="Tahoma" w:hAnsi="Tahoma" w:cs="Tahoma"/>
          <w:b/>
        </w:rPr>
        <w:t>VREDNOST OKVIRNEGA SPORAZUMA IN CENE</w:t>
      </w:r>
    </w:p>
    <w:p w14:paraId="791A71DF" w14:textId="77777777" w:rsidR="006B69F6" w:rsidRPr="00EC4317" w:rsidRDefault="006B69F6" w:rsidP="00647031">
      <w:pPr>
        <w:keepNext/>
        <w:keepLines/>
        <w:widowControl w:val="0"/>
        <w:suppressAutoHyphens/>
        <w:spacing w:after="0" w:line="240" w:lineRule="auto"/>
        <w:jc w:val="center"/>
        <w:rPr>
          <w:rFonts w:ascii="Tahoma" w:eastAsia="Times New Roman" w:hAnsi="Tahoma" w:cs="Tahoma"/>
          <w:b/>
          <w:color w:val="000000"/>
          <w:lang w:eastAsia="sl-SI"/>
        </w:rPr>
      </w:pPr>
    </w:p>
    <w:p w14:paraId="068F6C28" w14:textId="77777777" w:rsidR="006B69F6" w:rsidRPr="00EC4317" w:rsidRDefault="006B69F6" w:rsidP="00647031">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4734DCA0" w14:textId="77777777" w:rsidR="006B69F6" w:rsidRPr="00EC4317" w:rsidRDefault="006B69F6" w:rsidP="00647031">
      <w:pPr>
        <w:pStyle w:val="Glava"/>
        <w:keepNext/>
        <w:keepLines/>
        <w:widowControl w:val="0"/>
        <w:tabs>
          <w:tab w:val="clear" w:pos="4536"/>
          <w:tab w:val="clear" w:pos="9072"/>
        </w:tabs>
        <w:jc w:val="both"/>
        <w:rPr>
          <w:rFonts w:ascii="Tahoma" w:hAnsi="Tahoma" w:cs="Tahoma"/>
          <w:sz w:val="22"/>
          <w:szCs w:val="22"/>
        </w:rPr>
      </w:pPr>
    </w:p>
    <w:p w14:paraId="5200B267" w14:textId="77777777" w:rsidR="0003417E" w:rsidRPr="00AF6E93" w:rsidRDefault="0003417E" w:rsidP="00647031">
      <w:pPr>
        <w:keepNext/>
        <w:keepLines/>
        <w:widowControl w:val="0"/>
        <w:spacing w:after="0" w:line="240" w:lineRule="auto"/>
        <w:jc w:val="both"/>
        <w:rPr>
          <w:rFonts w:ascii="Tahoma" w:eastAsia="Times New Roman" w:hAnsi="Tahoma" w:cs="Tahoma"/>
          <w:lang w:eastAsia="sl-SI"/>
        </w:rPr>
      </w:pPr>
      <w:r w:rsidRPr="00AF6E93">
        <w:rPr>
          <w:rFonts w:ascii="Tahoma" w:eastAsia="Times New Roman" w:hAnsi="Tahoma" w:cs="Tahoma"/>
          <w:lang w:eastAsia="sl-SI"/>
        </w:rPr>
        <w:t xml:space="preserve">Ocenjena vrednost tega okvirnega sporazuma za obdobje njegove veljavnosti znaša na dan sklenitve tega okvirnega sporazuma za </w:t>
      </w:r>
      <w:r>
        <w:rPr>
          <w:rFonts w:ascii="Tahoma" w:eastAsia="Times New Roman" w:hAnsi="Tahoma" w:cs="Tahoma"/>
          <w:lang w:eastAsia="sl-SI"/>
        </w:rPr>
        <w:t>_. s</w:t>
      </w:r>
      <w:r w:rsidRPr="00AF6E93">
        <w:rPr>
          <w:rFonts w:ascii="Tahoma" w:eastAsia="Times New Roman" w:hAnsi="Tahoma" w:cs="Tahoma"/>
          <w:lang w:eastAsia="sl-SI"/>
        </w:rPr>
        <w:t>klop</w:t>
      </w:r>
      <w:r>
        <w:rPr>
          <w:rFonts w:ascii="Tahoma" w:eastAsia="Times New Roman" w:hAnsi="Tahoma" w:cs="Tahoma"/>
          <w:lang w:eastAsia="sl-SI"/>
        </w:rPr>
        <w:t>:</w:t>
      </w:r>
      <w:r w:rsidRPr="00AF6E93">
        <w:rPr>
          <w:rFonts w:ascii="Tahoma" w:eastAsia="Times New Roman" w:hAnsi="Tahoma" w:cs="Tahoma"/>
          <w:lang w:eastAsia="sl-SI"/>
        </w:rPr>
        <w:t xml:space="preserve"> ___________________________, v neto vrednosti (brez DDV)</w:t>
      </w:r>
      <w:r>
        <w:rPr>
          <w:rFonts w:ascii="Tahoma" w:eastAsia="Times New Roman" w:hAnsi="Tahoma" w:cs="Tahoma"/>
          <w:lang w:eastAsia="sl-SI"/>
        </w:rPr>
        <w:t>:</w:t>
      </w:r>
    </w:p>
    <w:p w14:paraId="7FC8EFCF" w14:textId="77777777" w:rsidR="006B69F6" w:rsidRPr="00123166" w:rsidRDefault="006B69F6" w:rsidP="00647031">
      <w:pPr>
        <w:keepNext/>
        <w:keepLines/>
        <w:widowControl w:val="0"/>
        <w:spacing w:after="0" w:line="240" w:lineRule="auto"/>
        <w:jc w:val="both"/>
        <w:rPr>
          <w:rFonts w:ascii="Tahoma" w:eastAsia="Times New Roman" w:hAnsi="Tahoma" w:cs="Tahoma"/>
          <w:lang w:eastAsia="sl-SI"/>
        </w:rPr>
      </w:pPr>
    </w:p>
    <w:p w14:paraId="5AA4C299" w14:textId="77777777" w:rsidR="006B69F6" w:rsidRPr="00123166" w:rsidRDefault="006B69F6" w:rsidP="00647031">
      <w:pPr>
        <w:keepNext/>
        <w:keepLines/>
        <w:widowControl w:val="0"/>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7DCA3EB8" w14:textId="77777777" w:rsidR="006B69F6" w:rsidRPr="00123166" w:rsidRDefault="006B69F6" w:rsidP="00647031">
      <w:pPr>
        <w:keepNext/>
        <w:keepLines/>
        <w:widowControl w:val="0"/>
        <w:spacing w:after="0" w:line="240" w:lineRule="auto"/>
        <w:jc w:val="center"/>
        <w:rPr>
          <w:rFonts w:ascii="Tahoma" w:eastAsia="Times New Roman" w:hAnsi="Tahoma" w:cs="Tahoma"/>
          <w:lang w:eastAsia="sl-SI"/>
        </w:rPr>
      </w:pPr>
    </w:p>
    <w:p w14:paraId="52D52290" w14:textId="77777777" w:rsidR="006B69F6" w:rsidRPr="00123166" w:rsidRDefault="006B69F6" w:rsidP="00647031">
      <w:pPr>
        <w:keepNext/>
        <w:keepLines/>
        <w:widowControl w:val="0"/>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 xml:space="preserve">(z besedo:____________________________________ </w:t>
      </w:r>
      <w:r>
        <w:rPr>
          <w:rFonts w:ascii="Tahoma" w:eastAsia="Times New Roman" w:hAnsi="Tahoma" w:cs="Tahoma"/>
          <w:lang w:eastAsia="sl-SI"/>
        </w:rPr>
        <w:t xml:space="preserve">in </w:t>
      </w:r>
      <w:r w:rsidRPr="00123166">
        <w:rPr>
          <w:rFonts w:ascii="Tahoma" w:eastAsia="Times New Roman" w:hAnsi="Tahoma" w:cs="Tahoma"/>
          <w:lang w:eastAsia="sl-SI"/>
        </w:rPr>
        <w:t>__/100</w:t>
      </w:r>
      <w:r>
        <w:rPr>
          <w:rFonts w:ascii="Tahoma" w:eastAsia="Times New Roman" w:hAnsi="Tahoma" w:cs="Tahoma"/>
          <w:lang w:eastAsia="sl-SI"/>
        </w:rPr>
        <w:t xml:space="preserve"> evrov)</w:t>
      </w:r>
    </w:p>
    <w:p w14:paraId="559BC2C1" w14:textId="77777777" w:rsidR="006B69F6" w:rsidRPr="00123166" w:rsidRDefault="006B69F6" w:rsidP="00647031">
      <w:pPr>
        <w:keepNext/>
        <w:keepLines/>
        <w:widowControl w:val="0"/>
        <w:spacing w:after="0" w:line="240" w:lineRule="auto"/>
        <w:jc w:val="both"/>
        <w:rPr>
          <w:rFonts w:ascii="Tahoma" w:hAnsi="Tahoma" w:cs="Tahoma"/>
          <w:lang w:eastAsia="sl-SI"/>
        </w:rPr>
      </w:pPr>
    </w:p>
    <w:p w14:paraId="00FD7B18" w14:textId="77777777" w:rsidR="0091497C" w:rsidRPr="00123166" w:rsidRDefault="0091497C" w:rsidP="0091497C">
      <w:pPr>
        <w:keepNext/>
        <w:keepLines/>
        <w:widowControl w:val="0"/>
        <w:spacing w:after="0" w:line="240" w:lineRule="auto"/>
        <w:jc w:val="both"/>
        <w:rPr>
          <w:rFonts w:ascii="Tahoma" w:eastAsia="Times New Roman" w:hAnsi="Tahoma" w:cs="Tahoma"/>
          <w:lang w:eastAsia="sl-SI"/>
        </w:rPr>
      </w:pPr>
      <w:r w:rsidRPr="00123166">
        <w:rPr>
          <w:rFonts w:ascii="Tahoma" w:eastAsia="Times New Roman" w:hAnsi="Tahoma" w:cs="Tahoma"/>
          <w:lang w:eastAsia="sl-SI"/>
        </w:rPr>
        <w:t>Cene na enoto mere, navedene v ponudbenem predračunu izvajalca</w:t>
      </w:r>
      <w:r>
        <w:rPr>
          <w:rFonts w:ascii="Tahoma" w:eastAsia="Times New Roman" w:hAnsi="Tahoma" w:cs="Tahoma"/>
          <w:lang w:eastAsia="sl-SI"/>
        </w:rPr>
        <w:t>,</w:t>
      </w:r>
      <w:r w:rsidRPr="00123166">
        <w:rPr>
          <w:rFonts w:ascii="Tahoma" w:eastAsia="Times New Roman" w:hAnsi="Tahoma" w:cs="Tahoma"/>
          <w:lang w:eastAsia="sl-SI"/>
        </w:rPr>
        <w:t xml:space="preserve"> so določene na podlagi sprejete ponudbe</w:t>
      </w:r>
      <w:r>
        <w:rPr>
          <w:rFonts w:ascii="Tahoma" w:eastAsia="Times New Roman" w:hAnsi="Tahoma" w:cs="Tahoma"/>
          <w:lang w:eastAsia="sl-SI"/>
        </w:rPr>
        <w:t xml:space="preserve"> izvajalca</w:t>
      </w:r>
      <w:r w:rsidRPr="00123166">
        <w:rPr>
          <w:rFonts w:ascii="Tahoma" w:eastAsia="Times New Roman" w:hAnsi="Tahoma" w:cs="Tahoma"/>
          <w:lang w:eastAsia="sl-SI"/>
        </w:rPr>
        <w:t xml:space="preserve"> </w:t>
      </w:r>
      <w:r>
        <w:rPr>
          <w:rFonts w:ascii="Tahoma" w:eastAsia="Times New Roman" w:hAnsi="Tahoma" w:cs="Tahoma"/>
          <w:lang w:eastAsia="sl-SI"/>
        </w:rPr>
        <w:t xml:space="preserve">ter ponudbenega predračuna </w:t>
      </w:r>
      <w:r w:rsidRPr="00123166">
        <w:rPr>
          <w:rFonts w:ascii="Tahoma" w:eastAsia="Times New Roman" w:hAnsi="Tahoma" w:cs="Tahoma"/>
          <w:lang w:eastAsia="sl-SI"/>
        </w:rPr>
        <w:t xml:space="preserve">izvajalca </w:t>
      </w:r>
      <w:r>
        <w:rPr>
          <w:rFonts w:ascii="Tahoma" w:eastAsia="Times New Roman" w:hAnsi="Tahoma" w:cs="Tahoma"/>
          <w:lang w:eastAsia="sl-SI"/>
        </w:rPr>
        <w:t>in</w:t>
      </w:r>
      <w:r w:rsidRPr="00B93066">
        <w:rPr>
          <w:rFonts w:ascii="Tahoma" w:eastAsia="Times New Roman" w:hAnsi="Tahoma" w:cs="Tahoma"/>
          <w:lang w:eastAsia="sl-SI"/>
        </w:rPr>
        <w:t xml:space="preserve"> </w:t>
      </w:r>
      <w:r w:rsidRPr="00123166">
        <w:rPr>
          <w:rFonts w:ascii="Tahoma" w:eastAsia="Times New Roman" w:hAnsi="Tahoma" w:cs="Tahoma"/>
          <w:lang w:eastAsia="sl-SI"/>
        </w:rPr>
        <w:t>so v času veljavnosti okvirnega sporazuma fiksne in se ne spreminjajo pod nobenim pogojem, razen v primeru znižanja cen, o katerem mora izvajalec naročnika sproti obvestiti.</w:t>
      </w:r>
    </w:p>
    <w:p w14:paraId="2434B65F" w14:textId="77777777" w:rsidR="0003417E" w:rsidRPr="00123166" w:rsidRDefault="0003417E" w:rsidP="00647031">
      <w:pPr>
        <w:keepNext/>
        <w:keepLines/>
        <w:widowControl w:val="0"/>
        <w:spacing w:after="0" w:line="240" w:lineRule="auto"/>
        <w:jc w:val="both"/>
        <w:rPr>
          <w:rFonts w:ascii="Tahoma" w:eastAsia="Times New Roman" w:hAnsi="Tahoma" w:cs="Tahoma"/>
          <w:lang w:eastAsia="sl-SI"/>
        </w:rPr>
      </w:pPr>
    </w:p>
    <w:p w14:paraId="15450DC4" w14:textId="77777777" w:rsidR="0003417E" w:rsidRPr="00123166" w:rsidRDefault="0003417E" w:rsidP="00647031">
      <w:pPr>
        <w:keepNext/>
        <w:keepLines/>
        <w:widowControl w:val="0"/>
        <w:spacing w:after="0" w:line="240" w:lineRule="auto"/>
        <w:jc w:val="both"/>
        <w:rPr>
          <w:rFonts w:ascii="Tahoma" w:eastAsia="Times New Roman" w:hAnsi="Tahoma" w:cs="Tahoma"/>
          <w:lang w:eastAsia="sl-SI"/>
        </w:rPr>
      </w:pPr>
      <w:r w:rsidRPr="00123166">
        <w:rPr>
          <w:rFonts w:ascii="Tahoma" w:eastAsia="Times New Roman" w:hAnsi="Tahoma" w:cs="Tahoma"/>
          <w:lang w:eastAsia="sl-SI"/>
        </w:rPr>
        <w:lastRenderedPageBreak/>
        <w:t>Ocenjena vrednost okvirnega sporazuma in cene na enoto mere ne vključujejo davka na dodano vrednost (DDV). DDV se obračuna v skladu z veljavno zakonodajo.</w:t>
      </w:r>
    </w:p>
    <w:p w14:paraId="255FFF13" w14:textId="77777777" w:rsidR="004224F6" w:rsidRPr="00123166" w:rsidRDefault="004224F6" w:rsidP="00647031">
      <w:pPr>
        <w:keepNext/>
        <w:keepLines/>
        <w:widowControl w:val="0"/>
        <w:spacing w:after="0" w:line="240" w:lineRule="auto"/>
        <w:jc w:val="both"/>
        <w:rPr>
          <w:rFonts w:ascii="Tahoma" w:eastAsia="Times New Roman" w:hAnsi="Tahoma" w:cs="Tahoma"/>
          <w:sz w:val="24"/>
          <w:lang w:eastAsia="sl-SI"/>
        </w:rPr>
      </w:pPr>
    </w:p>
    <w:p w14:paraId="57A1EB99" w14:textId="77777777" w:rsidR="0091497C" w:rsidRPr="00521F93" w:rsidRDefault="0091497C" w:rsidP="0091497C">
      <w:pPr>
        <w:keepNext/>
        <w:keepLines/>
        <w:widowControl w:val="0"/>
        <w:spacing w:after="0" w:line="240" w:lineRule="auto"/>
        <w:jc w:val="both"/>
        <w:rPr>
          <w:rFonts w:ascii="Tahoma" w:eastAsia="Times New Roman" w:hAnsi="Tahoma" w:cs="Tahoma"/>
          <w:lang w:eastAsia="sl-SI"/>
        </w:rPr>
      </w:pPr>
      <w:r w:rsidRPr="00521F93">
        <w:rPr>
          <w:rFonts w:ascii="Tahoma" w:eastAsia="Times New Roman" w:hAnsi="Tahoma" w:cs="Tahoma"/>
          <w:lang w:eastAsia="sl-SI"/>
        </w:rPr>
        <w:t xml:space="preserve">Naročnik si pridržuje pravico naročati tudi druge vrste blaga s področja predmeta </w:t>
      </w:r>
      <w:r>
        <w:rPr>
          <w:rFonts w:ascii="Tahoma" w:eastAsia="Times New Roman" w:hAnsi="Tahoma" w:cs="Tahoma"/>
          <w:lang w:eastAsia="sl-SI"/>
        </w:rPr>
        <w:t xml:space="preserve">javnega </w:t>
      </w:r>
      <w:r w:rsidRPr="00521F93">
        <w:rPr>
          <w:rFonts w:ascii="Tahoma" w:eastAsia="Times New Roman" w:hAnsi="Tahoma" w:cs="Tahoma"/>
          <w:lang w:eastAsia="sl-SI"/>
        </w:rPr>
        <w:t xml:space="preserve">naročila, ki v okvirnem sporazumu oz. v ponudbenemu predračunu </w:t>
      </w:r>
      <w:r>
        <w:rPr>
          <w:rFonts w:ascii="Tahoma" w:eastAsia="Times New Roman" w:hAnsi="Tahoma" w:cs="Tahoma"/>
          <w:lang w:eastAsia="sl-SI"/>
        </w:rPr>
        <w:t xml:space="preserve">izvajalca </w:t>
      </w:r>
      <w:r w:rsidRPr="00521F93">
        <w:rPr>
          <w:rFonts w:ascii="Tahoma" w:eastAsia="Times New Roman" w:hAnsi="Tahoma" w:cs="Tahoma"/>
          <w:lang w:eastAsia="sl-SI"/>
        </w:rPr>
        <w:t>niso posebej navedene, smiselno pa po vsebini sodijo med blago, k</w:t>
      </w:r>
      <w:r>
        <w:rPr>
          <w:rFonts w:ascii="Tahoma" w:eastAsia="Times New Roman" w:hAnsi="Tahoma" w:cs="Tahoma"/>
          <w:lang w:eastAsia="sl-SI"/>
        </w:rPr>
        <w:t>aterega dobava</w:t>
      </w:r>
      <w:r w:rsidRPr="00521F93">
        <w:rPr>
          <w:rFonts w:ascii="Tahoma" w:eastAsia="Times New Roman" w:hAnsi="Tahoma" w:cs="Tahoma"/>
          <w:lang w:eastAsia="sl-SI"/>
        </w:rPr>
        <w:t xml:space="preserve"> je predmet tega okvirnega sporazuma, in sicer pod enakimi pogoji kot veljajo za blago, navedeno v tem členu oz. v ponudbenem predračunu</w:t>
      </w:r>
      <w:r>
        <w:rPr>
          <w:rFonts w:ascii="Tahoma" w:eastAsia="Times New Roman" w:hAnsi="Tahoma" w:cs="Tahoma"/>
          <w:lang w:eastAsia="sl-SI"/>
        </w:rPr>
        <w:t xml:space="preserve"> izvajalca</w:t>
      </w:r>
      <w:r w:rsidRPr="00521F93">
        <w:rPr>
          <w:rFonts w:ascii="Tahoma" w:eastAsia="Times New Roman" w:hAnsi="Tahoma" w:cs="Tahoma"/>
          <w:lang w:eastAsia="sl-SI"/>
        </w:rPr>
        <w:t>. Cene take dobave blaga ne smejo presegati primerljivih cen na tržišču. Stranki okvirnega sporazuma se bosta v navedenem primeru medsebojno pisno dogovorili za ceno dobave in vrste blaga ter jo dodali na ponudbeni predračun</w:t>
      </w:r>
      <w:r>
        <w:rPr>
          <w:rFonts w:ascii="Tahoma" w:eastAsia="Times New Roman" w:hAnsi="Tahoma" w:cs="Tahoma"/>
          <w:lang w:eastAsia="sl-SI"/>
        </w:rPr>
        <w:t xml:space="preserve"> izvajalca</w:t>
      </w:r>
      <w:r w:rsidRPr="00521F93">
        <w:rPr>
          <w:rFonts w:ascii="Tahoma" w:eastAsia="Times New Roman" w:hAnsi="Tahoma" w:cs="Tahoma"/>
          <w:lang w:eastAsia="sl-SI"/>
        </w:rPr>
        <w:t xml:space="preserve">. </w:t>
      </w:r>
    </w:p>
    <w:p w14:paraId="79D83E18" w14:textId="77777777" w:rsidR="0091497C" w:rsidRPr="002C2465" w:rsidRDefault="0091497C" w:rsidP="0091497C">
      <w:pPr>
        <w:keepNext/>
        <w:keepLines/>
        <w:spacing w:after="0" w:line="240" w:lineRule="auto"/>
        <w:jc w:val="both"/>
        <w:rPr>
          <w:rFonts w:ascii="Tahoma" w:eastAsia="Times New Roman" w:hAnsi="Tahoma" w:cs="Tahoma"/>
          <w:lang w:eastAsia="sl-SI"/>
        </w:rPr>
      </w:pPr>
    </w:p>
    <w:p w14:paraId="2892FF25" w14:textId="77D32609" w:rsidR="004C6648" w:rsidRPr="00F479EE" w:rsidRDefault="0091497C" w:rsidP="0091497C">
      <w:pPr>
        <w:keepNext/>
        <w:keepLines/>
        <w:spacing w:after="0" w:line="240" w:lineRule="auto"/>
        <w:jc w:val="both"/>
        <w:rPr>
          <w:rFonts w:ascii="Tahoma" w:hAnsi="Tahoma" w:cs="Tahoma"/>
          <w:szCs w:val="20"/>
          <w:lang w:eastAsia="sl-SI"/>
        </w:rPr>
      </w:pPr>
      <w:r w:rsidRPr="00CC6D23">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vključno </w:t>
      </w:r>
      <w:r w:rsidRPr="00CC6D23">
        <w:rPr>
          <w:rFonts w:ascii="Tahoma" w:hAnsi="Tahoma" w:cs="Tahoma"/>
          <w:lang w:eastAsia="sl-SI"/>
        </w:rPr>
        <w:t xml:space="preserve">s stroški </w:t>
      </w:r>
      <w:r>
        <w:rPr>
          <w:rFonts w:ascii="Tahoma" w:hAnsi="Tahoma" w:cs="Tahoma"/>
          <w:lang w:eastAsia="sl-SI"/>
        </w:rPr>
        <w:t>dobave in p</w:t>
      </w:r>
      <w:r w:rsidRPr="00CC6D23">
        <w:rPr>
          <w:rFonts w:ascii="Tahoma" w:hAnsi="Tahoma" w:cs="Tahoma"/>
          <w:lang w:eastAsia="sl-SI"/>
        </w:rPr>
        <w:t>revoza blaga na lokacijo naročnika</w:t>
      </w:r>
      <w:r w:rsidRPr="00CC6D23">
        <w:rPr>
          <w:rFonts w:ascii="Tahoma" w:hAnsi="Tahoma" w:cs="Tahoma"/>
          <w:szCs w:val="20"/>
          <w:lang w:eastAsia="sl-SI"/>
        </w:rPr>
        <w:t xml:space="preserve">, </w:t>
      </w:r>
      <w:r>
        <w:rPr>
          <w:rFonts w:ascii="Tahoma" w:hAnsi="Tahoma" w:cs="Tahoma"/>
          <w:szCs w:val="20"/>
          <w:lang w:eastAsia="sl-SI"/>
        </w:rPr>
        <w:t xml:space="preserve">stroški morebitnega šivanja blaga v končni izdelek, </w:t>
      </w:r>
      <w:r w:rsidRPr="00CC6D23">
        <w:rPr>
          <w:rFonts w:ascii="Tahoma" w:hAnsi="Tahoma" w:cs="Tahoma"/>
          <w:szCs w:val="20"/>
          <w:lang w:eastAsia="sl-SI"/>
        </w:rPr>
        <w:t xml:space="preserve">stroški izdelave ponudbene dokumentacije </w:t>
      </w:r>
      <w:r>
        <w:rPr>
          <w:rFonts w:ascii="Tahoma" w:hAnsi="Tahoma" w:cs="Tahoma"/>
          <w:szCs w:val="20"/>
          <w:lang w:eastAsia="sl-SI"/>
        </w:rPr>
        <w:t>vključno s pripravo in dostavo vzorcev artiklov</w:t>
      </w:r>
      <w:r w:rsidRPr="00CC6D23">
        <w:rPr>
          <w:rFonts w:ascii="Tahoma" w:hAnsi="Tahoma" w:cs="Tahoma"/>
          <w:szCs w:val="20"/>
          <w:lang w:eastAsia="sl-SI"/>
        </w:rPr>
        <w:t xml:space="preserve"> ter </w:t>
      </w:r>
      <w:r w:rsidRPr="00CC6D23">
        <w:rPr>
          <w:rFonts w:ascii="Tahoma" w:eastAsia="Times New Roman" w:hAnsi="Tahoma" w:cs="Tahoma"/>
          <w:lang w:eastAsia="sl-SI"/>
        </w:rPr>
        <w:t>popusti, dajatv</w:t>
      </w:r>
      <w:r>
        <w:rPr>
          <w:rFonts w:ascii="Tahoma" w:eastAsia="Times New Roman" w:hAnsi="Tahoma" w:cs="Tahoma"/>
          <w:lang w:eastAsia="sl-SI"/>
        </w:rPr>
        <w:t>e</w:t>
      </w:r>
      <w:r w:rsidRPr="00CC6D23">
        <w:rPr>
          <w:rFonts w:ascii="Tahoma" w:eastAsia="Times New Roman" w:hAnsi="Tahoma" w:cs="Tahoma"/>
          <w:lang w:eastAsia="sl-SI"/>
        </w:rPr>
        <w:t xml:space="preserve"> ter carinskimi obveznostmi in vsemi ostalimi stroški, ki so povezani s predmetom okvirnega sporazuma</w:t>
      </w:r>
      <w:r w:rsidR="004C6648" w:rsidRPr="00F479EE">
        <w:rPr>
          <w:rFonts w:ascii="Tahoma" w:hAnsi="Tahoma" w:cs="Tahoma"/>
          <w:szCs w:val="20"/>
          <w:lang w:eastAsia="sl-SI"/>
        </w:rPr>
        <w:t>.</w:t>
      </w:r>
    </w:p>
    <w:p w14:paraId="7BD61E61" w14:textId="77777777" w:rsidR="001E159E" w:rsidRDefault="001E159E" w:rsidP="001E159E">
      <w:pPr>
        <w:keepNext/>
        <w:keepLines/>
        <w:spacing w:after="0" w:line="240" w:lineRule="auto"/>
        <w:jc w:val="both"/>
        <w:rPr>
          <w:rFonts w:ascii="Tahoma" w:hAnsi="Tahoma" w:cs="Tahoma"/>
          <w:lang w:eastAsia="sl-SI"/>
        </w:rPr>
      </w:pPr>
    </w:p>
    <w:p w14:paraId="4A21B57D" w14:textId="77777777" w:rsidR="00EC3759" w:rsidRPr="00B17826" w:rsidRDefault="00EC3759" w:rsidP="00647031">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14:paraId="0A3C5F65" w14:textId="77777777" w:rsidR="00EC3759" w:rsidRPr="00B17826" w:rsidRDefault="00EC3759" w:rsidP="00647031">
      <w:pPr>
        <w:keepNext/>
        <w:keepLines/>
        <w:spacing w:after="0" w:line="240" w:lineRule="auto"/>
        <w:jc w:val="center"/>
        <w:rPr>
          <w:rFonts w:ascii="Tahoma" w:eastAsia="Times New Roman" w:hAnsi="Tahoma" w:cs="Tahoma"/>
          <w:lang w:eastAsia="sl-SI"/>
        </w:rPr>
      </w:pPr>
    </w:p>
    <w:p w14:paraId="49245725" w14:textId="77777777" w:rsidR="00E360E6" w:rsidRPr="001907C4" w:rsidRDefault="00E360E6"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122FFBCA" w14:textId="77777777" w:rsidR="00E360E6" w:rsidRPr="00C851E4" w:rsidRDefault="00E360E6" w:rsidP="00647031">
      <w:pPr>
        <w:keepNext/>
        <w:keepLines/>
        <w:spacing w:after="0" w:line="240" w:lineRule="auto"/>
        <w:ind w:left="360"/>
        <w:jc w:val="both"/>
        <w:rPr>
          <w:rFonts w:ascii="Tahoma" w:hAnsi="Tahoma" w:cs="Tahoma"/>
          <w:highlight w:val="yellow"/>
        </w:rPr>
      </w:pPr>
    </w:p>
    <w:p w14:paraId="71A98C03" w14:textId="77777777" w:rsidR="00B35099" w:rsidRPr="0065431A" w:rsidRDefault="00B35099" w:rsidP="00B35099">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w:t>
      </w:r>
      <w:r w:rsidRPr="0065431A">
        <w:rPr>
          <w:rFonts w:ascii="Tahoma" w:eastAsia="Times New Roman" w:hAnsi="Tahoma" w:cs="Tahoma"/>
          <w:lang w:eastAsia="sl-SI"/>
        </w:rPr>
        <w:t>vajalec bo naročniku</w:t>
      </w:r>
      <w:r>
        <w:rPr>
          <w:rFonts w:ascii="Tahoma" w:eastAsia="Times New Roman" w:hAnsi="Tahoma" w:cs="Tahoma"/>
          <w:lang w:eastAsia="sl-SI"/>
        </w:rPr>
        <w:t>,</w:t>
      </w:r>
      <w:r w:rsidRPr="0065431A">
        <w:rPr>
          <w:rFonts w:ascii="Tahoma" w:eastAsia="Times New Roman" w:hAnsi="Tahoma" w:cs="Tahoma"/>
          <w:lang w:eastAsia="sl-SI"/>
        </w:rPr>
        <w:t xml:space="preserve"> na osnovi posamezne podpisane</w:t>
      </w:r>
      <w:r>
        <w:rPr>
          <w:rFonts w:ascii="Tahoma" w:eastAsia="Times New Roman" w:hAnsi="Tahoma" w:cs="Tahoma"/>
          <w:lang w:eastAsia="sl-SI"/>
        </w:rPr>
        <w:t xml:space="preserve"> dobavnice o prevzemu blaga</w:t>
      </w:r>
      <w:r w:rsidRPr="0065431A">
        <w:rPr>
          <w:rFonts w:ascii="Tahoma" w:eastAsia="Times New Roman" w:hAnsi="Tahoma" w:cs="Tahoma"/>
          <w:lang w:eastAsia="sl-SI"/>
        </w:rPr>
        <w:t xml:space="preserve"> s strani </w:t>
      </w:r>
      <w:r>
        <w:rPr>
          <w:rFonts w:ascii="Tahoma" w:eastAsia="Times New Roman" w:hAnsi="Tahoma" w:cs="Tahoma"/>
          <w:lang w:eastAsia="sl-SI"/>
        </w:rPr>
        <w:t>naročnika oz. njegovega predstavnika,</w:t>
      </w:r>
      <w:r w:rsidRPr="0065431A">
        <w:rPr>
          <w:rFonts w:ascii="Tahoma" w:eastAsia="Times New Roman" w:hAnsi="Tahoma" w:cs="Tahoma"/>
          <w:lang w:eastAsia="sl-SI"/>
        </w:rPr>
        <w:t xml:space="preserve"> izstavil natančno specificiran račun, </w:t>
      </w:r>
      <w:r>
        <w:rPr>
          <w:rFonts w:ascii="Tahoma" w:eastAsia="Times New Roman" w:hAnsi="Tahoma" w:cs="Tahoma"/>
          <w:lang w:eastAsia="sl-SI"/>
        </w:rPr>
        <w:t>na katerem</w:t>
      </w:r>
      <w:r w:rsidRPr="0065431A">
        <w:rPr>
          <w:rFonts w:ascii="Tahoma" w:eastAsia="Times New Roman" w:hAnsi="Tahoma" w:cs="Tahoma"/>
          <w:lang w:eastAsia="sl-SI"/>
        </w:rPr>
        <w:t xml:space="preserve"> mora biti navedena tudi številka posameznega pisnega nabavnega naročila naročnika za posamezno </w:t>
      </w:r>
      <w:r>
        <w:rPr>
          <w:rFonts w:ascii="Tahoma" w:eastAsia="Times New Roman" w:hAnsi="Tahoma" w:cs="Tahoma"/>
          <w:lang w:eastAsia="sl-SI"/>
        </w:rPr>
        <w:t>dobavo blaga</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dobavi blaga.</w:t>
      </w:r>
    </w:p>
    <w:p w14:paraId="106D342C" w14:textId="77777777" w:rsidR="00B35099" w:rsidRDefault="00B35099" w:rsidP="00B35099">
      <w:pPr>
        <w:keepNext/>
        <w:keepLines/>
        <w:widowControl w:val="0"/>
        <w:spacing w:after="0" w:line="240" w:lineRule="auto"/>
        <w:jc w:val="both"/>
        <w:rPr>
          <w:rFonts w:ascii="Tahoma" w:eastAsia="Times New Roman" w:hAnsi="Tahoma" w:cs="Tahoma"/>
          <w:lang w:eastAsia="sl-SI"/>
        </w:rPr>
      </w:pPr>
    </w:p>
    <w:p w14:paraId="487730CF" w14:textId="77777777" w:rsidR="00B35099" w:rsidRPr="00E23DF4" w:rsidRDefault="00B35099" w:rsidP="00B35099">
      <w:pPr>
        <w:keepNext/>
        <w:keepLines/>
        <w:widowControl w:val="0"/>
        <w:spacing w:after="0" w:line="240" w:lineRule="auto"/>
        <w:jc w:val="both"/>
        <w:rPr>
          <w:rFonts w:ascii="Tahoma" w:hAnsi="Tahoma"/>
        </w:rPr>
      </w:pPr>
      <w:r w:rsidRPr="00E23DF4">
        <w:rPr>
          <w:rFonts w:ascii="Tahoma" w:eastAsia="Times New Roman" w:hAnsi="Tahoma" w:cs="Tahoma"/>
          <w:lang w:eastAsia="sl-SI"/>
        </w:rPr>
        <w:t>Podpis dobavnice o prevzemu blaga s strani naročnika oziroma njegovega predstavnika, pomeni količinski in k</w:t>
      </w:r>
      <w:r>
        <w:rPr>
          <w:rFonts w:ascii="Tahoma" w:eastAsia="Times New Roman" w:hAnsi="Tahoma" w:cs="Tahoma"/>
          <w:lang w:eastAsia="sl-SI"/>
        </w:rPr>
        <w:t>akovos</w:t>
      </w:r>
      <w:r w:rsidRPr="00E23DF4">
        <w:rPr>
          <w:rFonts w:ascii="Tahoma" w:eastAsia="Times New Roman" w:hAnsi="Tahoma" w:cs="Tahoma"/>
          <w:lang w:eastAsia="sl-SI"/>
        </w:rPr>
        <w:t>tni prevzem blaga, ter je podlaga za izstavitev računa s strani izvajalca</w:t>
      </w:r>
      <w:r w:rsidRPr="00E23DF4">
        <w:rPr>
          <w:rFonts w:ascii="Tahoma" w:hAnsi="Tahoma"/>
        </w:rPr>
        <w:t>, pri čemer je podpisana dobavnica priloga k računu.</w:t>
      </w:r>
    </w:p>
    <w:p w14:paraId="1F985137" w14:textId="77777777" w:rsidR="00B35099" w:rsidRPr="00E23DF4" w:rsidRDefault="00B35099" w:rsidP="00B35099">
      <w:pPr>
        <w:keepNext/>
        <w:keepLines/>
        <w:widowControl w:val="0"/>
        <w:spacing w:after="0" w:line="240" w:lineRule="auto"/>
        <w:jc w:val="both"/>
        <w:rPr>
          <w:rFonts w:ascii="Tahoma" w:eastAsia="Times New Roman" w:hAnsi="Tahoma" w:cs="Tahoma"/>
          <w:lang w:eastAsia="sl-SI"/>
        </w:rPr>
      </w:pPr>
    </w:p>
    <w:p w14:paraId="3170608E" w14:textId="77777777" w:rsidR="00B35099" w:rsidRPr="00E23DF4" w:rsidRDefault="00B35099" w:rsidP="00B35099">
      <w:pPr>
        <w:keepNext/>
        <w:keepLines/>
        <w:widowControl w:val="0"/>
        <w:spacing w:after="0" w:line="240" w:lineRule="auto"/>
        <w:jc w:val="both"/>
        <w:rPr>
          <w:rFonts w:ascii="Tahoma" w:hAnsi="Tahoma" w:cs="Tahoma"/>
          <w:szCs w:val="20"/>
          <w:lang w:eastAsia="sl-SI"/>
        </w:rPr>
      </w:pPr>
      <w:r w:rsidRPr="00E23DF4">
        <w:rPr>
          <w:rFonts w:ascii="Tahoma" w:hAnsi="Tahoma" w:cs="Tahoma"/>
          <w:szCs w:val="20"/>
          <w:lang w:eastAsia="sl-SI"/>
        </w:rPr>
        <w:t xml:space="preserve">Naročnik je dolžan ugotoviti pravilno vrednost opravljenih dobav blaga na osnovi izstavljenega računa. V primeru, da izstavljeni račun ni pravilen, ga naročnik zavrne z obrazložitvijo, izvajalec pa je dolžan izstaviti nov, popravljen račun, v roku 5 (petih) delovnih dni od prejema zavrnitve, v katerem bo izkazana pravilna vrednost opravljenih dobav blaga. </w:t>
      </w:r>
    </w:p>
    <w:p w14:paraId="3F34FC8E" w14:textId="77777777" w:rsidR="00B35099" w:rsidRPr="00E23DF4" w:rsidRDefault="00B35099" w:rsidP="00B35099">
      <w:pPr>
        <w:keepNext/>
        <w:keepLines/>
        <w:widowControl w:val="0"/>
        <w:spacing w:after="0" w:line="240" w:lineRule="auto"/>
        <w:jc w:val="both"/>
        <w:rPr>
          <w:rFonts w:ascii="Tahoma" w:eastAsia="Times New Roman" w:hAnsi="Tahoma" w:cs="Tahoma"/>
          <w:lang w:eastAsia="sl-SI"/>
        </w:rPr>
      </w:pPr>
    </w:p>
    <w:p w14:paraId="43403B9D" w14:textId="6EC9ACAC" w:rsidR="004224F6" w:rsidRPr="00E23DF4" w:rsidRDefault="00B35099" w:rsidP="00B35099">
      <w:pPr>
        <w:keepNext/>
        <w:keepLines/>
        <w:widowControl w:val="0"/>
        <w:spacing w:after="0" w:line="240" w:lineRule="auto"/>
        <w:jc w:val="both"/>
        <w:rPr>
          <w:rFonts w:ascii="Tahoma" w:eastAsia="Times New Roman" w:hAnsi="Tahoma" w:cs="Tahoma"/>
          <w:lang w:eastAsia="sl-SI"/>
        </w:rPr>
      </w:pPr>
      <w:r w:rsidRPr="00E23DF4">
        <w:rPr>
          <w:rFonts w:ascii="Tahoma" w:eastAsia="Times New Roman" w:hAnsi="Tahoma" w:cs="Tahoma"/>
          <w:lang w:eastAsia="sl-SI"/>
        </w:rPr>
        <w:t>Naročnik se obvezuje, da bo prejeti račun plačal na transakcijski račun izvajalca/podizvajalca, ki je uradno evidentiran pri AJPES in bo naveden na računu, v roku 30 (tridesetih) koledarskih dni od dneva izstavitve računa, sestavljenega v skladu s tem okvirnim sporazumom</w:t>
      </w:r>
      <w:r w:rsidR="004224F6" w:rsidRPr="00E23DF4">
        <w:rPr>
          <w:rFonts w:ascii="Tahoma" w:eastAsia="Times New Roman" w:hAnsi="Tahoma" w:cs="Tahoma"/>
          <w:lang w:eastAsia="sl-SI"/>
        </w:rPr>
        <w:t>.</w:t>
      </w:r>
    </w:p>
    <w:p w14:paraId="15128A6E" w14:textId="77777777" w:rsidR="002523B5" w:rsidRPr="00CF2487" w:rsidRDefault="002523B5" w:rsidP="00647031">
      <w:pPr>
        <w:keepNext/>
        <w:keepLines/>
        <w:suppressAutoHyphens/>
        <w:autoSpaceDE w:val="0"/>
        <w:spacing w:after="0" w:line="240" w:lineRule="auto"/>
        <w:jc w:val="both"/>
        <w:rPr>
          <w:rFonts w:ascii="Tahoma" w:eastAsia="Arial" w:hAnsi="Tahoma" w:cs="Tahoma"/>
          <w:lang w:eastAsia="ar-SA"/>
        </w:rPr>
      </w:pPr>
    </w:p>
    <w:p w14:paraId="035559D5" w14:textId="77777777" w:rsidR="00EC3759" w:rsidRPr="00065D29" w:rsidRDefault="00EC3759" w:rsidP="00647031">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14:paraId="7C63F8DF" w14:textId="77777777" w:rsidR="00EC3759" w:rsidRPr="00065D29" w:rsidRDefault="00EC3759" w:rsidP="00647031">
      <w:pPr>
        <w:keepNext/>
        <w:keepLines/>
        <w:spacing w:after="0" w:line="240" w:lineRule="auto"/>
        <w:ind w:left="1077"/>
        <w:jc w:val="center"/>
        <w:rPr>
          <w:rFonts w:ascii="Tahoma" w:eastAsia="Times New Roman" w:hAnsi="Tahoma" w:cs="Tahoma"/>
          <w:b/>
          <w:color w:val="000000"/>
          <w:lang w:eastAsia="sl-SI"/>
        </w:rPr>
      </w:pPr>
    </w:p>
    <w:p w14:paraId="224F8192" w14:textId="77777777" w:rsidR="00EC3759" w:rsidRPr="00065D29"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5F2A8080" w14:textId="77777777" w:rsidR="00EC3759" w:rsidRPr="00570326" w:rsidRDefault="00EC3759" w:rsidP="00647031">
      <w:pPr>
        <w:keepNext/>
        <w:keepLines/>
        <w:spacing w:after="0" w:line="240" w:lineRule="auto"/>
        <w:jc w:val="center"/>
        <w:rPr>
          <w:rFonts w:ascii="Tahoma" w:eastAsia="Times New Roman" w:hAnsi="Tahoma" w:cs="Tahoma"/>
          <w:b/>
          <w:i/>
          <w:lang w:eastAsia="sl-SI"/>
        </w:rPr>
      </w:pPr>
      <w:r w:rsidRPr="00065D29">
        <w:rPr>
          <w:rFonts w:ascii="Tahoma" w:eastAsia="Times New Roman" w:hAnsi="Tahoma" w:cs="Tahoma"/>
          <w:b/>
          <w:i/>
          <w:lang w:eastAsia="sl-SI"/>
        </w:rPr>
        <w:t>/ se upošteva v primeru, da izvajalec nastopa s podizvajalcem /</w:t>
      </w:r>
    </w:p>
    <w:p w14:paraId="7C908CC2" w14:textId="77777777" w:rsidR="00EC3759" w:rsidRDefault="00EC3759" w:rsidP="00647031">
      <w:pPr>
        <w:keepNext/>
        <w:keepLines/>
        <w:spacing w:after="0" w:line="240" w:lineRule="auto"/>
        <w:jc w:val="both"/>
        <w:rPr>
          <w:rFonts w:ascii="Tahoma" w:eastAsia="Times New Roman" w:hAnsi="Tahoma" w:cs="Tahoma"/>
          <w:lang w:eastAsia="sl-SI"/>
        </w:rPr>
      </w:pPr>
    </w:p>
    <w:p w14:paraId="1CC49A81"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v okviru tega okvirnega sporazuma nastopa skupaj z naslednjimi podizvajalci:</w:t>
      </w:r>
    </w:p>
    <w:p w14:paraId="3D67FA90" w14:textId="77777777" w:rsidR="005C0D28" w:rsidRPr="00CC6D23" w:rsidRDefault="005C0D28" w:rsidP="005C0D28">
      <w:pPr>
        <w:keepNext/>
        <w:keepLines/>
        <w:widowControl w:val="0"/>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320"/>
      </w:tblGrid>
      <w:tr w:rsidR="005C0D28" w:rsidRPr="00CC6D23" w14:paraId="386307E9" w14:textId="77777777" w:rsidTr="002160A2">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59044CE3"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lastRenderedPageBreak/>
              <w:t>Naziv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150693DB"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7AD26B34" w14:textId="77777777" w:rsidTr="002160A2">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4A3336D5"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Polni naslov</w:t>
            </w:r>
          </w:p>
        </w:tc>
        <w:tc>
          <w:tcPr>
            <w:tcW w:w="5320" w:type="dxa"/>
            <w:tcBorders>
              <w:top w:val="single" w:sz="4" w:space="0" w:color="auto"/>
              <w:left w:val="single" w:sz="4" w:space="0" w:color="auto"/>
              <w:bottom w:val="single" w:sz="4" w:space="0" w:color="auto"/>
              <w:right w:val="single" w:sz="4" w:space="0" w:color="auto"/>
            </w:tcBorders>
            <w:vAlign w:val="center"/>
          </w:tcPr>
          <w:p w14:paraId="29CB6445"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341A7E87" w14:textId="77777777" w:rsidTr="002160A2">
        <w:trPr>
          <w:trHeight w:val="278"/>
          <w:jc w:val="center"/>
        </w:trPr>
        <w:tc>
          <w:tcPr>
            <w:tcW w:w="4106" w:type="dxa"/>
            <w:tcBorders>
              <w:top w:val="single" w:sz="4" w:space="0" w:color="auto"/>
              <w:left w:val="single" w:sz="4" w:space="0" w:color="auto"/>
              <w:right w:val="single" w:sz="4" w:space="0" w:color="auto"/>
            </w:tcBorders>
            <w:vAlign w:val="center"/>
          </w:tcPr>
          <w:p w14:paraId="7567964F"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 xml:space="preserve">Podizvajalec zahteva neposredno plačilo </w:t>
            </w:r>
          </w:p>
        </w:tc>
        <w:tc>
          <w:tcPr>
            <w:tcW w:w="5320" w:type="dxa"/>
            <w:tcBorders>
              <w:top w:val="single" w:sz="4" w:space="0" w:color="auto"/>
              <w:left w:val="single" w:sz="4" w:space="0" w:color="auto"/>
              <w:right w:val="single" w:sz="4" w:space="0" w:color="auto"/>
            </w:tcBorders>
            <w:vAlign w:val="center"/>
          </w:tcPr>
          <w:p w14:paraId="21FE4E9C" w14:textId="77777777" w:rsidR="005C0D28" w:rsidRPr="00CC6D23" w:rsidRDefault="005C0D28" w:rsidP="002160A2">
            <w:pPr>
              <w:keepNext/>
              <w:keepLines/>
              <w:widowControl w:val="0"/>
              <w:spacing w:after="0" w:line="240" w:lineRule="auto"/>
              <w:ind w:left="357"/>
              <w:jc w:val="center"/>
              <w:rPr>
                <w:rFonts w:ascii="Tahoma" w:eastAsia="Times New Roman" w:hAnsi="Tahoma" w:cs="Tahoma"/>
                <w:lang w:eastAsia="sl-SI"/>
              </w:rPr>
            </w:pPr>
            <w:r w:rsidRPr="00CC6D23">
              <w:rPr>
                <w:rFonts w:ascii="Tahoma" w:eastAsia="Times New Roman" w:hAnsi="Tahoma" w:cs="Tahoma"/>
                <w:lang w:eastAsia="sl-SI"/>
              </w:rPr>
              <w:t>DA / NE</w:t>
            </w:r>
          </w:p>
        </w:tc>
      </w:tr>
      <w:tr w:rsidR="005C0D28" w:rsidRPr="00CC6D23" w14:paraId="44063592" w14:textId="77777777" w:rsidTr="002160A2">
        <w:trPr>
          <w:trHeight w:val="267"/>
          <w:jc w:val="center"/>
        </w:trPr>
        <w:tc>
          <w:tcPr>
            <w:tcW w:w="4106" w:type="dxa"/>
            <w:tcBorders>
              <w:top w:val="single" w:sz="4" w:space="0" w:color="auto"/>
              <w:left w:val="single" w:sz="4" w:space="0" w:color="auto"/>
              <w:bottom w:val="single" w:sz="4" w:space="0" w:color="auto"/>
              <w:right w:val="single" w:sz="4" w:space="0" w:color="auto"/>
            </w:tcBorders>
          </w:tcPr>
          <w:p w14:paraId="7774E24C"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607D0A">
              <w:rPr>
                <w:rFonts w:ascii="Tahoma" w:eastAsia="Times New Roman" w:hAnsi="Tahoma" w:cs="Tahoma"/>
                <w:lang w:eastAsia="sl-SI"/>
              </w:rPr>
              <w:t>Vse osebe, ki so člani upravnega, vodstvenega ali nadzornega organa tega gospodarskega subjekta ali ki ima pooblastila za njegovo zastopanje ali odločanje ali</w:t>
            </w:r>
            <w:r>
              <w:rPr>
                <w:rFonts w:ascii="Tahoma" w:eastAsia="Times New Roman" w:hAnsi="Tahoma" w:cs="Tahoma"/>
                <w:lang w:eastAsia="sl-SI"/>
              </w:rPr>
              <w:t xml:space="preserve"> na</w:t>
            </w:r>
            <w:r w:rsidRPr="00607D0A">
              <w:rPr>
                <w:rFonts w:ascii="Tahoma" w:eastAsia="Times New Roman" w:hAnsi="Tahoma" w:cs="Tahoma"/>
                <w:lang w:eastAsia="sl-SI"/>
              </w:rPr>
              <w:t>dzor v njem</w:t>
            </w:r>
            <w:r w:rsidRPr="00607D0A" w:rsidDel="00607D0A">
              <w:rPr>
                <w:rFonts w:ascii="Tahoma" w:eastAsia="Times New Roman" w:hAnsi="Tahoma" w:cs="Tahoma"/>
                <w:lang w:eastAsia="sl-SI"/>
              </w:rPr>
              <w:t xml:space="preserve"> </w:t>
            </w:r>
          </w:p>
        </w:tc>
        <w:tc>
          <w:tcPr>
            <w:tcW w:w="5320" w:type="dxa"/>
            <w:tcBorders>
              <w:top w:val="single" w:sz="4" w:space="0" w:color="auto"/>
              <w:left w:val="single" w:sz="4" w:space="0" w:color="auto"/>
              <w:bottom w:val="single" w:sz="4" w:space="0" w:color="auto"/>
              <w:right w:val="single" w:sz="4" w:space="0" w:color="auto"/>
            </w:tcBorders>
            <w:vAlign w:val="center"/>
          </w:tcPr>
          <w:p w14:paraId="5A1A74F8"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6FBCC02B" w14:textId="77777777" w:rsidTr="002160A2">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3D41F5F6"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Matična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685A2A1"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04CD9A92" w14:textId="77777777" w:rsidTr="002160A2">
        <w:trPr>
          <w:trHeight w:val="261"/>
          <w:jc w:val="center"/>
        </w:trPr>
        <w:tc>
          <w:tcPr>
            <w:tcW w:w="4106" w:type="dxa"/>
            <w:tcBorders>
              <w:top w:val="single" w:sz="4" w:space="0" w:color="auto"/>
              <w:left w:val="single" w:sz="4" w:space="0" w:color="auto"/>
              <w:bottom w:val="single" w:sz="4" w:space="0" w:color="auto"/>
              <w:right w:val="single" w:sz="4" w:space="0" w:color="auto"/>
            </w:tcBorders>
            <w:vAlign w:val="center"/>
          </w:tcPr>
          <w:p w14:paraId="37252EFA"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Davčna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28880251"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733EF244" w14:textId="77777777" w:rsidTr="002160A2">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5EAF8EE8"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Transakcijski račun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100A3925"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0B19B2BC" w14:textId="77777777" w:rsidTr="002160A2">
        <w:trPr>
          <w:trHeight w:val="616"/>
          <w:jc w:val="center"/>
        </w:trPr>
        <w:tc>
          <w:tcPr>
            <w:tcW w:w="4106" w:type="dxa"/>
            <w:tcBorders>
              <w:top w:val="single" w:sz="4" w:space="0" w:color="auto"/>
              <w:left w:val="single" w:sz="4" w:space="0" w:color="auto"/>
              <w:right w:val="single" w:sz="4" w:space="0" w:color="auto"/>
            </w:tcBorders>
            <w:vAlign w:val="center"/>
          </w:tcPr>
          <w:p w14:paraId="50E112E3"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Del javnega naročila, ki se oddaja v podizvajanje (vrsta/opis del)</w:t>
            </w:r>
          </w:p>
        </w:tc>
        <w:tc>
          <w:tcPr>
            <w:tcW w:w="5320" w:type="dxa"/>
            <w:tcBorders>
              <w:top w:val="single" w:sz="4" w:space="0" w:color="auto"/>
              <w:left w:val="single" w:sz="4" w:space="0" w:color="auto"/>
              <w:right w:val="single" w:sz="4" w:space="0" w:color="auto"/>
            </w:tcBorders>
            <w:vAlign w:val="center"/>
          </w:tcPr>
          <w:p w14:paraId="659E75CA"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7C7646CB" w14:textId="77777777" w:rsidTr="002160A2">
        <w:trPr>
          <w:trHeight w:val="235"/>
          <w:jc w:val="center"/>
        </w:trPr>
        <w:tc>
          <w:tcPr>
            <w:tcW w:w="4106" w:type="dxa"/>
            <w:tcBorders>
              <w:top w:val="single" w:sz="4" w:space="0" w:color="auto"/>
              <w:left w:val="single" w:sz="4" w:space="0" w:color="auto"/>
              <w:bottom w:val="single" w:sz="4" w:space="0" w:color="auto"/>
              <w:right w:val="single" w:sz="4" w:space="0" w:color="auto"/>
            </w:tcBorders>
            <w:vAlign w:val="center"/>
          </w:tcPr>
          <w:p w14:paraId="73EA7C6F"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Količina/Delež (%) v podizvajanju</w:t>
            </w:r>
          </w:p>
        </w:tc>
        <w:tc>
          <w:tcPr>
            <w:tcW w:w="5320" w:type="dxa"/>
            <w:tcBorders>
              <w:top w:val="single" w:sz="4" w:space="0" w:color="auto"/>
              <w:left w:val="single" w:sz="4" w:space="0" w:color="auto"/>
              <w:bottom w:val="single" w:sz="4" w:space="0" w:color="auto"/>
              <w:right w:val="single" w:sz="4" w:space="0" w:color="auto"/>
            </w:tcBorders>
            <w:vAlign w:val="center"/>
          </w:tcPr>
          <w:p w14:paraId="05B499A0"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r w:rsidR="005C0D28" w:rsidRPr="00CC6D23" w14:paraId="7E2A23B3" w14:textId="77777777" w:rsidTr="002160A2">
        <w:trPr>
          <w:trHeight w:val="270"/>
          <w:jc w:val="center"/>
        </w:trPr>
        <w:tc>
          <w:tcPr>
            <w:tcW w:w="4106" w:type="dxa"/>
            <w:tcBorders>
              <w:top w:val="single" w:sz="4" w:space="0" w:color="auto"/>
              <w:left w:val="single" w:sz="4" w:space="0" w:color="auto"/>
              <w:bottom w:val="single" w:sz="4" w:space="0" w:color="auto"/>
              <w:right w:val="single" w:sz="4" w:space="0" w:color="auto"/>
            </w:tcBorders>
            <w:vAlign w:val="center"/>
          </w:tcPr>
          <w:p w14:paraId="6086D860" w14:textId="77777777" w:rsidR="005C0D28" w:rsidRPr="00CC6D23" w:rsidRDefault="005C0D28" w:rsidP="002160A2">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Vrednost d</w:t>
            </w:r>
            <w:r>
              <w:rPr>
                <w:rFonts w:ascii="Tahoma" w:eastAsia="Times New Roman" w:hAnsi="Tahoma" w:cs="Tahoma"/>
                <w:lang w:eastAsia="sl-SI"/>
              </w:rPr>
              <w:t>obave blaga v EUR brez DDV</w:t>
            </w:r>
          </w:p>
        </w:tc>
        <w:tc>
          <w:tcPr>
            <w:tcW w:w="5320" w:type="dxa"/>
            <w:tcBorders>
              <w:top w:val="single" w:sz="4" w:space="0" w:color="auto"/>
              <w:left w:val="single" w:sz="4" w:space="0" w:color="auto"/>
              <w:bottom w:val="single" w:sz="4" w:space="0" w:color="auto"/>
              <w:right w:val="single" w:sz="4" w:space="0" w:color="auto"/>
            </w:tcBorders>
            <w:vAlign w:val="center"/>
          </w:tcPr>
          <w:p w14:paraId="3027B3D1" w14:textId="77777777" w:rsidR="005C0D28" w:rsidRPr="00CC6D23" w:rsidRDefault="005C0D28" w:rsidP="002160A2">
            <w:pPr>
              <w:keepNext/>
              <w:keepLines/>
              <w:widowControl w:val="0"/>
              <w:spacing w:after="0" w:line="240" w:lineRule="auto"/>
              <w:ind w:left="357"/>
              <w:jc w:val="both"/>
              <w:rPr>
                <w:rFonts w:ascii="Tahoma" w:eastAsia="Times New Roman" w:hAnsi="Tahoma" w:cs="Tahoma"/>
                <w:lang w:eastAsia="sl-SI"/>
              </w:rPr>
            </w:pPr>
          </w:p>
        </w:tc>
      </w:tr>
    </w:tbl>
    <w:p w14:paraId="31A894DF" w14:textId="77777777" w:rsidR="005C0D28" w:rsidRPr="00CC6D23" w:rsidRDefault="005C0D28" w:rsidP="005C0D28">
      <w:pPr>
        <w:keepNext/>
        <w:keepLines/>
        <w:widowControl w:val="0"/>
        <w:spacing w:after="0" w:line="240" w:lineRule="auto"/>
        <w:ind w:left="357"/>
        <w:jc w:val="both"/>
        <w:rPr>
          <w:rFonts w:ascii="Tahoma" w:eastAsia="Times New Roman" w:hAnsi="Tahoma" w:cs="Tahoma"/>
          <w:lang w:eastAsia="sl-SI"/>
        </w:rPr>
      </w:pPr>
    </w:p>
    <w:p w14:paraId="2B63F8D1"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354D408B"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6FB1ED6F"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17EEAC78"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3A5B35DC"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v razmerju do naročnika v celoti odgovarja za dobro izvedbo obveznosti iz okvirnega sporazuma, ne glede na število podizvajalcev.</w:t>
      </w:r>
    </w:p>
    <w:p w14:paraId="582E1096"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7A3F3842" w14:textId="77777777" w:rsidR="005C0D28" w:rsidRPr="00812DA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812DA3">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665E4026"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48CFDB87"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10 (desetih) dneh od prejema predloga.</w:t>
      </w:r>
    </w:p>
    <w:p w14:paraId="6925AF32"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65BEF33E" w14:textId="77777777" w:rsidR="005C0D28" w:rsidRPr="00CC6D23" w:rsidRDefault="005C0D28" w:rsidP="005C0D28">
      <w:pPr>
        <w:keepNext/>
        <w:keepLines/>
        <w:widowControl w:val="0"/>
        <w:spacing w:after="0" w:line="240" w:lineRule="auto"/>
        <w:jc w:val="center"/>
        <w:rPr>
          <w:rFonts w:ascii="Tahoma" w:eastAsia="Times New Roman" w:hAnsi="Tahoma" w:cs="Tahoma"/>
          <w:b/>
          <w:sz w:val="20"/>
          <w:lang w:eastAsia="sl-SI"/>
        </w:rPr>
      </w:pPr>
      <w:r w:rsidRPr="00CC6D23">
        <w:rPr>
          <w:rFonts w:ascii="Tahoma" w:eastAsia="Times New Roman" w:hAnsi="Tahoma" w:cs="Tahoma"/>
          <w:b/>
          <w:sz w:val="20"/>
          <w:lang w:eastAsia="sl-SI"/>
        </w:rPr>
        <w:t>/se upošteva v primeru, da izvajalec nastopa s podizvajalcem, ki ne zahteva neposrednega plačila/</w:t>
      </w:r>
    </w:p>
    <w:p w14:paraId="698688CF"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lastRenderedPageBreak/>
        <w:t>Kadar izvajalec nastopa s podizvajalcem, ki ne zahteva neposrednega plačila, bo naročnik od izvajalca zahteval, da mu najpozneje v 60 (šestdesetih) dneh od plačila končnega računa pošlje svojo pisno izjavo in pisno izjavo podizvajalca, da je podizvajalec prejel plačilo za dobavljeno blago, ki je neposredno povezano s predmetom okvirnega sporazuma. Če izvajalec naročniku na njegov poziv ne posreduje teh izjav, naročnik Državni revizijski komisiji poda predlog za uvedbo postopka o prekršku iz 2. točke prvega odstavka 112. člena ZJN-3.</w:t>
      </w:r>
    </w:p>
    <w:p w14:paraId="693B4DA1"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231E10ED" w14:textId="77777777" w:rsidR="005C0D28" w:rsidRPr="00CC6D23" w:rsidRDefault="005C0D28" w:rsidP="005C0D28">
      <w:pPr>
        <w:keepNext/>
        <w:keepLines/>
        <w:widowControl w:val="0"/>
        <w:spacing w:after="0" w:line="240" w:lineRule="auto"/>
        <w:jc w:val="center"/>
        <w:rPr>
          <w:rFonts w:ascii="Tahoma" w:eastAsia="Times New Roman" w:hAnsi="Tahoma" w:cs="Tahoma"/>
          <w:b/>
          <w:sz w:val="20"/>
          <w:lang w:eastAsia="sl-SI"/>
        </w:rPr>
      </w:pPr>
      <w:r w:rsidRPr="00CC6D23">
        <w:rPr>
          <w:rFonts w:ascii="Tahoma" w:eastAsia="Times New Roman" w:hAnsi="Tahoma" w:cs="Tahoma"/>
          <w:b/>
          <w:sz w:val="20"/>
          <w:lang w:eastAsia="sl-SI"/>
        </w:rPr>
        <w:t>/se upošteva v primeru, da izvajalec nastopa s podizvajalcem, ki zahteva neposredno plačilo/</w:t>
      </w:r>
    </w:p>
    <w:p w14:paraId="537C1C1A"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Kadar izvajalec izvaja javno naročilo s podizvajalcem, ki zahteva neposredno plačilo, mora v skladu s 94. členom ZJN-3: </w:t>
      </w:r>
    </w:p>
    <w:p w14:paraId="5B4F00A3" w14:textId="77777777" w:rsidR="005C0D28" w:rsidRPr="00CC6D23" w:rsidRDefault="005C0D28" w:rsidP="005C0D28">
      <w:pPr>
        <w:keepNext/>
        <w:keepLines/>
        <w:widowControl w:val="0"/>
        <w:numPr>
          <w:ilvl w:val="0"/>
          <w:numId w:val="16"/>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pooblastiti naročnika, da na podlagi potrjenega računa s strani izvajalca neposredno plačuje podizvajalcu,</w:t>
      </w:r>
    </w:p>
    <w:p w14:paraId="00D85C56" w14:textId="77777777" w:rsidR="005C0D28" w:rsidRPr="00CC6D23" w:rsidRDefault="005C0D28" w:rsidP="005C0D28">
      <w:pPr>
        <w:keepNext/>
        <w:keepLines/>
        <w:widowControl w:val="0"/>
        <w:numPr>
          <w:ilvl w:val="0"/>
          <w:numId w:val="16"/>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predložiti soglasje podizvajalca, na podlagi katerega naročnik namesto izvajalca poravna podizvajalčevo terjatev do izvajalca</w:t>
      </w:r>
      <w:r>
        <w:rPr>
          <w:rFonts w:ascii="Tahoma" w:eastAsia="Times New Roman" w:hAnsi="Tahoma" w:cs="Tahoma"/>
          <w:lang w:eastAsia="sl-SI"/>
        </w:rPr>
        <w:t>.</w:t>
      </w:r>
    </w:p>
    <w:p w14:paraId="075B1108"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4BA925D1"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mora za podizvajalca, ki zahteva neposredno plačilo, ob vsakem računu priložiti:</w:t>
      </w:r>
    </w:p>
    <w:p w14:paraId="331C93F6" w14:textId="77777777" w:rsidR="005C0D28" w:rsidRPr="00CC6D23" w:rsidRDefault="005C0D28" w:rsidP="005C0D28">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6A651C08" w14:textId="77777777" w:rsidR="005C0D28" w:rsidRPr="00CC6D23" w:rsidRDefault="005C0D28" w:rsidP="005C0D28">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43F14CAD"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1B1766A9"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6BCA24C1"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44F0E544"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S plačilom posameznega zneska podizvajalcu obveznost naročnika za plačilo izvajalcu ugasne do višine tako plačanega zneska podizvajalcu.</w:t>
      </w:r>
    </w:p>
    <w:p w14:paraId="689843EF"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347306AF" w14:textId="77777777" w:rsidR="005C0D28" w:rsidRPr="00CC6D23" w:rsidRDefault="005C0D28" w:rsidP="005C0D28">
      <w:pPr>
        <w:keepNext/>
        <w:keepLines/>
        <w:widowControl w:val="0"/>
        <w:spacing w:after="0" w:line="240" w:lineRule="auto"/>
        <w:jc w:val="both"/>
        <w:rPr>
          <w:rFonts w:ascii="Tahoma" w:eastAsia="Times New Roman" w:hAnsi="Tahoma" w:cs="Tahoma"/>
          <w:kern w:val="16"/>
          <w:lang w:eastAsia="sl-SI"/>
        </w:rPr>
      </w:pPr>
      <w:r w:rsidRPr="00CC6D23">
        <w:rPr>
          <w:rFonts w:ascii="Tahoma" w:eastAsia="Times New Roman" w:hAnsi="Tahoma" w:cs="Tahoma"/>
          <w:kern w:val="16"/>
          <w:lang w:eastAsia="sl-SI"/>
        </w:rPr>
        <w:t>Roki plačil izvajalcu in njegovim podizvajalcem so enaki.</w:t>
      </w:r>
    </w:p>
    <w:p w14:paraId="3BD43FC4" w14:textId="77777777" w:rsidR="005C0D28" w:rsidRPr="00CC6D23" w:rsidRDefault="005C0D28" w:rsidP="005C0D28">
      <w:pPr>
        <w:keepNext/>
        <w:keepLines/>
        <w:widowControl w:val="0"/>
        <w:spacing w:after="0" w:line="240" w:lineRule="auto"/>
        <w:jc w:val="center"/>
        <w:rPr>
          <w:rFonts w:ascii="Tahoma" w:eastAsia="Times New Roman" w:hAnsi="Tahoma" w:cs="Tahoma"/>
          <w:kern w:val="16"/>
          <w:lang w:eastAsia="sl-SI"/>
        </w:rPr>
      </w:pPr>
    </w:p>
    <w:p w14:paraId="589F1406" w14:textId="77777777" w:rsidR="005C0D28" w:rsidRPr="00CC6D23" w:rsidRDefault="005C0D28" w:rsidP="005C0D28">
      <w:pPr>
        <w:keepNext/>
        <w:keepLines/>
        <w:widowControl w:val="0"/>
        <w:tabs>
          <w:tab w:val="num" w:pos="4605"/>
        </w:tabs>
        <w:spacing w:after="0" w:line="240" w:lineRule="auto"/>
        <w:jc w:val="center"/>
        <w:rPr>
          <w:rFonts w:ascii="Tahoma" w:eastAsia="Times New Roman" w:hAnsi="Tahoma" w:cs="Tahoma"/>
          <w:lang w:eastAsia="sl-SI"/>
        </w:rPr>
      </w:pPr>
      <w:r w:rsidRPr="00CC6D23">
        <w:rPr>
          <w:rFonts w:ascii="Tahoma" w:eastAsia="Times New Roman" w:hAnsi="Tahoma" w:cs="Tahoma"/>
          <w:b/>
          <w:lang w:eastAsia="sl-SI"/>
        </w:rPr>
        <w:t>ALI</w:t>
      </w:r>
    </w:p>
    <w:p w14:paraId="69D01181" w14:textId="77777777" w:rsidR="005C0D28" w:rsidRPr="00CC6D23" w:rsidRDefault="005C0D28" w:rsidP="005C0D28">
      <w:pPr>
        <w:keepNext/>
        <w:keepLines/>
        <w:widowControl w:val="0"/>
        <w:tabs>
          <w:tab w:val="num" w:pos="4605"/>
        </w:tabs>
        <w:spacing w:after="0" w:line="240" w:lineRule="auto"/>
        <w:jc w:val="center"/>
        <w:rPr>
          <w:rFonts w:ascii="Tahoma" w:eastAsia="Times New Roman" w:hAnsi="Tahoma" w:cs="Tahoma"/>
          <w:b/>
          <w:lang w:eastAsia="sl-SI"/>
        </w:rPr>
      </w:pPr>
    </w:p>
    <w:p w14:paraId="6E3C6E35" w14:textId="05624039" w:rsidR="005C0D28" w:rsidRPr="00CC6D23" w:rsidRDefault="005C0D28" w:rsidP="005C0D28">
      <w:pPr>
        <w:keepNext/>
        <w:keepLines/>
        <w:widowControl w:val="0"/>
        <w:spacing w:after="0" w:line="240" w:lineRule="auto"/>
        <w:ind w:left="360"/>
        <w:jc w:val="center"/>
        <w:rPr>
          <w:rFonts w:ascii="Tahoma" w:eastAsia="Times New Roman" w:hAnsi="Tahoma" w:cs="Tahoma"/>
          <w:lang w:eastAsia="sl-SI"/>
        </w:rPr>
      </w:pPr>
      <w:r>
        <w:rPr>
          <w:rFonts w:ascii="Tahoma" w:eastAsia="Times New Roman" w:hAnsi="Tahoma" w:cs="Tahoma"/>
          <w:lang w:eastAsia="sl-SI"/>
        </w:rPr>
        <w:t>6</w:t>
      </w:r>
      <w:r w:rsidRPr="00CC6D23">
        <w:rPr>
          <w:rFonts w:ascii="Tahoma" w:eastAsia="Times New Roman" w:hAnsi="Tahoma" w:cs="Tahoma"/>
          <w:lang w:eastAsia="sl-SI"/>
        </w:rPr>
        <w:t>a. člen</w:t>
      </w:r>
    </w:p>
    <w:p w14:paraId="1F5CDA1F" w14:textId="77777777" w:rsidR="005C0D28" w:rsidRPr="00CC6D23" w:rsidRDefault="005C0D28" w:rsidP="005C0D28">
      <w:pPr>
        <w:keepNext/>
        <w:keepLines/>
        <w:widowControl w:val="0"/>
        <w:spacing w:after="0" w:line="240" w:lineRule="auto"/>
        <w:jc w:val="center"/>
        <w:rPr>
          <w:rFonts w:ascii="Tahoma" w:eastAsia="Times New Roman" w:hAnsi="Tahoma" w:cs="Tahoma"/>
          <w:b/>
          <w:i/>
          <w:lang w:eastAsia="sl-SI"/>
        </w:rPr>
      </w:pPr>
      <w:r w:rsidRPr="00CC6D23">
        <w:rPr>
          <w:rFonts w:ascii="Tahoma" w:eastAsia="Times New Roman" w:hAnsi="Tahoma" w:cs="Tahoma"/>
          <w:b/>
          <w:i/>
          <w:lang w:eastAsia="sl-SI"/>
        </w:rPr>
        <w:t>/ se upošteva v primeru, da izvajalec ne nastopa s podizvajalcem /</w:t>
      </w:r>
    </w:p>
    <w:p w14:paraId="48289C45" w14:textId="77777777" w:rsidR="005C0D28" w:rsidRPr="00CC6D23" w:rsidRDefault="005C0D28" w:rsidP="005C0D28">
      <w:pPr>
        <w:keepNext/>
        <w:keepLines/>
        <w:widowControl w:val="0"/>
        <w:tabs>
          <w:tab w:val="num" w:pos="4605"/>
        </w:tabs>
        <w:spacing w:after="0" w:line="240" w:lineRule="auto"/>
        <w:jc w:val="both"/>
        <w:rPr>
          <w:rFonts w:ascii="Tahoma" w:eastAsia="Times New Roman" w:hAnsi="Tahoma" w:cs="Tahoma"/>
          <w:b/>
          <w:lang w:eastAsia="sl-SI"/>
        </w:rPr>
      </w:pPr>
    </w:p>
    <w:p w14:paraId="58FFE812"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6C76CEAE" w14:textId="77777777" w:rsidR="005C0D28" w:rsidRPr="00CC6D23" w:rsidRDefault="005C0D28" w:rsidP="005C0D28">
      <w:pPr>
        <w:keepNext/>
        <w:keepLines/>
        <w:widowControl w:val="0"/>
        <w:spacing w:after="0" w:line="240" w:lineRule="auto"/>
        <w:jc w:val="both"/>
        <w:rPr>
          <w:rFonts w:ascii="Tahoma" w:eastAsia="Times New Roman" w:hAnsi="Tahoma" w:cs="Tahoma"/>
          <w:b/>
          <w:lang w:eastAsia="sl-SI"/>
        </w:rPr>
      </w:pPr>
    </w:p>
    <w:p w14:paraId="24E3E8BE" w14:textId="77777777" w:rsidR="005C0D28" w:rsidRPr="00812DA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w:t>
      </w:r>
      <w:r w:rsidRPr="00812DA3">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56647A7E"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67BC19D3"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lastRenderedPageBreak/>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dobav blaga in če novi podizvajalec ne izpolnjuje pogojev, ki jih je postavil naročnik v dokumentaciji v zvezi z oddajo javnega naročila. Naročnik mora o morebitni zavrnitvi novega podizvajalca obvestiti izvajalca najpozneje v desetih (10) dneh od prejema predloga.</w:t>
      </w:r>
    </w:p>
    <w:p w14:paraId="36379CA1" w14:textId="77777777" w:rsidR="005C0D28" w:rsidRPr="00CC6D23" w:rsidRDefault="005C0D28" w:rsidP="005C0D28">
      <w:pPr>
        <w:keepNext/>
        <w:keepLines/>
        <w:widowControl w:val="0"/>
        <w:spacing w:after="0" w:line="240" w:lineRule="auto"/>
        <w:jc w:val="both"/>
        <w:rPr>
          <w:rFonts w:ascii="Tahoma" w:eastAsia="Times New Roman" w:hAnsi="Tahoma" w:cs="Tahoma"/>
          <w:lang w:eastAsia="sl-SI"/>
        </w:rPr>
      </w:pPr>
    </w:p>
    <w:p w14:paraId="0E809253" w14:textId="77777777" w:rsidR="005C0D28" w:rsidRDefault="005C0D28" w:rsidP="005C0D28">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v razmerju do naročnika v celoti odgovarja za dobro izvedbo obveznosti po okvirnem sporazumu, ne glede na število podizvajalcev.</w:t>
      </w:r>
    </w:p>
    <w:p w14:paraId="757A38B7" w14:textId="77777777" w:rsidR="005C0D28" w:rsidRDefault="005C0D28" w:rsidP="005C0D28">
      <w:pPr>
        <w:keepNext/>
        <w:keepLines/>
        <w:widowControl w:val="0"/>
        <w:spacing w:after="0" w:line="240" w:lineRule="auto"/>
        <w:jc w:val="both"/>
        <w:rPr>
          <w:rFonts w:ascii="Tahoma" w:eastAsia="Times New Roman" w:hAnsi="Tahoma" w:cs="Tahoma"/>
          <w:lang w:eastAsia="sl-SI"/>
        </w:rPr>
      </w:pPr>
    </w:p>
    <w:p w14:paraId="6CDEB804" w14:textId="77777777" w:rsidR="005C0D28" w:rsidRPr="00253AF9" w:rsidRDefault="005C0D28" w:rsidP="005C0D28">
      <w:pPr>
        <w:keepNext/>
        <w:keepLines/>
        <w:widowControl w:val="0"/>
        <w:spacing w:after="0" w:line="240" w:lineRule="auto"/>
        <w:jc w:val="both"/>
        <w:rPr>
          <w:rFonts w:ascii="Tahoma" w:eastAsia="Times New Roman" w:hAnsi="Tahoma" w:cs="Tahoma"/>
          <w:lang w:eastAsia="sl-SI"/>
        </w:rPr>
      </w:pPr>
      <w:r w:rsidRPr="00253AF9">
        <w:rPr>
          <w:rFonts w:ascii="Tahoma" w:eastAsia="Times New Roman" w:hAnsi="Tahoma" w:cs="Tahoma"/>
          <w:lang w:eastAsia="sl-SI"/>
        </w:rPr>
        <w:t xml:space="preserve">Izvajalec se obvezuje, da bo pri izvedbi obveznosti iz tega okvirnega sporazuma nastopal samo s prijavljenimi podizvajalci. </w:t>
      </w:r>
    </w:p>
    <w:p w14:paraId="1BAF8F77" w14:textId="77777777" w:rsidR="00B01B6B" w:rsidRDefault="00B01B6B" w:rsidP="00647031">
      <w:pPr>
        <w:keepNext/>
        <w:keepLines/>
        <w:spacing w:after="0" w:line="240" w:lineRule="auto"/>
        <w:jc w:val="both"/>
        <w:rPr>
          <w:rFonts w:ascii="Tahoma" w:eastAsia="Times New Roman" w:hAnsi="Tahoma" w:cs="Tahoma"/>
          <w:b/>
          <w:lang w:eastAsia="sl-SI"/>
        </w:rPr>
      </w:pPr>
    </w:p>
    <w:p w14:paraId="391F8825" w14:textId="77777777" w:rsidR="00EC3759" w:rsidRPr="00EC4317" w:rsidRDefault="00752E4F" w:rsidP="00647031">
      <w:pPr>
        <w:pStyle w:val="Odstavekseznama"/>
        <w:keepNext/>
        <w:keepLines/>
        <w:numPr>
          <w:ilvl w:val="0"/>
          <w:numId w:val="10"/>
        </w:numPr>
        <w:ind w:left="567" w:hanging="567"/>
        <w:jc w:val="center"/>
        <w:rPr>
          <w:rFonts w:ascii="Tahoma" w:hAnsi="Tahoma" w:cs="Tahoma"/>
          <w:b/>
          <w:sz w:val="22"/>
          <w:szCs w:val="22"/>
        </w:rPr>
      </w:pPr>
      <w:r w:rsidRPr="00752E4F">
        <w:rPr>
          <w:rFonts w:ascii="Tahoma" w:hAnsi="Tahoma" w:cs="Tahoma"/>
          <w:b/>
          <w:bCs/>
          <w:sz w:val="22"/>
          <w:szCs w:val="22"/>
        </w:rPr>
        <w:t>NAROČANJE, ROK, KRAJ DOBAVE TER PREVZEM</w:t>
      </w:r>
    </w:p>
    <w:p w14:paraId="09B6CAF6" w14:textId="77777777" w:rsidR="00EC3759" w:rsidRPr="00EC4317" w:rsidRDefault="00EC3759" w:rsidP="00647031">
      <w:pPr>
        <w:keepNext/>
        <w:keepLines/>
        <w:suppressAutoHyphens/>
        <w:autoSpaceDE w:val="0"/>
        <w:spacing w:after="0" w:line="240" w:lineRule="auto"/>
        <w:jc w:val="center"/>
        <w:rPr>
          <w:rFonts w:ascii="Tahoma" w:eastAsia="Arial" w:hAnsi="Tahoma" w:cs="Tahoma"/>
          <w:b/>
          <w:lang w:eastAsia="ar-SA"/>
        </w:rPr>
      </w:pPr>
    </w:p>
    <w:p w14:paraId="4494F8D6" w14:textId="77777777" w:rsidR="00EC3759" w:rsidRPr="009533A6"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221B0FCC" w14:textId="77777777" w:rsidR="00EC3759" w:rsidRPr="009533A6" w:rsidRDefault="00EC3759" w:rsidP="00647031">
      <w:pPr>
        <w:keepNext/>
        <w:keepLines/>
        <w:suppressAutoHyphens/>
        <w:autoSpaceDE w:val="0"/>
        <w:spacing w:after="0" w:line="240" w:lineRule="auto"/>
        <w:jc w:val="both"/>
        <w:rPr>
          <w:rFonts w:ascii="Tahoma" w:eastAsia="Arial" w:hAnsi="Tahoma" w:cs="Tahoma"/>
          <w:b/>
          <w:lang w:eastAsia="ar-SA"/>
        </w:rPr>
      </w:pPr>
    </w:p>
    <w:p w14:paraId="4FD30049" w14:textId="77777777" w:rsidR="00B35099" w:rsidRPr="00812DA3" w:rsidRDefault="00B35099" w:rsidP="00B35099">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Naročnik bo posamezna naročila oddajal sukcesivno, s pisnim nabavnim naročilom naročnika, ki ga bo posredoval izvajalcu po elektronski pošti na naslov _____________ ali po pošti. Šteje se, da je izvajalec naročilo prejel, če ima naročnik dokazilo o poslanem naročilu iz prejšnjega stavka.</w:t>
      </w:r>
    </w:p>
    <w:p w14:paraId="6CBEC99B" w14:textId="77777777" w:rsidR="00B35099" w:rsidRPr="00812DA3" w:rsidRDefault="00B35099" w:rsidP="00B35099">
      <w:pPr>
        <w:keepNext/>
        <w:keepLines/>
        <w:widowControl w:val="0"/>
        <w:spacing w:after="0" w:line="240" w:lineRule="auto"/>
        <w:jc w:val="both"/>
        <w:rPr>
          <w:rFonts w:ascii="Tahoma" w:eastAsia="Times New Roman" w:hAnsi="Tahoma" w:cs="Tahoma"/>
          <w:lang w:eastAsia="sl-SI"/>
        </w:rPr>
      </w:pPr>
    </w:p>
    <w:p w14:paraId="6E493E62" w14:textId="77777777" w:rsidR="00B35099" w:rsidRPr="00812DA3" w:rsidRDefault="00B35099" w:rsidP="00B35099">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se zavezuje, da bo</w:t>
      </w:r>
      <w:r>
        <w:rPr>
          <w:rFonts w:ascii="Tahoma" w:eastAsia="Times New Roman" w:hAnsi="Tahoma" w:cs="Tahoma"/>
          <w:lang w:eastAsia="sl-SI"/>
        </w:rPr>
        <w:t>,</w:t>
      </w:r>
      <w:r w:rsidRPr="00812DA3">
        <w:rPr>
          <w:rFonts w:ascii="Tahoma" w:eastAsia="Times New Roman" w:hAnsi="Tahoma" w:cs="Tahoma"/>
          <w:lang w:eastAsia="sl-SI"/>
        </w:rPr>
        <w:t xml:space="preserve"> na podlagi posameznega pisnega nabavnega naročila naročnika</w:t>
      </w:r>
      <w:r>
        <w:rPr>
          <w:rFonts w:ascii="Tahoma" w:eastAsia="Times New Roman" w:hAnsi="Tahoma" w:cs="Tahoma"/>
          <w:lang w:eastAsia="sl-SI"/>
        </w:rPr>
        <w:t>,</w:t>
      </w:r>
      <w:r w:rsidRPr="00812DA3">
        <w:rPr>
          <w:rFonts w:ascii="Tahoma" w:eastAsia="Times New Roman" w:hAnsi="Tahoma" w:cs="Tahoma"/>
          <w:lang w:eastAsia="sl-SI"/>
        </w:rPr>
        <w:t xml:space="preserve"> dobavljal blago iz 2. člena tega okvirnega sporazuma.</w:t>
      </w:r>
    </w:p>
    <w:p w14:paraId="0AEB3835" w14:textId="77777777" w:rsidR="00B35099" w:rsidRDefault="00B35099" w:rsidP="00B35099">
      <w:pPr>
        <w:keepNext/>
        <w:keepLines/>
        <w:spacing w:after="0" w:line="240" w:lineRule="auto"/>
        <w:jc w:val="both"/>
        <w:rPr>
          <w:rFonts w:ascii="Tahoma" w:eastAsia="Times New Roman" w:hAnsi="Tahoma" w:cs="Tahoma"/>
          <w:lang w:eastAsia="sl-SI"/>
        </w:rPr>
      </w:pPr>
    </w:p>
    <w:p w14:paraId="7CD7ED71" w14:textId="77777777" w:rsidR="00B35099" w:rsidRPr="00752E4F" w:rsidRDefault="00B35099" w:rsidP="00B35099">
      <w:pPr>
        <w:keepNext/>
        <w:keepLines/>
        <w:widowControl w:val="0"/>
        <w:suppressAutoHyphens/>
        <w:spacing w:after="0" w:line="240" w:lineRule="auto"/>
        <w:jc w:val="both"/>
        <w:rPr>
          <w:rFonts w:ascii="Tahoma" w:eastAsia="Times New Roman" w:hAnsi="Tahoma" w:cs="Tahoma"/>
          <w:lang w:eastAsia="ar-SA"/>
        </w:rPr>
      </w:pPr>
      <w:r w:rsidRPr="00812DA3">
        <w:rPr>
          <w:rFonts w:ascii="Tahoma" w:eastAsia="Times New Roman" w:hAnsi="Tahoma" w:cs="Tahoma"/>
          <w:lang w:eastAsia="ar-SA"/>
        </w:rPr>
        <w:t>Izvajalec bo naročniku blago iz 2. člena tega okvirnega sporazuma dobavil v skladu s pariteto DDP Ljubljana (</w:t>
      </w:r>
      <w:proofErr w:type="spellStart"/>
      <w:r w:rsidRPr="00812DA3">
        <w:rPr>
          <w:rFonts w:ascii="Tahoma" w:eastAsia="Times New Roman" w:hAnsi="Tahoma" w:cs="Tahoma"/>
          <w:lang w:eastAsia="ar-SA"/>
        </w:rPr>
        <w:t>Incoterms</w:t>
      </w:r>
      <w:proofErr w:type="spellEnd"/>
      <w:r w:rsidRPr="00812DA3">
        <w:rPr>
          <w:rFonts w:ascii="Tahoma" w:eastAsia="Times New Roman" w:hAnsi="Tahoma" w:cs="Tahoma"/>
          <w:lang w:eastAsia="ar-SA"/>
        </w:rPr>
        <w:t xml:space="preserve"> 2020), </w:t>
      </w:r>
      <w:r>
        <w:rPr>
          <w:rFonts w:ascii="Tahoma" w:eastAsia="Times New Roman" w:hAnsi="Tahoma" w:cs="Tahoma"/>
          <w:lang w:eastAsia="ar-SA"/>
        </w:rPr>
        <w:t xml:space="preserve">skladišče naročnika – razloženo, </w:t>
      </w:r>
      <w:r w:rsidRPr="00812DA3">
        <w:rPr>
          <w:rFonts w:ascii="Tahoma" w:eastAsia="Times New Roman" w:hAnsi="Tahoma" w:cs="Tahoma"/>
          <w:lang w:eastAsia="ar-SA"/>
        </w:rPr>
        <w:t>in sicer v roku</w:t>
      </w:r>
      <w:r>
        <w:rPr>
          <w:rFonts w:ascii="Tahoma" w:eastAsia="Times New Roman" w:hAnsi="Tahoma" w:cs="Tahoma"/>
          <w:lang w:eastAsia="ar-SA"/>
        </w:rPr>
        <w:t xml:space="preserve"> ___ (_) koledarskih </w:t>
      </w:r>
      <w:r w:rsidRPr="00752E4F">
        <w:rPr>
          <w:rFonts w:ascii="Tahoma" w:eastAsia="Times New Roman" w:hAnsi="Tahoma" w:cs="Tahoma"/>
          <w:lang w:eastAsia="ar-SA"/>
        </w:rPr>
        <w:t>dni</w:t>
      </w:r>
      <w:r>
        <w:rPr>
          <w:rFonts w:ascii="Tahoma" w:hAnsi="Tahoma" w:cs="Tahoma"/>
          <w:bCs/>
        </w:rPr>
        <w:t>, ki teče</w:t>
      </w:r>
      <w:r>
        <w:rPr>
          <w:rFonts w:ascii="Tahoma" w:eastAsia="Times New Roman" w:hAnsi="Tahoma" w:cs="Tahoma"/>
          <w:lang w:eastAsia="ar-SA"/>
        </w:rPr>
        <w:t xml:space="preserve"> </w:t>
      </w:r>
      <w:r w:rsidRPr="00812DA3">
        <w:rPr>
          <w:rFonts w:ascii="Tahoma" w:eastAsia="Times New Roman" w:hAnsi="Tahoma" w:cs="Tahoma"/>
          <w:lang w:eastAsia="ar-SA"/>
        </w:rPr>
        <w:t>od prejema posameznega pisnega nabavnega naročila</w:t>
      </w:r>
      <w:r>
        <w:rPr>
          <w:rFonts w:ascii="Tahoma" w:eastAsia="Times New Roman" w:hAnsi="Tahoma" w:cs="Tahoma"/>
          <w:lang w:eastAsia="ar-SA"/>
        </w:rPr>
        <w:t xml:space="preserve"> </w:t>
      </w:r>
      <w:r w:rsidRPr="00380604">
        <w:rPr>
          <w:rFonts w:ascii="Tahoma" w:hAnsi="Tahoma" w:cs="Tahoma"/>
          <w:lang w:eastAsia="sl-SI"/>
        </w:rPr>
        <w:t xml:space="preserve">oziroma v dogovorjenem roku med </w:t>
      </w:r>
      <w:r>
        <w:rPr>
          <w:rFonts w:ascii="Tahoma" w:hAnsi="Tahoma" w:cs="Tahoma"/>
          <w:lang w:eastAsia="sl-SI"/>
        </w:rPr>
        <w:t>izvajalcem</w:t>
      </w:r>
      <w:r w:rsidRPr="00380604">
        <w:rPr>
          <w:rFonts w:ascii="Tahoma" w:hAnsi="Tahoma" w:cs="Tahoma"/>
          <w:lang w:eastAsia="sl-SI"/>
        </w:rPr>
        <w:t xml:space="preserve"> in naročnikom, ki bo nav</w:t>
      </w:r>
      <w:r>
        <w:rPr>
          <w:rFonts w:ascii="Tahoma" w:hAnsi="Tahoma" w:cs="Tahoma"/>
          <w:lang w:eastAsia="sl-SI"/>
        </w:rPr>
        <w:t>eden v posameznem pisnem nabavnem naročilu</w:t>
      </w:r>
      <w:r w:rsidRPr="00752E4F">
        <w:rPr>
          <w:rFonts w:ascii="Tahoma" w:eastAsia="Times New Roman" w:hAnsi="Tahoma" w:cs="Tahoma"/>
          <w:lang w:eastAsia="ar-SA"/>
        </w:rPr>
        <w:t xml:space="preserve">, na lokacijo, ki bo navedena </w:t>
      </w:r>
      <w:r>
        <w:rPr>
          <w:rFonts w:ascii="Tahoma" w:eastAsia="Times New Roman" w:hAnsi="Tahoma" w:cs="Tahoma"/>
          <w:lang w:eastAsia="ar-SA"/>
        </w:rPr>
        <w:t>v</w:t>
      </w:r>
      <w:r w:rsidRPr="00752E4F">
        <w:rPr>
          <w:rFonts w:ascii="Tahoma" w:eastAsia="Times New Roman" w:hAnsi="Tahoma" w:cs="Tahoma"/>
          <w:lang w:eastAsia="ar-SA"/>
        </w:rPr>
        <w:t xml:space="preserve"> </w:t>
      </w:r>
      <w:r>
        <w:rPr>
          <w:rFonts w:ascii="Tahoma" w:eastAsia="Times New Roman" w:hAnsi="Tahoma" w:cs="Tahoma"/>
          <w:lang w:eastAsia="ar-SA"/>
        </w:rPr>
        <w:t xml:space="preserve">posameznem </w:t>
      </w:r>
      <w:r w:rsidRPr="00752E4F">
        <w:rPr>
          <w:rFonts w:ascii="Tahoma" w:eastAsia="Times New Roman" w:hAnsi="Tahoma" w:cs="Tahoma"/>
          <w:lang w:eastAsia="ar-SA"/>
        </w:rPr>
        <w:t>pisnem nabavnem naročilu.</w:t>
      </w:r>
    </w:p>
    <w:p w14:paraId="02BCFDFE" w14:textId="77777777" w:rsidR="00B35099" w:rsidRDefault="00B35099" w:rsidP="00B35099">
      <w:pPr>
        <w:keepNext/>
        <w:keepLines/>
        <w:spacing w:after="0" w:line="240" w:lineRule="auto"/>
        <w:jc w:val="both"/>
        <w:rPr>
          <w:rFonts w:ascii="Tahoma" w:eastAsia="Times New Roman" w:hAnsi="Tahoma" w:cs="Tahoma"/>
          <w:lang w:eastAsia="sl-SI"/>
        </w:rPr>
      </w:pPr>
    </w:p>
    <w:p w14:paraId="2768A928" w14:textId="77777777" w:rsidR="00B35099" w:rsidRPr="00F31A5F" w:rsidRDefault="00B35099" w:rsidP="00B35099">
      <w:pPr>
        <w:keepNext/>
        <w:keepLines/>
        <w:spacing w:after="0" w:line="240" w:lineRule="auto"/>
        <w:jc w:val="both"/>
        <w:rPr>
          <w:rFonts w:ascii="Tahoma" w:eastAsia="Times New Roman" w:hAnsi="Tahoma" w:cs="Tahoma"/>
          <w:lang w:eastAsia="sl-SI"/>
        </w:rPr>
      </w:pPr>
      <w:r w:rsidRPr="00F31A5F">
        <w:rPr>
          <w:rFonts w:ascii="Tahoma" w:eastAsia="Times New Roman" w:hAnsi="Tahoma" w:cs="Tahoma"/>
          <w:lang w:eastAsia="sl-SI"/>
        </w:rPr>
        <w:t xml:space="preserve">Izvajalec se zavezuje, da bo imel ves čas veljavnosti tega okvirnega sporazuma, na zalogi v svojem skladišču manjše (minimalne) količine blaga in jih bo naročniku v primeru nujnosti (intervencije) dobavil v največ 2 (dveh) delovnih dneh od prejema posameznega pisnega nabavnega naročila. </w:t>
      </w:r>
    </w:p>
    <w:p w14:paraId="752E19A1" w14:textId="77777777" w:rsidR="00B35099" w:rsidRDefault="00B35099" w:rsidP="00B35099">
      <w:pPr>
        <w:keepNext/>
        <w:keepLines/>
        <w:spacing w:after="0" w:line="240" w:lineRule="auto"/>
        <w:jc w:val="both"/>
        <w:rPr>
          <w:rFonts w:ascii="Tahoma" w:eastAsia="Times New Roman" w:hAnsi="Tahoma" w:cs="Tahoma"/>
          <w:lang w:eastAsia="sl-SI"/>
        </w:rPr>
      </w:pPr>
    </w:p>
    <w:p w14:paraId="049A2BE1" w14:textId="77777777" w:rsidR="00B35099" w:rsidRPr="004C6648" w:rsidRDefault="00B35099" w:rsidP="00B35099">
      <w:pPr>
        <w:keepNext/>
        <w:keepLines/>
        <w:suppressAutoHyphens/>
        <w:spacing w:after="0" w:line="240" w:lineRule="auto"/>
        <w:jc w:val="both"/>
        <w:rPr>
          <w:rFonts w:ascii="Tahoma" w:eastAsia="Times New Roman" w:hAnsi="Tahoma" w:cs="Tahoma"/>
          <w:lang w:eastAsia="ar-SA"/>
        </w:rPr>
      </w:pPr>
      <w:r w:rsidRPr="004C6648">
        <w:rPr>
          <w:rFonts w:ascii="Tahoma" w:eastAsia="Times New Roman" w:hAnsi="Tahoma" w:cs="Tahoma"/>
          <w:lang w:eastAsia="ar-SA"/>
        </w:rPr>
        <w:t xml:space="preserve">Izvajalec zagotovi dobavo blaga na </w:t>
      </w:r>
      <w:r>
        <w:rPr>
          <w:rFonts w:ascii="Tahoma" w:eastAsia="Times New Roman" w:hAnsi="Tahoma" w:cs="Tahoma"/>
          <w:lang w:eastAsia="ar-SA"/>
        </w:rPr>
        <w:t>3</w:t>
      </w:r>
      <w:r w:rsidRPr="004C6648">
        <w:rPr>
          <w:rFonts w:ascii="Tahoma" w:eastAsia="Times New Roman" w:hAnsi="Tahoma" w:cs="Tahoma"/>
          <w:lang w:eastAsia="ar-SA"/>
        </w:rPr>
        <w:t xml:space="preserve"> (</w:t>
      </w:r>
      <w:r>
        <w:rPr>
          <w:rFonts w:ascii="Tahoma" w:eastAsia="Times New Roman" w:hAnsi="Tahoma" w:cs="Tahoma"/>
          <w:lang w:eastAsia="ar-SA"/>
        </w:rPr>
        <w:t>tri</w:t>
      </w:r>
      <w:r w:rsidRPr="004C6648">
        <w:rPr>
          <w:rFonts w:ascii="Tahoma" w:eastAsia="Times New Roman" w:hAnsi="Tahoma" w:cs="Tahoma"/>
          <w:lang w:eastAsia="ar-SA"/>
        </w:rPr>
        <w:t>) ločen</w:t>
      </w:r>
      <w:r>
        <w:rPr>
          <w:rFonts w:ascii="Tahoma" w:eastAsia="Times New Roman" w:hAnsi="Tahoma" w:cs="Tahoma"/>
          <w:lang w:eastAsia="ar-SA"/>
        </w:rPr>
        <w:t>e</w:t>
      </w:r>
      <w:r w:rsidRPr="004C6648">
        <w:rPr>
          <w:rFonts w:ascii="Tahoma" w:eastAsia="Times New Roman" w:hAnsi="Tahoma" w:cs="Tahoma"/>
          <w:lang w:eastAsia="ar-SA"/>
        </w:rPr>
        <w:t xml:space="preserve"> lokacij</w:t>
      </w:r>
      <w:r>
        <w:rPr>
          <w:rFonts w:ascii="Tahoma" w:eastAsia="Times New Roman" w:hAnsi="Tahoma" w:cs="Tahoma"/>
          <w:lang w:eastAsia="ar-SA"/>
        </w:rPr>
        <w:t>e</w:t>
      </w:r>
      <w:r w:rsidRPr="004C6648">
        <w:rPr>
          <w:rFonts w:ascii="Tahoma" w:eastAsia="Times New Roman" w:hAnsi="Tahoma" w:cs="Tahoma"/>
          <w:lang w:eastAsia="ar-SA"/>
        </w:rPr>
        <w:t xml:space="preserve"> naročnika, kot bo navedeno na posameznem pisnem nabavnem naročilu, in sicer:</w:t>
      </w:r>
    </w:p>
    <w:p w14:paraId="299209EA" w14:textId="77777777" w:rsidR="00B35099" w:rsidRPr="00E52E39" w:rsidRDefault="00B35099" w:rsidP="00B35099">
      <w:pPr>
        <w:keepNext/>
        <w:keepLines/>
        <w:numPr>
          <w:ilvl w:val="0"/>
          <w:numId w:val="17"/>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Lokacija naročnika: Verovškova ulica 62, 1000 Ljubljana. Prevzem blaga je predviden med 7. in 14. uro.</w:t>
      </w:r>
    </w:p>
    <w:p w14:paraId="6293322B" w14:textId="77777777" w:rsidR="00B35099" w:rsidRPr="00E52E39" w:rsidRDefault="00B35099" w:rsidP="00B35099">
      <w:pPr>
        <w:keepNext/>
        <w:keepLines/>
        <w:numPr>
          <w:ilvl w:val="0"/>
          <w:numId w:val="17"/>
        </w:numPr>
        <w:spacing w:after="0" w:line="240" w:lineRule="auto"/>
        <w:ind w:left="284" w:hanging="284"/>
        <w:jc w:val="both"/>
        <w:rPr>
          <w:rFonts w:ascii="Tahoma" w:eastAsia="Times New Roman" w:hAnsi="Tahoma" w:cs="Tahoma"/>
          <w:lang w:eastAsia="sl-SI"/>
        </w:rPr>
      </w:pPr>
      <w:r w:rsidRPr="00E52E39">
        <w:rPr>
          <w:rFonts w:ascii="Tahoma" w:eastAsia="Times New Roman" w:hAnsi="Tahoma" w:cs="Tahoma"/>
          <w:lang w:eastAsia="sl-SI"/>
        </w:rPr>
        <w:t>Lokacija naročnika: Verovškova ulica 70, 1000 Ljubljana. Prevzem blaga je predviden med 7. in 14. uro.</w:t>
      </w:r>
    </w:p>
    <w:p w14:paraId="43F8857F" w14:textId="77777777" w:rsidR="00B35099" w:rsidRPr="00E52E39" w:rsidRDefault="00B35099" w:rsidP="00B35099">
      <w:pPr>
        <w:keepNext/>
        <w:keepLines/>
        <w:numPr>
          <w:ilvl w:val="0"/>
          <w:numId w:val="17"/>
        </w:numPr>
        <w:spacing w:after="0" w:line="240" w:lineRule="auto"/>
        <w:ind w:left="284" w:hanging="284"/>
        <w:jc w:val="both"/>
        <w:rPr>
          <w:rFonts w:ascii="Arial" w:eastAsia="Times New Roman" w:hAnsi="Arial" w:cs="Tahoma"/>
          <w:lang w:eastAsia="sl-SI"/>
        </w:rPr>
      </w:pPr>
      <w:r w:rsidRPr="00E52E39">
        <w:rPr>
          <w:rFonts w:ascii="Tahoma" w:eastAsia="Times New Roman" w:hAnsi="Tahoma" w:cs="Tahoma"/>
          <w:lang w:eastAsia="sl-SI"/>
        </w:rPr>
        <w:t>Lokacija naročnika: Toplarniška ulica 19, 1000 Ljubljana. Prevzem blaga je predviden med 6. in 14. uro.</w:t>
      </w:r>
    </w:p>
    <w:p w14:paraId="302625DD" w14:textId="77777777" w:rsidR="00B35099" w:rsidRPr="00752E4F" w:rsidRDefault="00B35099" w:rsidP="00B35099">
      <w:pPr>
        <w:keepNext/>
        <w:keepLines/>
        <w:spacing w:after="0" w:line="240" w:lineRule="auto"/>
        <w:jc w:val="both"/>
        <w:rPr>
          <w:rFonts w:ascii="Tahoma" w:eastAsia="Times New Roman" w:hAnsi="Tahoma" w:cs="Tahoma"/>
          <w:lang w:eastAsia="sl-SI"/>
        </w:rPr>
      </w:pPr>
    </w:p>
    <w:p w14:paraId="42876920" w14:textId="77777777" w:rsidR="00B35099" w:rsidRPr="00752E4F" w:rsidRDefault="00B35099" w:rsidP="00B35099">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 xml:space="preserve">Prevoz blaga na lokacijo naročnika organizira </w:t>
      </w:r>
      <w:r>
        <w:rPr>
          <w:rFonts w:ascii="Tahoma" w:eastAsia="Times New Roman" w:hAnsi="Tahoma" w:cs="Tahoma"/>
          <w:lang w:eastAsia="sl-SI"/>
        </w:rPr>
        <w:t>izvajalec</w:t>
      </w:r>
      <w:r w:rsidRPr="00752E4F">
        <w:rPr>
          <w:rFonts w:ascii="Tahoma" w:eastAsia="Times New Roman" w:hAnsi="Tahoma" w:cs="Tahoma"/>
          <w:lang w:eastAsia="sl-SI"/>
        </w:rPr>
        <w:t xml:space="preserve"> na svoj račun</w:t>
      </w:r>
      <w:r>
        <w:rPr>
          <w:rFonts w:ascii="Tahoma" w:eastAsia="Times New Roman" w:hAnsi="Tahoma" w:cs="Tahoma"/>
          <w:lang w:eastAsia="sl-SI"/>
        </w:rPr>
        <w:t xml:space="preserve"> oziroma na svoje stroške</w:t>
      </w:r>
      <w:r w:rsidRPr="00752E4F">
        <w:rPr>
          <w:rFonts w:ascii="Tahoma" w:eastAsia="Times New Roman" w:hAnsi="Tahoma" w:cs="Tahoma"/>
          <w:lang w:eastAsia="sl-SI"/>
        </w:rPr>
        <w:t>.</w:t>
      </w:r>
    </w:p>
    <w:p w14:paraId="5FD8C24C" w14:textId="77777777" w:rsidR="00B35099" w:rsidRPr="00752E4F" w:rsidRDefault="00B35099" w:rsidP="00B35099">
      <w:pPr>
        <w:keepNext/>
        <w:keepLines/>
        <w:spacing w:after="0" w:line="240" w:lineRule="auto"/>
        <w:jc w:val="both"/>
        <w:rPr>
          <w:rFonts w:ascii="Tahoma" w:eastAsia="Times New Roman" w:hAnsi="Tahoma" w:cs="Tahoma"/>
          <w:lang w:eastAsia="sl-SI"/>
        </w:rPr>
      </w:pPr>
    </w:p>
    <w:p w14:paraId="19A2B700" w14:textId="77777777" w:rsidR="00B35099" w:rsidRPr="00A54CF9" w:rsidRDefault="00B35099" w:rsidP="00B35099">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493ED7">
        <w:rPr>
          <w:rFonts w:ascii="Tahoma" w:eastAsia="Times New Roman" w:hAnsi="Tahoma" w:cs="Tahoma"/>
          <w:lang w:eastAsia="sl-SI"/>
        </w:rPr>
        <w:t xml:space="preserve"> se zavezuje, da bo blago dobavljal v skladu z veljavno zakonodajo, predpisi, standardi, veljavno prakso, smernicami naročnika in da bo upošteval vse pogoje, ki jih bo opredelil naročnik </w:t>
      </w:r>
      <w:r w:rsidRPr="00A54CF9">
        <w:rPr>
          <w:rFonts w:ascii="Tahoma" w:eastAsia="Times New Roman" w:hAnsi="Tahoma" w:cs="Tahoma"/>
          <w:lang w:eastAsia="sl-SI"/>
        </w:rPr>
        <w:t xml:space="preserve">v </w:t>
      </w:r>
      <w:r w:rsidRPr="006B4E0E">
        <w:rPr>
          <w:rFonts w:ascii="Tahoma" w:eastAsia="Times New Roman" w:hAnsi="Tahoma" w:cs="Tahoma"/>
          <w:lang w:eastAsia="sl-SI"/>
        </w:rPr>
        <w:t xml:space="preserve">posameznem pisnem nabavnem </w:t>
      </w:r>
      <w:r w:rsidRPr="00A54CF9">
        <w:rPr>
          <w:rFonts w:ascii="Tahoma" w:eastAsia="Times New Roman" w:hAnsi="Tahoma" w:cs="Tahoma"/>
          <w:lang w:eastAsia="sl-SI"/>
        </w:rPr>
        <w:t>naročilu.</w:t>
      </w:r>
    </w:p>
    <w:p w14:paraId="1253493A" w14:textId="77777777" w:rsidR="00B35099" w:rsidRDefault="00B35099" w:rsidP="00B35099">
      <w:pPr>
        <w:keepNext/>
        <w:keepLines/>
        <w:spacing w:after="0" w:line="240" w:lineRule="auto"/>
        <w:jc w:val="both"/>
        <w:rPr>
          <w:rFonts w:ascii="Tahoma" w:eastAsia="Times New Roman" w:hAnsi="Tahoma" w:cs="Tahoma"/>
          <w:bCs/>
          <w:lang w:eastAsia="sl-SI"/>
        </w:rPr>
      </w:pPr>
    </w:p>
    <w:p w14:paraId="202D01D3" w14:textId="77777777" w:rsidR="00B35099" w:rsidRPr="004773F7" w:rsidRDefault="00B35099" w:rsidP="00B35099">
      <w:pPr>
        <w:keepNext/>
        <w:keepLines/>
        <w:spacing w:after="0" w:line="240" w:lineRule="auto"/>
        <w:jc w:val="both"/>
        <w:rPr>
          <w:rFonts w:ascii="Tahoma" w:hAnsi="Tahoma" w:cs="Tahoma"/>
        </w:rPr>
      </w:pPr>
      <w:r w:rsidRPr="00184533">
        <w:rPr>
          <w:rFonts w:ascii="Tahoma" w:eastAsia="Times New Roman" w:hAnsi="Tahoma" w:cs="Tahoma"/>
          <w:bCs/>
          <w:lang w:eastAsia="sl-SI"/>
        </w:rPr>
        <w:t>O nameravani dobavi blaga za posamezn</w:t>
      </w:r>
      <w:r>
        <w:rPr>
          <w:rFonts w:ascii="Tahoma" w:eastAsia="Times New Roman" w:hAnsi="Tahoma" w:cs="Tahoma"/>
          <w:bCs/>
          <w:lang w:eastAsia="sl-SI"/>
        </w:rPr>
        <w:t>o</w:t>
      </w:r>
      <w:r w:rsidRPr="00184533">
        <w:rPr>
          <w:rFonts w:ascii="Tahoma" w:eastAsia="Times New Roman" w:hAnsi="Tahoma" w:cs="Tahoma"/>
          <w:bCs/>
          <w:lang w:eastAsia="sl-SI"/>
        </w:rPr>
        <w:t xml:space="preserve"> naročil</w:t>
      </w:r>
      <w:r>
        <w:rPr>
          <w:rFonts w:ascii="Tahoma" w:eastAsia="Times New Roman" w:hAnsi="Tahoma" w:cs="Tahoma"/>
          <w:bCs/>
          <w:lang w:eastAsia="sl-SI"/>
        </w:rPr>
        <w:t>o</w:t>
      </w:r>
      <w:r w:rsidRPr="00184533">
        <w:rPr>
          <w:rFonts w:ascii="Tahoma" w:eastAsia="Times New Roman" w:hAnsi="Tahoma" w:cs="Tahoma"/>
          <w:bCs/>
          <w:lang w:eastAsia="sl-SI"/>
        </w:rPr>
        <w:t xml:space="preserve"> se izvajalec zaveže pisno</w:t>
      </w:r>
      <w:r>
        <w:rPr>
          <w:rFonts w:ascii="Tahoma" w:eastAsia="Times New Roman" w:hAnsi="Tahoma" w:cs="Tahoma"/>
          <w:bCs/>
          <w:lang w:eastAsia="sl-SI"/>
        </w:rPr>
        <w:t xml:space="preserve"> (po elektronski pošti)</w:t>
      </w:r>
      <w:r w:rsidRPr="00184533">
        <w:rPr>
          <w:rFonts w:ascii="Tahoma" w:eastAsia="Times New Roman" w:hAnsi="Tahoma" w:cs="Tahoma"/>
          <w:bCs/>
          <w:lang w:eastAsia="sl-SI"/>
        </w:rPr>
        <w:t xml:space="preserve"> obvestiti naročnika vsaj 1 (en) delovni dan </w:t>
      </w:r>
      <w:r w:rsidRPr="00D829F9">
        <w:rPr>
          <w:rFonts w:ascii="Tahoma" w:eastAsia="Times New Roman" w:hAnsi="Tahoma" w:cs="Tahoma"/>
          <w:bCs/>
          <w:lang w:eastAsia="sl-SI"/>
        </w:rPr>
        <w:t>pred predvideno dobavo blaga</w:t>
      </w:r>
      <w:r>
        <w:rPr>
          <w:rFonts w:ascii="Tahoma" w:eastAsia="Times New Roman" w:hAnsi="Tahoma" w:cs="Tahoma"/>
          <w:bCs/>
          <w:lang w:eastAsia="sl-SI"/>
        </w:rPr>
        <w:t>.</w:t>
      </w:r>
    </w:p>
    <w:p w14:paraId="79ABC7A0" w14:textId="77777777" w:rsidR="00B35099" w:rsidRDefault="00B35099" w:rsidP="00B35099">
      <w:pPr>
        <w:keepNext/>
        <w:keepLines/>
        <w:spacing w:after="0" w:line="240" w:lineRule="auto"/>
        <w:jc w:val="both"/>
        <w:rPr>
          <w:rFonts w:ascii="Tahoma" w:eastAsia="Times New Roman" w:hAnsi="Tahoma" w:cs="Tahoma"/>
          <w:lang w:eastAsia="sl-SI"/>
        </w:rPr>
      </w:pPr>
    </w:p>
    <w:p w14:paraId="4E164C5F" w14:textId="77777777" w:rsidR="00B35099" w:rsidRPr="00184533" w:rsidRDefault="00B35099" w:rsidP="00B35099">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lastRenderedPageBreak/>
        <w:t>V primeru prekoračitve roka, ki bi nastala zaradi zamude na strani izvajalca, je dolžan nositi vse s tem povezane stroške izvajalec.</w:t>
      </w:r>
    </w:p>
    <w:p w14:paraId="487CAD1B" w14:textId="77777777" w:rsidR="00B35099" w:rsidRPr="00812DA3" w:rsidRDefault="00B35099" w:rsidP="00B35099">
      <w:pPr>
        <w:keepNext/>
        <w:keepLines/>
        <w:widowControl w:val="0"/>
        <w:spacing w:after="0" w:line="240" w:lineRule="auto"/>
        <w:jc w:val="both"/>
        <w:rPr>
          <w:rFonts w:ascii="Tahoma" w:eastAsia="Times New Roman" w:hAnsi="Tahoma" w:cs="Tahoma"/>
          <w:lang w:eastAsia="sl-SI"/>
        </w:rPr>
      </w:pPr>
    </w:p>
    <w:p w14:paraId="23809467" w14:textId="7209C16B" w:rsidR="004224F6" w:rsidRPr="00184533" w:rsidRDefault="00B35099" w:rsidP="00B35099">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V primeru nastanka pogojev za podaljšanje dobavnega roka, stranki tega okvirnega sporazuma skleneta aneks k okvirnemu sporazumu, s katerim določita nov dobavni rok</w:t>
      </w:r>
      <w:r w:rsidR="004224F6" w:rsidRPr="00184533">
        <w:rPr>
          <w:rFonts w:ascii="Tahoma" w:eastAsia="Times New Roman" w:hAnsi="Tahoma" w:cs="Tahoma"/>
          <w:lang w:eastAsia="sl-SI"/>
        </w:rPr>
        <w:t>.</w:t>
      </w:r>
    </w:p>
    <w:p w14:paraId="3FA5B38D" w14:textId="77777777" w:rsidR="006B69F6" w:rsidRPr="00812DA3" w:rsidRDefault="006B69F6" w:rsidP="00647031">
      <w:pPr>
        <w:keepNext/>
        <w:keepLines/>
        <w:widowControl w:val="0"/>
        <w:spacing w:after="0" w:line="240" w:lineRule="auto"/>
        <w:jc w:val="both"/>
        <w:rPr>
          <w:rFonts w:ascii="Tahoma" w:eastAsia="Times New Roman" w:hAnsi="Tahoma" w:cs="Tahoma"/>
          <w:lang w:eastAsia="sl-SI"/>
        </w:rPr>
      </w:pPr>
    </w:p>
    <w:p w14:paraId="52E602A9" w14:textId="77777777" w:rsidR="00E80A56" w:rsidRPr="00752E4F" w:rsidRDefault="00E80A56" w:rsidP="00647031">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752E4F">
        <w:rPr>
          <w:rFonts w:ascii="Tahoma" w:eastAsia="Times New Roman" w:hAnsi="Tahoma" w:cs="Tahoma"/>
          <w:color w:val="000000"/>
          <w:lang w:eastAsia="sl-SI"/>
        </w:rPr>
        <w:t>člen</w:t>
      </w:r>
    </w:p>
    <w:p w14:paraId="5D00F073" w14:textId="77777777" w:rsidR="00E80A56" w:rsidRDefault="00E80A56" w:rsidP="00647031">
      <w:pPr>
        <w:keepNext/>
        <w:keepLines/>
        <w:widowControl w:val="0"/>
        <w:suppressAutoHyphens/>
        <w:spacing w:after="0" w:line="240" w:lineRule="auto"/>
        <w:jc w:val="both"/>
        <w:rPr>
          <w:rFonts w:ascii="Tahoma" w:eastAsia="Times New Roman" w:hAnsi="Tahoma" w:cs="Tahoma"/>
          <w:lang w:eastAsia="sl-SI"/>
        </w:rPr>
      </w:pPr>
    </w:p>
    <w:p w14:paraId="039EACE0" w14:textId="77777777" w:rsidR="00B35099" w:rsidRPr="007E730C" w:rsidRDefault="00B35099" w:rsidP="00B3509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E730C">
        <w:rPr>
          <w:rFonts w:ascii="Tahoma" w:eastAsia="Times New Roman" w:hAnsi="Tahoma" w:cs="Tahoma"/>
          <w:lang w:eastAsia="sl-SI"/>
        </w:rPr>
        <w:t>Dobava blaga se bo štela za pravilno izvršeno, ko se bo prevzem uspešno opravil na podlagi podpisa dobavnice o prevzemu blaga s strani naročnika oziroma njegovega predstavnika.</w:t>
      </w:r>
    </w:p>
    <w:p w14:paraId="795AB010" w14:textId="77777777" w:rsidR="00B35099" w:rsidRPr="007E730C" w:rsidRDefault="00B35099" w:rsidP="00B3509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272159D7" w14:textId="77777777" w:rsidR="00B35099" w:rsidRPr="007E730C" w:rsidRDefault="00B35099" w:rsidP="00B3509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E730C">
        <w:rPr>
          <w:rFonts w:ascii="Tahoma" w:eastAsia="Times New Roman" w:hAnsi="Tahoma" w:cs="Tahoma"/>
          <w:lang w:eastAsia="sl-SI"/>
        </w:rPr>
        <w:t>Naročnik bo ob prevzemu blaga opravil količinski prevzem in kontrolo blaga po vrsti. Dobavnica, ki spremlja dobavo blaga, mora vsebovati vse potrebne podatke (št. izvajalčevega dokumenta, enota mere, količina, predvsem pa ceno na enoto mere v EUR, ki mora upoštevati vse popuste, rabate, morebitne akcijske popuste in znižanja ponudbenih cen).</w:t>
      </w:r>
    </w:p>
    <w:p w14:paraId="458042AE" w14:textId="77777777" w:rsidR="00B35099" w:rsidRPr="007E730C" w:rsidRDefault="00B35099" w:rsidP="00B3509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648AE22D" w14:textId="77777777" w:rsidR="00B35099" w:rsidRPr="007E730C" w:rsidRDefault="00B35099" w:rsidP="00B3509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23DF4">
        <w:rPr>
          <w:rFonts w:ascii="Tahoma" w:eastAsia="Times New Roman" w:hAnsi="Tahoma" w:cs="Tahoma"/>
          <w:lang w:eastAsia="sl-SI"/>
        </w:rPr>
        <w:t xml:space="preserve">Dejanske količine se morajo ujemati s količinami, navedenimi v dobavnici. </w:t>
      </w:r>
    </w:p>
    <w:p w14:paraId="3F13D7CD" w14:textId="77777777" w:rsidR="00B35099" w:rsidRPr="007E730C" w:rsidRDefault="00B35099" w:rsidP="00B3509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3973D08" w14:textId="774AAC2F" w:rsidR="004224F6" w:rsidRPr="00E23DF4" w:rsidRDefault="00B35099" w:rsidP="00B35099">
      <w:pPr>
        <w:keepNext/>
        <w:keepLines/>
        <w:widowControl w:val="0"/>
        <w:spacing w:after="0" w:line="240" w:lineRule="auto"/>
        <w:jc w:val="both"/>
        <w:rPr>
          <w:rFonts w:ascii="Tahoma" w:eastAsia="Times New Roman" w:hAnsi="Tahoma" w:cs="Tahoma"/>
          <w:lang w:eastAsia="sl-SI"/>
        </w:rPr>
      </w:pPr>
      <w:r w:rsidRPr="007E730C">
        <w:rPr>
          <w:rFonts w:ascii="Tahoma" w:eastAsia="Times New Roman" w:hAnsi="Tahoma" w:cs="Tahoma"/>
          <w:lang w:eastAsia="sl-SI"/>
        </w:rPr>
        <w:t>Šteje se, da je oseba, ki blago predaja, predstavnik izvajalca</w:t>
      </w:r>
      <w:r w:rsidR="004224F6" w:rsidRPr="00E23DF4">
        <w:rPr>
          <w:rFonts w:ascii="Tahoma" w:eastAsia="Times New Roman" w:hAnsi="Tahoma" w:cs="Tahoma"/>
          <w:lang w:eastAsia="sl-SI"/>
        </w:rPr>
        <w:t>.</w:t>
      </w:r>
    </w:p>
    <w:p w14:paraId="7DA90FF1" w14:textId="7ED6FF11" w:rsidR="00E80A56" w:rsidRDefault="00E80A56" w:rsidP="00647031">
      <w:pPr>
        <w:keepNext/>
        <w:keepLines/>
        <w:spacing w:after="0" w:line="240" w:lineRule="auto"/>
        <w:jc w:val="both"/>
        <w:rPr>
          <w:rFonts w:ascii="Tahoma" w:eastAsia="Times New Roman" w:hAnsi="Tahoma" w:cs="Tahoma"/>
          <w:kern w:val="16"/>
          <w:lang w:eastAsia="sl-SI"/>
        </w:rPr>
      </w:pPr>
    </w:p>
    <w:p w14:paraId="4DE2CD48" w14:textId="77777777" w:rsidR="005C0D28" w:rsidRDefault="005C0D28" w:rsidP="005C0D28">
      <w:pPr>
        <w:pStyle w:val="Odstavekseznama"/>
        <w:keepNext/>
        <w:keepLines/>
        <w:numPr>
          <w:ilvl w:val="0"/>
          <w:numId w:val="10"/>
        </w:numPr>
        <w:ind w:left="567" w:hanging="567"/>
        <w:jc w:val="center"/>
        <w:rPr>
          <w:rFonts w:ascii="Tahoma" w:hAnsi="Tahoma" w:cs="Tahoma"/>
          <w:b/>
          <w:sz w:val="22"/>
          <w:szCs w:val="22"/>
        </w:rPr>
      </w:pPr>
      <w:r w:rsidRPr="006506BC">
        <w:rPr>
          <w:rFonts w:ascii="Tahoma" w:hAnsi="Tahoma" w:cs="Tahoma"/>
          <w:b/>
          <w:sz w:val="22"/>
          <w:szCs w:val="22"/>
        </w:rPr>
        <w:t>KAKOVOST, GARANCIJA IN REKLAMACIJE</w:t>
      </w:r>
    </w:p>
    <w:p w14:paraId="19041D40" w14:textId="77777777" w:rsidR="005C0D28" w:rsidRPr="00990341" w:rsidRDefault="005C0D28" w:rsidP="00647031">
      <w:pPr>
        <w:keepNext/>
        <w:keepLines/>
        <w:spacing w:after="0" w:line="240" w:lineRule="auto"/>
        <w:jc w:val="both"/>
        <w:rPr>
          <w:rFonts w:ascii="Tahoma" w:eastAsia="Times New Roman" w:hAnsi="Tahoma" w:cs="Tahoma"/>
          <w:kern w:val="16"/>
          <w:lang w:eastAsia="sl-SI"/>
        </w:rPr>
      </w:pPr>
    </w:p>
    <w:p w14:paraId="59D58D28" w14:textId="77777777" w:rsidR="00E80A56" w:rsidRPr="00990341" w:rsidRDefault="00E80A56"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90341">
        <w:rPr>
          <w:rFonts w:ascii="Tahoma" w:eastAsia="Times New Roman" w:hAnsi="Tahoma" w:cs="Tahoma"/>
          <w:color w:val="000000"/>
          <w:lang w:eastAsia="sl-SI"/>
        </w:rPr>
        <w:t>člen</w:t>
      </w:r>
    </w:p>
    <w:p w14:paraId="70951411" w14:textId="77777777" w:rsidR="00E80A56" w:rsidRPr="006506BC" w:rsidRDefault="00E80A56" w:rsidP="00647031">
      <w:pPr>
        <w:keepNext/>
        <w:keepLines/>
        <w:tabs>
          <w:tab w:val="left" w:pos="1418"/>
          <w:tab w:val="left" w:pos="1702"/>
        </w:tabs>
        <w:spacing w:after="0" w:line="240" w:lineRule="auto"/>
        <w:jc w:val="both"/>
        <w:rPr>
          <w:rFonts w:ascii="Tahoma" w:eastAsia="Times New Roman" w:hAnsi="Tahoma" w:cs="Tahoma"/>
        </w:rPr>
      </w:pPr>
    </w:p>
    <w:p w14:paraId="6C16F988" w14:textId="77777777" w:rsidR="00B35099" w:rsidRPr="00752E4F" w:rsidRDefault="00B35099" w:rsidP="00B35099">
      <w:pPr>
        <w:keepNext/>
        <w:keepLines/>
        <w:spacing w:after="0" w:line="240" w:lineRule="auto"/>
        <w:jc w:val="both"/>
        <w:rPr>
          <w:rFonts w:ascii="Tahoma" w:eastAsia="Times New Roman" w:hAnsi="Tahoma" w:cs="Tahoma"/>
          <w:kern w:val="16"/>
          <w:lang w:eastAsia="sl-SI"/>
        </w:rPr>
      </w:pPr>
      <w:r>
        <w:rPr>
          <w:rFonts w:ascii="Tahoma" w:eastAsia="Times New Roman" w:hAnsi="Tahoma" w:cs="Tahoma"/>
          <w:kern w:val="16"/>
          <w:lang w:eastAsia="sl-SI"/>
        </w:rPr>
        <w:t>Izvajalec</w:t>
      </w:r>
      <w:r w:rsidRPr="00752E4F">
        <w:rPr>
          <w:rFonts w:ascii="Tahoma" w:eastAsia="Times New Roman" w:hAnsi="Tahoma" w:cs="Tahoma"/>
          <w:kern w:val="16"/>
          <w:lang w:eastAsia="sl-SI"/>
        </w:rPr>
        <w:t xml:space="preserve"> se zavezuje, da </w:t>
      </w:r>
      <w:r>
        <w:rPr>
          <w:rFonts w:ascii="Tahoma" w:eastAsia="Times New Roman" w:hAnsi="Tahoma" w:cs="Tahoma"/>
          <w:kern w:val="16"/>
          <w:lang w:eastAsia="sl-SI"/>
        </w:rPr>
        <w:t xml:space="preserve">je kakovost dobavljenega </w:t>
      </w:r>
      <w:r w:rsidRPr="00752E4F">
        <w:rPr>
          <w:rFonts w:ascii="Tahoma" w:eastAsia="Times New Roman" w:hAnsi="Tahoma" w:cs="Tahoma"/>
          <w:kern w:val="16"/>
          <w:lang w:eastAsia="sl-SI"/>
        </w:rPr>
        <w:t>blag</w:t>
      </w:r>
      <w:r>
        <w:rPr>
          <w:rFonts w:ascii="Tahoma" w:eastAsia="Times New Roman" w:hAnsi="Tahoma" w:cs="Tahoma"/>
          <w:kern w:val="16"/>
          <w:lang w:eastAsia="sl-SI"/>
        </w:rPr>
        <w:t>a</w:t>
      </w:r>
      <w:r w:rsidRPr="00752E4F">
        <w:rPr>
          <w:rFonts w:ascii="Tahoma" w:eastAsia="Times New Roman" w:hAnsi="Tahoma" w:cs="Tahoma"/>
          <w:kern w:val="16"/>
          <w:lang w:eastAsia="sl-SI"/>
        </w:rPr>
        <w:t xml:space="preserve"> v skladu z veljavno zakonodajo, predpisi, standardi, </w:t>
      </w:r>
      <w:r w:rsidRPr="006506BC">
        <w:rPr>
          <w:rFonts w:ascii="Tahoma" w:eastAsia="Times New Roman" w:hAnsi="Tahoma" w:cs="Tahoma"/>
        </w:rPr>
        <w:t>tehnično specifikacijo naročnika</w:t>
      </w:r>
      <w:r>
        <w:rPr>
          <w:rFonts w:ascii="Tahoma" w:eastAsia="Times New Roman" w:hAnsi="Tahoma" w:cs="Tahoma"/>
          <w:kern w:val="16"/>
          <w:lang w:eastAsia="sl-SI"/>
        </w:rPr>
        <w:t>, t</w:t>
      </w:r>
      <w:r w:rsidRPr="006506BC">
        <w:rPr>
          <w:rFonts w:ascii="Tahoma" w:eastAsia="Times New Roman" w:hAnsi="Tahoma" w:cs="Tahoma"/>
        </w:rPr>
        <w:t xml:space="preserve">ehnično dokumentacijo, ki jo bo </w:t>
      </w:r>
      <w:r>
        <w:rPr>
          <w:rFonts w:ascii="Tahoma" w:eastAsia="Times New Roman" w:hAnsi="Tahoma" w:cs="Tahoma"/>
        </w:rPr>
        <w:t>izvajalec</w:t>
      </w:r>
      <w:r w:rsidRPr="006506BC">
        <w:rPr>
          <w:rFonts w:ascii="Tahoma" w:eastAsia="Times New Roman" w:hAnsi="Tahoma" w:cs="Tahoma"/>
        </w:rPr>
        <w:t xml:space="preserve"> predložil ob predaji blaga</w:t>
      </w:r>
      <w:r w:rsidRPr="00752E4F">
        <w:rPr>
          <w:rFonts w:ascii="Tahoma" w:eastAsia="Times New Roman" w:hAnsi="Tahoma" w:cs="Tahoma"/>
          <w:kern w:val="16"/>
          <w:lang w:eastAsia="sl-SI"/>
        </w:rPr>
        <w:t xml:space="preserve"> in da bo upošteval vse pogoje, ki jih bo opredelil naročnik v </w:t>
      </w:r>
      <w:r w:rsidRPr="006B4E0E">
        <w:rPr>
          <w:rFonts w:ascii="Tahoma" w:eastAsia="Times New Roman" w:hAnsi="Tahoma" w:cs="Tahoma"/>
          <w:kern w:val="16"/>
          <w:lang w:eastAsia="sl-SI"/>
        </w:rPr>
        <w:t xml:space="preserve">posameznem pisnem nabavnem </w:t>
      </w:r>
      <w:r w:rsidRPr="00752E4F">
        <w:rPr>
          <w:rFonts w:ascii="Tahoma" w:eastAsia="Times New Roman" w:hAnsi="Tahoma" w:cs="Tahoma"/>
          <w:kern w:val="16"/>
          <w:lang w:eastAsia="sl-SI"/>
        </w:rPr>
        <w:t>naročilu oziroma tehnični specifikaciji</w:t>
      </w:r>
      <w:r>
        <w:rPr>
          <w:rFonts w:ascii="Tahoma" w:eastAsia="Times New Roman" w:hAnsi="Tahoma" w:cs="Tahoma"/>
          <w:kern w:val="16"/>
          <w:lang w:eastAsia="sl-SI"/>
        </w:rPr>
        <w:t xml:space="preserve"> oziroma</w:t>
      </w:r>
      <w:r w:rsidRPr="00752E4F">
        <w:rPr>
          <w:rFonts w:ascii="Tahoma" w:eastAsia="Times New Roman" w:hAnsi="Tahoma" w:cs="Tahoma"/>
          <w:kern w:val="16"/>
          <w:lang w:eastAsia="sl-SI"/>
        </w:rPr>
        <w:t xml:space="preserve"> ko ga bo k temu pozval naročnik.</w:t>
      </w:r>
    </w:p>
    <w:p w14:paraId="486FC97F" w14:textId="77777777" w:rsidR="00B35099" w:rsidRPr="00752E4F" w:rsidRDefault="00B35099" w:rsidP="00B35099">
      <w:pPr>
        <w:keepNext/>
        <w:keepLines/>
        <w:spacing w:after="0" w:line="240" w:lineRule="auto"/>
        <w:jc w:val="both"/>
        <w:rPr>
          <w:rFonts w:ascii="Tahoma" w:eastAsia="Times New Roman" w:hAnsi="Tahoma" w:cs="Tahoma"/>
          <w:kern w:val="16"/>
          <w:lang w:eastAsia="sl-SI"/>
        </w:rPr>
      </w:pPr>
    </w:p>
    <w:p w14:paraId="0391E6FB" w14:textId="77777777" w:rsidR="00B35099" w:rsidRPr="000F7D5F" w:rsidRDefault="00B35099" w:rsidP="00B35099">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F56D67F"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116F792B"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V primeru</w:t>
      </w:r>
      <w:r>
        <w:rPr>
          <w:rFonts w:ascii="Tahoma" w:eastAsia="Times New Roman" w:hAnsi="Tahoma" w:cs="Tahoma"/>
        </w:rPr>
        <w:t xml:space="preserve"> neprimernosti in/ali </w:t>
      </w:r>
      <w:r w:rsidRPr="006506BC">
        <w:rPr>
          <w:rFonts w:ascii="Tahoma" w:eastAsia="Times New Roman" w:hAnsi="Tahoma" w:cs="Tahoma"/>
        </w:rPr>
        <w:t xml:space="preserve">neskladnosti dobavljenega blaga s tehnično specifikacijo naročnika in/ali veljavno zakonodajo, ki se nanaša na predmet okvirnega sporazuma in/ali tehnično dokumentacijo, ki jo bo </w:t>
      </w:r>
      <w:r>
        <w:rPr>
          <w:rFonts w:ascii="Tahoma" w:eastAsia="Times New Roman" w:hAnsi="Tahoma" w:cs="Tahoma"/>
        </w:rPr>
        <w:t>izvajalec</w:t>
      </w:r>
      <w:r w:rsidRPr="006506BC">
        <w:rPr>
          <w:rFonts w:ascii="Tahoma" w:eastAsia="Times New Roman" w:hAnsi="Tahoma" w:cs="Tahoma"/>
        </w:rPr>
        <w:t xml:space="preserve"> predložil ob predaji blaga, lahko naročnik </w:t>
      </w:r>
      <w:r>
        <w:rPr>
          <w:rFonts w:ascii="Tahoma" w:eastAsia="Times New Roman" w:hAnsi="Tahoma" w:cs="Tahoma"/>
        </w:rPr>
        <w:t xml:space="preserve">zavrne posamezno pošiljko in zahteva vračilo kupnine z zakonskimi obrestmi od plačila ali pa po lastni izbiri tudi </w:t>
      </w:r>
      <w:r w:rsidRPr="006506BC">
        <w:rPr>
          <w:rFonts w:ascii="Tahoma" w:eastAsia="Times New Roman" w:hAnsi="Tahoma" w:cs="Tahoma"/>
        </w:rPr>
        <w:t xml:space="preserve">odstopi od okvirnega sporazuma in unovči finančno zavarovanje za zavarovanje dobre izvedbe obveznosti po okvirnem sporazumu, brez kakršnekoli obveznosti do </w:t>
      </w:r>
      <w:r>
        <w:rPr>
          <w:rFonts w:ascii="Tahoma" w:eastAsia="Times New Roman" w:hAnsi="Tahoma" w:cs="Tahoma"/>
        </w:rPr>
        <w:t>izvajalc</w:t>
      </w:r>
      <w:r w:rsidRPr="006506BC">
        <w:rPr>
          <w:rFonts w:ascii="Tahoma" w:eastAsia="Times New Roman" w:hAnsi="Tahoma" w:cs="Tahoma"/>
        </w:rPr>
        <w:t xml:space="preserve">a, </w:t>
      </w:r>
      <w:r>
        <w:rPr>
          <w:rFonts w:ascii="Tahoma" w:eastAsia="Times New Roman" w:hAnsi="Tahoma" w:cs="Tahoma"/>
        </w:rPr>
        <w:t>v teh primerih naročnik lahko izvede kritni kup, izvajalec</w:t>
      </w:r>
      <w:r w:rsidRPr="006506BC">
        <w:rPr>
          <w:rFonts w:ascii="Tahoma" w:eastAsia="Times New Roman" w:hAnsi="Tahoma" w:cs="Tahoma"/>
        </w:rPr>
        <w:t xml:space="preserve"> pa krije tudi razliko v ceni do </w:t>
      </w:r>
      <w:r>
        <w:rPr>
          <w:rFonts w:ascii="Tahoma" w:eastAsia="Times New Roman" w:hAnsi="Tahoma" w:cs="Tahoma"/>
        </w:rPr>
        <w:t>višine cene, po kateri naročnik izvede kritni kup</w:t>
      </w:r>
      <w:r w:rsidRPr="006506BC">
        <w:rPr>
          <w:rFonts w:ascii="Tahoma" w:eastAsia="Times New Roman" w:hAnsi="Tahoma" w:cs="Tahoma"/>
        </w:rPr>
        <w:t>, za kar mu iz</w:t>
      </w:r>
      <w:r>
        <w:rPr>
          <w:rFonts w:ascii="Tahoma" w:eastAsia="Times New Roman" w:hAnsi="Tahoma" w:cs="Tahoma"/>
        </w:rPr>
        <w:t>stavi</w:t>
      </w:r>
      <w:r w:rsidRPr="006506BC">
        <w:rPr>
          <w:rFonts w:ascii="Tahoma" w:eastAsia="Times New Roman" w:hAnsi="Tahoma" w:cs="Tahoma"/>
        </w:rPr>
        <w:t xml:space="preserve"> naročnik račun.</w:t>
      </w:r>
    </w:p>
    <w:p w14:paraId="7C880E7B"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0AA076CE" w14:textId="77777777" w:rsidR="00B35099" w:rsidRPr="006506BC" w:rsidRDefault="00B35099" w:rsidP="00B35099">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 xml:space="preserve"> člen</w:t>
      </w:r>
    </w:p>
    <w:p w14:paraId="48FA6286"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48A29688" w14:textId="77777777" w:rsidR="00B35099" w:rsidRPr="000E1042" w:rsidRDefault="00B35099" w:rsidP="00B35099">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Za kakovost blaga</w:t>
      </w:r>
      <w:r w:rsidRPr="000E1042">
        <w:rPr>
          <w:rFonts w:ascii="Tahoma" w:eastAsia="Times New Roman" w:hAnsi="Tahoma" w:cs="Tahoma"/>
          <w:lang w:eastAsia="sl-SI"/>
        </w:rPr>
        <w:t xml:space="preserve"> </w:t>
      </w:r>
      <w:r>
        <w:rPr>
          <w:rFonts w:ascii="Tahoma" w:eastAsia="Times New Roman" w:hAnsi="Tahoma" w:cs="Tahoma"/>
          <w:lang w:eastAsia="sl-SI"/>
        </w:rPr>
        <w:t>izvajalec</w:t>
      </w:r>
      <w:r w:rsidRPr="005E538D">
        <w:rPr>
          <w:rFonts w:ascii="Tahoma" w:eastAsia="Times New Roman" w:hAnsi="Tahoma" w:cs="Tahoma"/>
          <w:lang w:eastAsia="sl-SI"/>
        </w:rPr>
        <w:t xml:space="preserve"> </w:t>
      </w:r>
      <w:r>
        <w:rPr>
          <w:rFonts w:ascii="Tahoma" w:eastAsia="Times New Roman" w:hAnsi="Tahoma" w:cs="Tahoma"/>
          <w:lang w:eastAsia="sl-SI"/>
        </w:rPr>
        <w:t>daje</w:t>
      </w:r>
      <w:r w:rsidRPr="005E538D">
        <w:rPr>
          <w:rFonts w:ascii="Tahoma" w:eastAsia="Times New Roman" w:hAnsi="Tahoma" w:cs="Tahoma"/>
          <w:lang w:eastAsia="sl-SI"/>
        </w:rPr>
        <w:t xml:space="preserve"> garancijo enak čas in v enakem obsegu kot jo nudi proizvajalec blaga</w:t>
      </w:r>
      <w:r w:rsidRPr="00CA0C15">
        <w:rPr>
          <w:rFonts w:ascii="Tahoma" w:eastAsia="Times New Roman" w:hAnsi="Tahoma" w:cs="Tahoma"/>
          <w:lang w:eastAsia="sl-SI"/>
        </w:rPr>
        <w:t xml:space="preserve">, šteto od uspešno opravljenega </w:t>
      </w:r>
      <w:r w:rsidRPr="004E4080">
        <w:rPr>
          <w:rFonts w:ascii="Tahoma" w:eastAsia="Times New Roman" w:hAnsi="Tahoma" w:cs="Tahoma"/>
          <w:lang w:eastAsia="sl-SI"/>
        </w:rPr>
        <w:t>količinskega in kvalitetnega prevzema blaga, ki se izvede s podpisom dobavnice o prevzemu blaga</w:t>
      </w:r>
      <w:r w:rsidRPr="00CA0C15">
        <w:rPr>
          <w:rFonts w:ascii="Tahoma" w:eastAsia="Times New Roman" w:hAnsi="Tahoma" w:cs="Tahoma"/>
          <w:lang w:eastAsia="sl-SI"/>
        </w:rPr>
        <w:t xml:space="preserve"> </w:t>
      </w:r>
      <w:r w:rsidRPr="000F44B9">
        <w:rPr>
          <w:rFonts w:ascii="Tahoma" w:eastAsia="Times New Roman" w:hAnsi="Tahoma" w:cs="Tahoma"/>
          <w:lang w:eastAsia="sl-SI"/>
        </w:rPr>
        <w:t>s strani naročnika oziroma njegovega predstavnika</w:t>
      </w:r>
      <w:r w:rsidRPr="000E1042">
        <w:rPr>
          <w:rFonts w:ascii="Tahoma" w:eastAsia="Times New Roman" w:hAnsi="Tahoma" w:cs="Tahoma"/>
          <w:lang w:eastAsia="sl-SI"/>
        </w:rPr>
        <w:t>.</w:t>
      </w:r>
    </w:p>
    <w:p w14:paraId="2075AFCE" w14:textId="77777777" w:rsidR="00B35099" w:rsidRDefault="00B35099" w:rsidP="00B35099">
      <w:pPr>
        <w:keepNext/>
        <w:keepLines/>
        <w:spacing w:after="0" w:line="240" w:lineRule="auto"/>
        <w:jc w:val="both"/>
        <w:rPr>
          <w:rFonts w:ascii="Tahoma" w:eastAsia="Times New Roman" w:hAnsi="Tahoma" w:cs="Tahoma"/>
          <w:lang w:eastAsia="sl-SI"/>
        </w:rPr>
      </w:pPr>
    </w:p>
    <w:p w14:paraId="5DE647DA" w14:textId="77777777" w:rsidR="00B35099" w:rsidRDefault="00B35099" w:rsidP="00B35099">
      <w:pPr>
        <w:keepNext/>
        <w:keepLines/>
        <w:spacing w:after="0" w:line="240" w:lineRule="auto"/>
        <w:jc w:val="both"/>
        <w:rPr>
          <w:rFonts w:ascii="Tahoma" w:eastAsia="Times New Roman" w:hAnsi="Tahoma" w:cs="Tahoma"/>
          <w:lang w:eastAsia="sl-SI"/>
        </w:rPr>
      </w:pPr>
      <w:r w:rsidRPr="000E1042">
        <w:rPr>
          <w:rFonts w:ascii="Tahoma" w:eastAsia="Times New Roman" w:hAnsi="Tahoma" w:cs="Tahoma"/>
          <w:lang w:eastAsia="sl-SI"/>
        </w:rPr>
        <w:t xml:space="preserve">Če se v garancijski dobi pojavijo </w:t>
      </w:r>
      <w:r>
        <w:rPr>
          <w:rFonts w:ascii="Tahoma" w:eastAsia="Times New Roman" w:hAnsi="Tahoma" w:cs="Tahoma"/>
          <w:lang w:eastAsia="sl-SI"/>
        </w:rPr>
        <w:t>napake/</w:t>
      </w:r>
      <w:r w:rsidRPr="000E1042">
        <w:rPr>
          <w:rFonts w:ascii="Tahoma" w:eastAsia="Times New Roman" w:hAnsi="Tahoma" w:cs="Tahoma"/>
          <w:lang w:eastAsia="sl-SI"/>
        </w:rPr>
        <w:t xml:space="preserve">pomanjkljivosti zaradi </w:t>
      </w:r>
      <w:r>
        <w:rPr>
          <w:rFonts w:ascii="Tahoma" w:eastAsia="Times New Roman" w:hAnsi="Tahoma" w:cs="Tahoma"/>
          <w:lang w:eastAsia="sl-SI"/>
        </w:rPr>
        <w:t xml:space="preserve">neustrezne </w:t>
      </w:r>
      <w:r w:rsidRPr="000E1042">
        <w:rPr>
          <w:rFonts w:ascii="Tahoma" w:eastAsia="Times New Roman" w:hAnsi="Tahoma" w:cs="Tahoma"/>
          <w:lang w:eastAsia="sl-SI"/>
        </w:rPr>
        <w:t xml:space="preserve">kakovosti blaga, jih mora </w:t>
      </w:r>
      <w:r>
        <w:rPr>
          <w:rFonts w:ascii="Tahoma" w:eastAsia="Times New Roman" w:hAnsi="Tahoma" w:cs="Tahoma"/>
          <w:lang w:eastAsia="sl-SI"/>
        </w:rPr>
        <w:t xml:space="preserve">izvajalec </w:t>
      </w:r>
      <w:r w:rsidRPr="000E1042">
        <w:rPr>
          <w:rFonts w:ascii="Tahoma" w:eastAsia="Times New Roman" w:hAnsi="Tahoma" w:cs="Tahoma"/>
          <w:lang w:eastAsia="sl-SI"/>
        </w:rPr>
        <w:t xml:space="preserve">odpraviti na svoje stroške najkasneje v roku </w:t>
      </w:r>
      <w:r>
        <w:rPr>
          <w:rFonts w:ascii="Tahoma" w:eastAsia="Times New Roman" w:hAnsi="Tahoma" w:cs="Tahoma"/>
          <w:lang w:eastAsia="sl-SI"/>
        </w:rPr>
        <w:t>osmih (8</w:t>
      </w:r>
      <w:r w:rsidRPr="000E1042">
        <w:rPr>
          <w:rFonts w:ascii="Tahoma" w:eastAsia="Times New Roman" w:hAnsi="Tahoma" w:cs="Tahoma"/>
          <w:lang w:eastAsia="sl-SI"/>
        </w:rPr>
        <w:t>) delovnih dni od dneva, ko ga naročnik pisno obvesti o nastali napaki</w:t>
      </w:r>
      <w:r>
        <w:rPr>
          <w:rFonts w:ascii="Tahoma" w:eastAsia="Times New Roman" w:hAnsi="Tahoma" w:cs="Tahoma"/>
          <w:lang w:eastAsia="sl-SI"/>
        </w:rPr>
        <w:t>/pomanjkljivosti</w:t>
      </w:r>
      <w:r w:rsidRPr="000E1042">
        <w:rPr>
          <w:rFonts w:ascii="Tahoma" w:eastAsia="Times New Roman" w:hAnsi="Tahoma" w:cs="Tahoma"/>
          <w:lang w:eastAsia="sl-SI"/>
        </w:rPr>
        <w:t xml:space="preserve">. </w:t>
      </w:r>
      <w:r>
        <w:rPr>
          <w:rFonts w:ascii="Tahoma" w:eastAsia="Times New Roman" w:hAnsi="Tahoma" w:cs="Tahoma"/>
          <w:lang w:eastAsia="sl-SI"/>
        </w:rPr>
        <w:t xml:space="preserve">Izvajalec </w:t>
      </w:r>
      <w:r w:rsidRPr="000E1042">
        <w:rPr>
          <w:rFonts w:ascii="Tahoma" w:eastAsia="Times New Roman" w:hAnsi="Tahoma" w:cs="Tahoma"/>
          <w:lang w:eastAsia="sl-SI"/>
        </w:rPr>
        <w:t>bo moral brezplačno zamenjati vso blago</w:t>
      </w:r>
      <w:r>
        <w:rPr>
          <w:rFonts w:ascii="Tahoma" w:eastAsia="Times New Roman" w:hAnsi="Tahoma" w:cs="Tahoma"/>
          <w:lang w:eastAsia="sl-SI"/>
        </w:rPr>
        <w:t>,</w:t>
      </w:r>
      <w:r w:rsidRPr="000E1042">
        <w:rPr>
          <w:rFonts w:ascii="Tahoma" w:eastAsia="Times New Roman" w:hAnsi="Tahoma" w:cs="Tahoma"/>
          <w:lang w:eastAsia="sl-SI"/>
        </w:rPr>
        <w:t xml:space="preserve"> za katero bo ugotovljeno, da je </w:t>
      </w:r>
      <w:r>
        <w:rPr>
          <w:rFonts w:ascii="Tahoma" w:eastAsia="Times New Roman" w:hAnsi="Tahoma" w:cs="Tahoma"/>
          <w:lang w:eastAsia="sl-SI"/>
        </w:rPr>
        <w:t xml:space="preserve">pomanjkljivo </w:t>
      </w:r>
      <w:r w:rsidRPr="000E1042">
        <w:rPr>
          <w:rFonts w:ascii="Tahoma" w:eastAsia="Times New Roman" w:hAnsi="Tahoma" w:cs="Tahoma"/>
          <w:lang w:eastAsia="sl-SI"/>
        </w:rPr>
        <w:t>zaradi napake proizvajalca.</w:t>
      </w:r>
    </w:p>
    <w:p w14:paraId="665F641D"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74909847" w14:textId="77777777" w:rsidR="00B35099" w:rsidRPr="006506BC" w:rsidRDefault="00B35099" w:rsidP="00B35099">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6A2EE3A3"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b/>
        </w:rPr>
      </w:pPr>
    </w:p>
    <w:p w14:paraId="23DFCA32"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lastRenderedPageBreak/>
        <w:t xml:space="preserve">Reklamacije zaradi količinskih primanjkljajev bo naročnik </w:t>
      </w:r>
      <w:r>
        <w:rPr>
          <w:rFonts w:ascii="Tahoma" w:eastAsia="Times New Roman" w:hAnsi="Tahoma" w:cs="Tahoma"/>
        </w:rPr>
        <w:t>izvajalc</w:t>
      </w:r>
      <w:r w:rsidRPr="006506BC">
        <w:rPr>
          <w:rFonts w:ascii="Tahoma" w:eastAsia="Times New Roman" w:hAnsi="Tahoma" w:cs="Tahoma"/>
        </w:rPr>
        <w:t>u sporočil takoj (s pripisom na dobavnici o vrsti in količini blaga, ki ni bilo dobavljeno)</w:t>
      </w:r>
      <w:r>
        <w:rPr>
          <w:rFonts w:ascii="Tahoma" w:eastAsia="Times New Roman" w:hAnsi="Tahoma" w:cs="Tahoma"/>
        </w:rPr>
        <w:t xml:space="preserve">, najkasneje pa v osmih (8) dneh od dneva prevzema blaga. </w:t>
      </w:r>
    </w:p>
    <w:p w14:paraId="5B5C9BCE"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0AD21E28"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neustreznosti dobavljenega blaga bo naročnik </w:t>
      </w:r>
      <w:r>
        <w:rPr>
          <w:rFonts w:ascii="Tahoma" w:eastAsia="Times New Roman" w:hAnsi="Tahoma" w:cs="Tahoma"/>
        </w:rPr>
        <w:t>izvajalc</w:t>
      </w:r>
      <w:r w:rsidRPr="006506BC">
        <w:rPr>
          <w:rFonts w:ascii="Tahoma" w:eastAsia="Times New Roman" w:hAnsi="Tahoma" w:cs="Tahoma"/>
        </w:rPr>
        <w:t xml:space="preserve">u sporočil </w:t>
      </w:r>
      <w:r>
        <w:rPr>
          <w:rFonts w:ascii="Tahoma" w:eastAsia="Times New Roman" w:hAnsi="Tahoma" w:cs="Tahoma"/>
        </w:rPr>
        <w:t xml:space="preserve">pisno, </w:t>
      </w:r>
      <w:r w:rsidRPr="006506BC">
        <w:rPr>
          <w:rFonts w:ascii="Tahoma" w:eastAsia="Times New Roman" w:hAnsi="Tahoma" w:cs="Tahoma"/>
        </w:rPr>
        <w:t>kadarkoli v času veljavnosti okvirnega sporazuma.</w:t>
      </w:r>
    </w:p>
    <w:p w14:paraId="39DBA2B9"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39FE63E8" w14:textId="77777777" w:rsidR="00B35099" w:rsidRPr="006506BC" w:rsidRDefault="00B35099" w:rsidP="00B35099">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6F4B86CE"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3F7F90A3"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Rok za </w:t>
      </w:r>
      <w:r>
        <w:rPr>
          <w:rFonts w:ascii="Tahoma" w:eastAsia="Times New Roman" w:hAnsi="Tahoma" w:cs="Tahoma"/>
        </w:rPr>
        <w:t>odpravo primanjkljajev,  odpravo napake ali zamenjavo blaga</w:t>
      </w:r>
      <w:r w:rsidRPr="006506BC">
        <w:rPr>
          <w:rFonts w:ascii="Tahoma" w:eastAsia="Times New Roman" w:hAnsi="Tahoma" w:cs="Tahoma"/>
        </w:rPr>
        <w:t xml:space="preserve"> zaradi neustreznosti dobavljenega blaga </w:t>
      </w:r>
      <w:r>
        <w:rPr>
          <w:rFonts w:ascii="Tahoma" w:eastAsia="Times New Roman" w:hAnsi="Tahoma" w:cs="Tahoma"/>
        </w:rPr>
        <w:t xml:space="preserve">ali zaradi količinskih primanjkljajev </w:t>
      </w:r>
      <w:r w:rsidRPr="006506BC">
        <w:rPr>
          <w:rFonts w:ascii="Tahoma" w:eastAsia="Times New Roman" w:hAnsi="Tahoma" w:cs="Tahoma"/>
        </w:rPr>
        <w:t xml:space="preserve">je največ </w:t>
      </w:r>
      <w:r>
        <w:rPr>
          <w:rFonts w:ascii="Tahoma" w:eastAsia="Times New Roman" w:hAnsi="Tahoma" w:cs="Tahoma"/>
        </w:rPr>
        <w:t>pet</w:t>
      </w:r>
      <w:r w:rsidRPr="006506BC">
        <w:rPr>
          <w:rFonts w:ascii="Tahoma" w:eastAsia="Times New Roman" w:hAnsi="Tahoma" w:cs="Tahoma"/>
        </w:rPr>
        <w:t xml:space="preserve"> (</w:t>
      </w:r>
      <w:r>
        <w:rPr>
          <w:rFonts w:ascii="Tahoma" w:eastAsia="Times New Roman" w:hAnsi="Tahoma" w:cs="Tahoma"/>
        </w:rPr>
        <w:t>5</w:t>
      </w:r>
      <w:r w:rsidRPr="006506BC">
        <w:rPr>
          <w:rFonts w:ascii="Tahoma" w:eastAsia="Times New Roman" w:hAnsi="Tahoma" w:cs="Tahoma"/>
        </w:rPr>
        <w:t>) delovn</w:t>
      </w:r>
      <w:r>
        <w:rPr>
          <w:rFonts w:ascii="Tahoma" w:eastAsia="Times New Roman" w:hAnsi="Tahoma" w:cs="Tahoma"/>
        </w:rPr>
        <w:t>ih dni</w:t>
      </w:r>
      <w:r w:rsidRPr="006506BC">
        <w:rPr>
          <w:rFonts w:ascii="Tahoma" w:eastAsia="Times New Roman" w:hAnsi="Tahoma" w:cs="Tahoma"/>
        </w:rPr>
        <w:t xml:space="preserve"> od prejema pisnega obvestila o reklamaciji. O ugotovljenih napakah blaga se sestavi zapisnik, ki ga podpišeta obe stranki okvirnega sporazuma oziroma njuna predstavnika. Obrazec zapisnika zagotovi </w:t>
      </w:r>
      <w:r>
        <w:rPr>
          <w:rFonts w:ascii="Tahoma" w:eastAsia="Times New Roman" w:hAnsi="Tahoma" w:cs="Tahoma"/>
        </w:rPr>
        <w:t>izvajalec</w:t>
      </w:r>
      <w:r w:rsidRPr="006506BC">
        <w:rPr>
          <w:rFonts w:ascii="Tahoma" w:eastAsia="Times New Roman" w:hAnsi="Tahoma" w:cs="Tahoma"/>
        </w:rPr>
        <w:t>.</w:t>
      </w:r>
      <w:r w:rsidRPr="00D829F9">
        <w:t xml:space="preserve"> </w:t>
      </w:r>
    </w:p>
    <w:p w14:paraId="1BDC842D"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75C76658" w14:textId="77777777" w:rsidR="00B35099" w:rsidRPr="006506BC" w:rsidRDefault="00B35099" w:rsidP="00B35099">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7DAE406A"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20EA2BDB"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r w:rsidRPr="004B30E6">
        <w:rPr>
          <w:rFonts w:ascii="Tahoma" w:eastAsia="Times New Roman" w:hAnsi="Tahoma" w:cs="Tahoma"/>
        </w:rPr>
        <w:t>Izvajalec se obvezuje v navedenem roku iz prejšnjega člena dobaviti novo ali popravljeno reklamirano blago</w:t>
      </w:r>
      <w:r>
        <w:rPr>
          <w:rFonts w:ascii="Tahoma" w:eastAsia="Times New Roman" w:hAnsi="Tahoma" w:cs="Tahoma"/>
        </w:rPr>
        <w:t>.</w:t>
      </w:r>
      <w:r w:rsidRPr="004B30E6">
        <w:rPr>
          <w:rFonts w:ascii="Tahoma" w:eastAsia="Times New Roman" w:hAnsi="Tahoma" w:cs="Tahoma"/>
        </w:rPr>
        <w:t xml:space="preserve"> </w:t>
      </w:r>
    </w:p>
    <w:p w14:paraId="52A12216" w14:textId="77777777" w:rsidR="00B35099" w:rsidRPr="006506BC" w:rsidRDefault="00B35099" w:rsidP="00B35099">
      <w:pPr>
        <w:keepNext/>
        <w:keepLines/>
        <w:tabs>
          <w:tab w:val="left" w:pos="1418"/>
          <w:tab w:val="left" w:pos="1702"/>
        </w:tabs>
        <w:spacing w:after="0" w:line="240" w:lineRule="auto"/>
        <w:jc w:val="both"/>
        <w:rPr>
          <w:rFonts w:ascii="Tahoma" w:eastAsia="Times New Roman" w:hAnsi="Tahoma" w:cs="Tahoma"/>
        </w:rPr>
      </w:pPr>
    </w:p>
    <w:p w14:paraId="7443BAA4" w14:textId="0AA5824F" w:rsidR="005C0D28" w:rsidRPr="00197ED1" w:rsidRDefault="00B35099" w:rsidP="00B35099">
      <w:pPr>
        <w:keepNext/>
        <w:keepLines/>
        <w:spacing w:after="0" w:line="240" w:lineRule="auto"/>
        <w:jc w:val="both"/>
        <w:rPr>
          <w:rFonts w:ascii="Tahoma" w:eastAsia="Times New Roman" w:hAnsi="Tahoma" w:cs="Tahoma"/>
          <w:szCs w:val="20"/>
          <w:lang w:eastAsia="sl-SI"/>
        </w:rPr>
      </w:pPr>
      <w:r>
        <w:rPr>
          <w:rFonts w:ascii="Tahoma" w:eastAsia="Times New Roman" w:hAnsi="Tahoma" w:cs="Tahoma"/>
        </w:rPr>
        <w:t xml:space="preserve">Po izbiri naročnika lahko naročnik blago z napako tudi zavrne. </w:t>
      </w:r>
      <w:r w:rsidRPr="006506BC">
        <w:rPr>
          <w:rFonts w:ascii="Tahoma" w:eastAsia="Times New Roman" w:hAnsi="Tahoma" w:cs="Tahoma"/>
        </w:rPr>
        <w:t xml:space="preserve">Za </w:t>
      </w:r>
      <w:r>
        <w:rPr>
          <w:rFonts w:ascii="Tahoma" w:eastAsia="Times New Roman" w:hAnsi="Tahoma" w:cs="Tahoma"/>
        </w:rPr>
        <w:t>nedobavljeno blago</w:t>
      </w:r>
      <w:r w:rsidRPr="006506BC">
        <w:rPr>
          <w:rFonts w:ascii="Tahoma" w:eastAsia="Times New Roman" w:hAnsi="Tahoma" w:cs="Tahoma"/>
        </w:rPr>
        <w:t xml:space="preserve">, za napačno poslano ter za vrnjeno blago, izda </w:t>
      </w:r>
      <w:r>
        <w:rPr>
          <w:rFonts w:ascii="Tahoma" w:eastAsia="Times New Roman" w:hAnsi="Tahoma" w:cs="Tahoma"/>
        </w:rPr>
        <w:t>izvajalec</w:t>
      </w:r>
      <w:r w:rsidRPr="006506BC">
        <w:rPr>
          <w:rFonts w:ascii="Tahoma" w:eastAsia="Times New Roman" w:hAnsi="Tahoma" w:cs="Tahoma"/>
        </w:rPr>
        <w:t xml:space="preserve"> naročniku dobropis, za katerega se zmanjša obveznost naročnika</w:t>
      </w:r>
      <w:r w:rsidR="005C0D28" w:rsidRPr="00197ED1">
        <w:rPr>
          <w:rFonts w:ascii="Tahoma" w:eastAsia="Times New Roman" w:hAnsi="Tahoma" w:cs="Tahoma"/>
          <w:szCs w:val="20"/>
          <w:lang w:eastAsia="sl-SI"/>
        </w:rPr>
        <w:t>.</w:t>
      </w:r>
    </w:p>
    <w:p w14:paraId="6A94CD55" w14:textId="77777777" w:rsidR="007D2D6E" w:rsidRPr="006506BC" w:rsidRDefault="007D2D6E" w:rsidP="00647031">
      <w:pPr>
        <w:keepNext/>
        <w:keepLines/>
        <w:tabs>
          <w:tab w:val="left" w:pos="1418"/>
          <w:tab w:val="left" w:pos="1702"/>
        </w:tabs>
        <w:spacing w:after="0" w:line="240" w:lineRule="auto"/>
        <w:jc w:val="both"/>
        <w:rPr>
          <w:rFonts w:ascii="Tahoma" w:eastAsia="Times New Roman" w:hAnsi="Tahoma" w:cs="Tahoma"/>
        </w:rPr>
      </w:pPr>
      <w:bookmarkStart w:id="32" w:name="_Hlk207359574"/>
    </w:p>
    <w:p w14:paraId="699633C2" w14:textId="77777777" w:rsidR="007D2D6E" w:rsidRPr="005E538D" w:rsidRDefault="007D2D6E" w:rsidP="00647031">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ODGOVORNOST ZA ŠKODO</w:t>
      </w:r>
    </w:p>
    <w:p w14:paraId="424C794F" w14:textId="77777777" w:rsidR="007D2D6E" w:rsidRPr="005E538D" w:rsidRDefault="007D2D6E" w:rsidP="00647031">
      <w:pPr>
        <w:keepNext/>
        <w:keepLines/>
        <w:spacing w:after="0" w:line="240" w:lineRule="auto"/>
        <w:jc w:val="center"/>
        <w:rPr>
          <w:rFonts w:ascii="Tahoma" w:eastAsia="Times New Roman" w:hAnsi="Tahoma" w:cs="Tahoma"/>
          <w:b/>
          <w:lang w:eastAsia="sl-SI"/>
        </w:rPr>
      </w:pPr>
    </w:p>
    <w:p w14:paraId="0AD6B1C1" w14:textId="77777777" w:rsidR="007D2D6E" w:rsidRPr="005E538D" w:rsidRDefault="007D2D6E"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5E538D">
        <w:rPr>
          <w:rFonts w:ascii="Tahoma" w:eastAsia="Times New Roman" w:hAnsi="Tahoma" w:cs="Tahoma"/>
          <w:color w:val="000000"/>
          <w:lang w:eastAsia="sl-SI"/>
        </w:rPr>
        <w:t>člen</w:t>
      </w:r>
    </w:p>
    <w:p w14:paraId="696DFBB9" w14:textId="77777777" w:rsidR="007D2D6E" w:rsidRPr="005E538D" w:rsidRDefault="007D2D6E" w:rsidP="00647031">
      <w:pPr>
        <w:keepNext/>
        <w:keepLines/>
        <w:spacing w:after="0" w:line="288" w:lineRule="auto"/>
        <w:jc w:val="center"/>
        <w:rPr>
          <w:rFonts w:ascii="Tahoma" w:eastAsia="Times New Roman" w:hAnsi="Tahoma" w:cs="Tahoma"/>
          <w:lang w:eastAsia="sl-SI"/>
        </w:rPr>
      </w:pPr>
    </w:p>
    <w:p w14:paraId="44E1572F" w14:textId="77777777" w:rsidR="00B35099" w:rsidRPr="005E538D" w:rsidRDefault="00B35099" w:rsidP="00B35099">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E538D">
        <w:rPr>
          <w:rFonts w:ascii="Tahoma" w:eastAsia="Times New Roman" w:hAnsi="Tahoma" w:cs="Tahoma"/>
          <w:lang w:eastAsia="sl-SI"/>
        </w:rPr>
        <w:t xml:space="preserve"> odgovarja po splošnih pravilih civilnega prava za vso nastalo škodo, ki jo naročniku zaradi malomarnosti ali nestrokovnosti povzroči </w:t>
      </w:r>
      <w:r>
        <w:rPr>
          <w:rFonts w:ascii="Tahoma" w:eastAsia="Times New Roman" w:hAnsi="Tahoma" w:cs="Tahoma"/>
          <w:lang w:eastAsia="sl-SI"/>
        </w:rPr>
        <w:t>izvajalč</w:t>
      </w:r>
      <w:r w:rsidRPr="005E538D">
        <w:rPr>
          <w:rFonts w:ascii="Tahoma" w:eastAsia="Times New Roman" w:hAnsi="Tahoma" w:cs="Tahoma"/>
          <w:lang w:eastAsia="sl-SI"/>
        </w:rPr>
        <w:t xml:space="preserve">evo delovno osebje. </w:t>
      </w:r>
    </w:p>
    <w:p w14:paraId="13DA8F6D" w14:textId="77777777" w:rsidR="00B35099" w:rsidRPr="005E538D" w:rsidRDefault="00B35099" w:rsidP="00B35099">
      <w:pPr>
        <w:keepNext/>
        <w:keepLines/>
        <w:spacing w:after="0" w:line="288" w:lineRule="auto"/>
        <w:jc w:val="center"/>
        <w:rPr>
          <w:rFonts w:ascii="Tahoma" w:eastAsia="Times New Roman" w:hAnsi="Tahoma" w:cs="Tahoma"/>
          <w:lang w:eastAsia="sl-SI"/>
        </w:rPr>
      </w:pPr>
    </w:p>
    <w:p w14:paraId="74D51B81" w14:textId="42BD0AE9" w:rsidR="0003417E" w:rsidRDefault="00B35099" w:rsidP="00B35099">
      <w:pPr>
        <w:keepNext/>
        <w:keepLines/>
        <w:widowControl w:val="0"/>
        <w:spacing w:after="0" w:line="240" w:lineRule="auto"/>
        <w:jc w:val="both"/>
        <w:rPr>
          <w:rFonts w:ascii="Tahoma" w:eastAsia="Times New Roman" w:hAnsi="Tahoma" w:cs="Tahoma"/>
          <w:lang w:eastAsia="sl-SI"/>
        </w:rPr>
      </w:pPr>
      <w:r w:rsidRPr="005E538D">
        <w:rPr>
          <w:rFonts w:ascii="Tahoma" w:eastAsia="Times New Roman" w:hAnsi="Tahoma" w:cs="Tahoma"/>
          <w:lang w:eastAsia="sl-SI"/>
        </w:rPr>
        <w:t xml:space="preserve">Nevarnost uničenja ali poškodovanja blaga preide od </w:t>
      </w:r>
      <w:r>
        <w:rPr>
          <w:rFonts w:ascii="Tahoma" w:eastAsia="Times New Roman" w:hAnsi="Tahoma" w:cs="Tahoma"/>
          <w:lang w:eastAsia="sl-SI"/>
        </w:rPr>
        <w:t>izvajalc</w:t>
      </w:r>
      <w:r w:rsidRPr="005E538D">
        <w:rPr>
          <w:rFonts w:ascii="Tahoma" w:eastAsia="Times New Roman" w:hAnsi="Tahoma" w:cs="Tahoma"/>
          <w:lang w:eastAsia="sl-SI"/>
        </w:rPr>
        <w:t>a na naročnika z izročitvijo blaga naročniku</w:t>
      </w:r>
      <w:r w:rsidR="0003417E" w:rsidRPr="005E538D">
        <w:rPr>
          <w:rFonts w:ascii="Tahoma" w:eastAsia="Times New Roman" w:hAnsi="Tahoma" w:cs="Tahoma"/>
          <w:lang w:eastAsia="sl-SI"/>
        </w:rPr>
        <w:t>.</w:t>
      </w:r>
    </w:p>
    <w:bookmarkEnd w:id="32"/>
    <w:p w14:paraId="2DF6C34F" w14:textId="77777777" w:rsidR="00B71FEF" w:rsidRPr="005E538D" w:rsidRDefault="00B71FEF" w:rsidP="00647031">
      <w:pPr>
        <w:keepNext/>
        <w:keepLines/>
        <w:tabs>
          <w:tab w:val="left" w:pos="3686"/>
        </w:tabs>
        <w:spacing w:after="0" w:line="240" w:lineRule="auto"/>
        <w:jc w:val="both"/>
        <w:rPr>
          <w:rFonts w:ascii="Tahoma" w:eastAsia="Times New Roman" w:hAnsi="Tahoma" w:cs="Tahoma"/>
          <w:lang w:eastAsia="sl-SI"/>
        </w:rPr>
      </w:pPr>
    </w:p>
    <w:p w14:paraId="6EAF8630" w14:textId="77777777" w:rsidR="00B71FEF" w:rsidRPr="005E538D" w:rsidRDefault="00B71FEF" w:rsidP="00647031">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5EBBCD22" w14:textId="77777777" w:rsidR="00B71FEF" w:rsidRPr="00EC4317" w:rsidRDefault="00B71FEF" w:rsidP="00647031">
      <w:pPr>
        <w:keepNext/>
        <w:keepLines/>
        <w:tabs>
          <w:tab w:val="left" w:pos="-1980"/>
          <w:tab w:val="left" w:pos="2880"/>
        </w:tabs>
        <w:spacing w:after="0" w:line="240" w:lineRule="auto"/>
        <w:jc w:val="center"/>
        <w:rPr>
          <w:rFonts w:ascii="Tahoma" w:eastAsia="Times New Roman" w:hAnsi="Tahoma" w:cs="Tahoma"/>
          <w:lang w:eastAsia="sl-SI"/>
        </w:rPr>
      </w:pPr>
    </w:p>
    <w:p w14:paraId="65B96831" w14:textId="77777777" w:rsidR="00B71FEF" w:rsidRPr="000F7D5F"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4DF0DA6" w14:textId="77777777" w:rsidR="00B71FEF" w:rsidRPr="00EC4317" w:rsidRDefault="00B71FEF" w:rsidP="00647031">
      <w:pPr>
        <w:keepNext/>
        <w:keepLines/>
        <w:tabs>
          <w:tab w:val="left" w:pos="1418"/>
          <w:tab w:val="left" w:pos="1702"/>
        </w:tabs>
        <w:spacing w:after="0" w:line="240" w:lineRule="auto"/>
        <w:jc w:val="both"/>
        <w:rPr>
          <w:rFonts w:ascii="Tahoma" w:hAnsi="Tahoma" w:cs="Tahoma"/>
        </w:rPr>
      </w:pPr>
    </w:p>
    <w:p w14:paraId="6FFB520F" w14:textId="77777777" w:rsidR="00B35099" w:rsidRPr="00B5603A" w:rsidRDefault="00B35099" w:rsidP="00B35099">
      <w:pPr>
        <w:keepNext/>
        <w:keepLines/>
        <w:widowControl w:val="0"/>
        <w:spacing w:after="0" w:line="240" w:lineRule="auto"/>
        <w:jc w:val="both"/>
        <w:rPr>
          <w:rFonts w:ascii="Tahoma" w:eastAsia="Times New Roman" w:hAnsi="Tahoma" w:cs="Tahoma"/>
          <w:lang w:eastAsia="sl-SI"/>
        </w:rPr>
      </w:pPr>
      <w:r w:rsidRPr="00B5603A">
        <w:rPr>
          <w:rFonts w:ascii="Tahoma" w:eastAsia="Times New Roman" w:hAnsi="Tahoma" w:cs="Tahoma"/>
          <w:lang w:eastAsia="sl-SI"/>
        </w:rPr>
        <w:t>Izvajalec ni odgovoren za delno ali celotno neizpolnjevanje obveznosti, če je to posledica višje sile.</w:t>
      </w:r>
    </w:p>
    <w:p w14:paraId="1787FA12" w14:textId="77777777" w:rsidR="00B35099" w:rsidRPr="00B5603A" w:rsidRDefault="00B35099" w:rsidP="00B35099">
      <w:pPr>
        <w:keepNext/>
        <w:keepLines/>
        <w:widowControl w:val="0"/>
        <w:spacing w:after="0" w:line="240" w:lineRule="auto"/>
        <w:jc w:val="both"/>
        <w:rPr>
          <w:rFonts w:ascii="Tahoma" w:eastAsia="Times New Roman" w:hAnsi="Tahoma" w:cs="Tahoma"/>
          <w:lang w:eastAsia="sl-SI"/>
        </w:rPr>
      </w:pPr>
    </w:p>
    <w:p w14:paraId="56913850" w14:textId="77777777" w:rsidR="00B35099" w:rsidRPr="00B5603A" w:rsidRDefault="00B35099" w:rsidP="00B35099">
      <w:pPr>
        <w:keepNext/>
        <w:keepLines/>
        <w:widowControl w:val="0"/>
        <w:spacing w:after="0" w:line="240" w:lineRule="auto"/>
        <w:jc w:val="both"/>
        <w:rPr>
          <w:rFonts w:ascii="Tahoma" w:eastAsia="Times New Roman" w:hAnsi="Tahoma" w:cs="Tahoma"/>
          <w:lang w:eastAsia="sl-SI"/>
        </w:rPr>
      </w:pPr>
      <w:r w:rsidRPr="00B5603A">
        <w:rPr>
          <w:rFonts w:ascii="Tahoma" w:eastAsia="Times New Roman" w:hAnsi="Tahoma" w:cs="Tahoma"/>
          <w:lang w:eastAsia="sl-SI"/>
        </w:rPr>
        <w:t>Višja sila pomeni zunanji vzrok, neodvisen od volje in vpliva katere koli stranke, ki je nepričakovan in nenaden in se mu ob dolžni skrbnosti ni bilo moč izogniti in ga odvrniti, takšne okoliščine pa so se pojavile po sklenitvi okvirnega sporazuma. Če so dobave blaga delno ali v celoti motene oziroma preprečene zaradi višje sile, je izvajalec o tem dolžan nemudoma obvestiti naročnika. Prav tako ga je dolžan sproti obveščati o prenehanju takih okoliščin. Roki dobave blaga se podaljšajo za čas trajanja višje sile. Na zahtevo naročnika je izvajalec dolžan dokazati obstoj višje sile.</w:t>
      </w:r>
    </w:p>
    <w:p w14:paraId="1C2A429C" w14:textId="77777777" w:rsidR="00B35099" w:rsidRPr="00B5603A" w:rsidRDefault="00B35099" w:rsidP="00B35099">
      <w:pPr>
        <w:keepNext/>
        <w:keepLines/>
        <w:widowControl w:val="0"/>
        <w:spacing w:after="0" w:line="240" w:lineRule="auto"/>
        <w:jc w:val="both"/>
        <w:rPr>
          <w:rFonts w:ascii="Tahoma" w:eastAsia="Times New Roman" w:hAnsi="Tahoma" w:cs="Tahoma"/>
          <w:lang w:eastAsia="sl-SI"/>
        </w:rPr>
      </w:pPr>
    </w:p>
    <w:p w14:paraId="48AF97BC" w14:textId="1C4A2394" w:rsidR="005C0D28" w:rsidRPr="00812DA3" w:rsidRDefault="00B35099" w:rsidP="00B35099">
      <w:pPr>
        <w:keepNext/>
        <w:keepLines/>
        <w:widowControl w:val="0"/>
        <w:spacing w:after="0" w:line="240" w:lineRule="auto"/>
        <w:jc w:val="both"/>
        <w:rPr>
          <w:rFonts w:ascii="Tahoma" w:eastAsia="Times New Roman" w:hAnsi="Tahoma" w:cs="Tahoma"/>
          <w:snapToGrid w:val="0"/>
          <w:lang w:eastAsia="sl-SI"/>
        </w:rPr>
      </w:pPr>
      <w:r w:rsidRPr="00B5603A">
        <w:rPr>
          <w:rFonts w:ascii="Tahoma" w:eastAsia="Times New Roman" w:hAnsi="Tahoma" w:cs="Tahoma"/>
          <w:lang w:eastAsia="sl-SI"/>
        </w:rPr>
        <w:t>Pomanjkanje delovne sile ali materiala pri izvajalcu ali pri njegovih podizvajalcih se ne šteje za višjo silo, razen, če ni posledica le-te</w:t>
      </w:r>
      <w:r w:rsidR="005C0D28" w:rsidRPr="00812DA3">
        <w:rPr>
          <w:rFonts w:ascii="Tahoma" w:eastAsia="Times New Roman" w:hAnsi="Tahoma" w:cs="Tahoma"/>
          <w:snapToGrid w:val="0"/>
          <w:lang w:eastAsia="sl-SI"/>
        </w:rPr>
        <w:t>.</w:t>
      </w:r>
    </w:p>
    <w:p w14:paraId="21471281" w14:textId="77777777" w:rsidR="00766916" w:rsidRPr="00EC4317" w:rsidRDefault="00766916" w:rsidP="00647031">
      <w:pPr>
        <w:keepNext/>
        <w:keepLines/>
        <w:tabs>
          <w:tab w:val="left" w:pos="-1980"/>
          <w:tab w:val="left" w:pos="2880"/>
        </w:tabs>
        <w:spacing w:after="0" w:line="240" w:lineRule="auto"/>
        <w:jc w:val="both"/>
        <w:rPr>
          <w:rFonts w:ascii="Tahoma" w:eastAsia="Times New Roman" w:hAnsi="Tahoma" w:cs="Tahoma"/>
          <w:lang w:eastAsia="sl-SI"/>
        </w:rPr>
      </w:pPr>
    </w:p>
    <w:p w14:paraId="3E9D9E54" w14:textId="77777777" w:rsidR="00EC3759" w:rsidRPr="008053AB" w:rsidRDefault="00EC767C" w:rsidP="00647031">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lastRenderedPageBreak/>
        <w:t>OBVEZNOSTI STRANK PO OKVIRNEM SPORAZUMU</w:t>
      </w:r>
    </w:p>
    <w:p w14:paraId="3FCFD096" w14:textId="77777777" w:rsidR="00EC3759" w:rsidRPr="00EC4317" w:rsidRDefault="00EC3759" w:rsidP="00647031">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281DCB1" w14:textId="77777777" w:rsidR="00EC3759" w:rsidRPr="000F7D5F"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AFC2FBD" w14:textId="77777777" w:rsidR="00EC3759" w:rsidRPr="00EC4317" w:rsidRDefault="00EC3759" w:rsidP="00647031">
      <w:pPr>
        <w:keepNext/>
        <w:keepLines/>
        <w:spacing w:after="0" w:line="240" w:lineRule="auto"/>
        <w:jc w:val="both"/>
        <w:rPr>
          <w:rFonts w:ascii="Tahoma" w:eastAsia="Times New Roman" w:hAnsi="Tahoma" w:cs="Tahoma"/>
          <w:lang w:eastAsia="sl-SI"/>
        </w:rPr>
      </w:pPr>
    </w:p>
    <w:p w14:paraId="1DD9718B" w14:textId="77777777" w:rsidR="00B35099" w:rsidRPr="00EC767C" w:rsidRDefault="00B35099" w:rsidP="00B35099">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se obvezuje, da bo:</w:t>
      </w:r>
    </w:p>
    <w:p w14:paraId="39E5AA54" w14:textId="77777777" w:rsidR="00B35099" w:rsidRPr="00EC767C" w:rsidRDefault="00B35099" w:rsidP="00B35099">
      <w:pPr>
        <w:keepNext/>
        <w:keepLines/>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obveznosti </w:t>
      </w:r>
      <w:r>
        <w:rPr>
          <w:rFonts w:ascii="Tahoma" w:eastAsia="Times New Roman" w:hAnsi="Tahoma" w:cs="Tahoma"/>
          <w:lang w:eastAsia="sl-SI"/>
        </w:rPr>
        <w:t>iz</w:t>
      </w:r>
      <w:r w:rsidRPr="00EC767C">
        <w:rPr>
          <w:rFonts w:ascii="Tahoma" w:eastAsia="Times New Roman" w:hAnsi="Tahoma" w:cs="Tahoma"/>
          <w:lang w:eastAsia="sl-SI"/>
        </w:rPr>
        <w:t xml:space="preserve"> okvirne</w:t>
      </w:r>
      <w:r>
        <w:rPr>
          <w:rFonts w:ascii="Tahoma" w:eastAsia="Times New Roman" w:hAnsi="Tahoma" w:cs="Tahoma"/>
          <w:lang w:eastAsia="sl-SI"/>
        </w:rPr>
        <w:t>ga</w:t>
      </w:r>
      <w:r w:rsidRPr="00EC767C">
        <w:rPr>
          <w:rFonts w:ascii="Tahoma" w:eastAsia="Times New Roman" w:hAnsi="Tahoma" w:cs="Tahoma"/>
          <w:lang w:eastAsia="sl-SI"/>
        </w:rPr>
        <w:t xml:space="preserve"> sporazum</w:t>
      </w:r>
      <w:r>
        <w:rPr>
          <w:rFonts w:ascii="Tahoma" w:eastAsia="Times New Roman" w:hAnsi="Tahoma" w:cs="Tahoma"/>
          <w:lang w:eastAsia="sl-SI"/>
        </w:rPr>
        <w:t>a</w:t>
      </w:r>
      <w:r w:rsidRPr="00EC767C">
        <w:rPr>
          <w:rFonts w:ascii="Tahoma" w:eastAsia="Times New Roman" w:hAnsi="Tahoma" w:cs="Tahoma"/>
          <w:lang w:eastAsia="sl-SI"/>
        </w:rPr>
        <w:t xml:space="preserve"> izvedel skladno z zahtevami naročnika iz razpisne dokumentacije;</w:t>
      </w:r>
    </w:p>
    <w:p w14:paraId="3AC42146" w14:textId="77777777" w:rsidR="00B35099" w:rsidRPr="00EC767C" w:rsidRDefault="00B35099" w:rsidP="00B35099">
      <w:pPr>
        <w:keepNext/>
        <w:keepLines/>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izvedel prevzete obveznosti strokovno pravilno, vestno in kvalitetno</w:t>
      </w:r>
      <w:r>
        <w:rPr>
          <w:rFonts w:ascii="Tahoma" w:eastAsia="Times New Roman" w:hAnsi="Tahoma" w:cs="Tahoma"/>
          <w:lang w:eastAsia="sl-SI"/>
        </w:rPr>
        <w:t>,</w:t>
      </w:r>
      <w:r w:rsidRPr="00EC767C">
        <w:rPr>
          <w:rFonts w:ascii="Tahoma" w:eastAsia="Times New Roman" w:hAnsi="Tahoma" w:cs="Tahoma"/>
          <w:lang w:eastAsia="sl-SI"/>
        </w:rPr>
        <w:t xml:space="preserve"> v skladu z vsemi veljavnimi tehničnimi predpisi, standardi in uzancami</w:t>
      </w:r>
      <w:r>
        <w:rPr>
          <w:rFonts w:ascii="Tahoma" w:eastAsia="Times New Roman" w:hAnsi="Tahoma" w:cs="Tahoma"/>
          <w:lang w:eastAsia="sl-SI"/>
        </w:rPr>
        <w:t>,</w:t>
      </w:r>
      <w:r w:rsidRPr="00EC767C">
        <w:rPr>
          <w:rFonts w:ascii="Tahoma" w:eastAsia="Times New Roman" w:hAnsi="Tahoma" w:cs="Tahoma"/>
          <w:lang w:eastAsia="sl-SI"/>
        </w:rPr>
        <w:t xml:space="preserve"> ob tesnem sodelovanju z naročnikom (skrbnost dobrega strokovnjaka);</w:t>
      </w:r>
    </w:p>
    <w:p w14:paraId="113D3C38" w14:textId="77777777" w:rsidR="00B35099" w:rsidRPr="00EC767C" w:rsidRDefault="00B35099" w:rsidP="00B35099">
      <w:pPr>
        <w:keepNext/>
        <w:keepLines/>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obveščal naročnika o tekoči problematiki in nastalih situacijah, ki bi lahko vplivale na izvršitev obveznosti po okvirnem sporazumu;</w:t>
      </w:r>
    </w:p>
    <w:p w14:paraId="753BF640" w14:textId="77777777" w:rsidR="00B35099" w:rsidRPr="00EC767C" w:rsidRDefault="00B35099" w:rsidP="00B35099">
      <w:pPr>
        <w:keepNext/>
        <w:keepLines/>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pred morebitno oddajo dobave blaga tretji osebi pridobil predhodno pisno soglasje naročnika;</w:t>
      </w:r>
    </w:p>
    <w:p w14:paraId="1862E126" w14:textId="77777777" w:rsidR="00B35099" w:rsidRPr="00EC767C" w:rsidRDefault="00B35099" w:rsidP="00B35099">
      <w:pPr>
        <w:keepNext/>
        <w:keepLines/>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zagotavljal vse potrebno, da bo lahko izpolnjeval vse svoje obveznosti po temu okvirnemu sporazumu;</w:t>
      </w:r>
    </w:p>
    <w:p w14:paraId="246437DD" w14:textId="77777777" w:rsidR="00B35099" w:rsidRDefault="00B35099" w:rsidP="00B35099">
      <w:pPr>
        <w:keepNext/>
        <w:keepLines/>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upošteval naročnikova navodila in zahteve;</w:t>
      </w:r>
    </w:p>
    <w:p w14:paraId="33BFD095" w14:textId="77777777" w:rsidR="00B35099" w:rsidRPr="00EC767C" w:rsidRDefault="00B35099" w:rsidP="00B35099">
      <w:pPr>
        <w:keepNext/>
        <w:keepLines/>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naročniku dobavljal natanko tiste vrste blaga, ki jih bo naročnik naročil;</w:t>
      </w:r>
    </w:p>
    <w:p w14:paraId="60B1BFEA" w14:textId="77777777" w:rsidR="00B35099" w:rsidRPr="00EC767C" w:rsidRDefault="00B35099" w:rsidP="00B35099">
      <w:pPr>
        <w:keepNext/>
        <w:keepLines/>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nudil garancijo za </w:t>
      </w:r>
      <w:r w:rsidRPr="00EC767C">
        <w:rPr>
          <w:rFonts w:ascii="Tahoma" w:eastAsia="Times New Roman" w:hAnsi="Tahoma" w:cs="Tahoma"/>
          <w:lang w:eastAsia="sl-SI"/>
        </w:rPr>
        <w:t>kvaliteto dobavljenega blaga v roku, navedenem v okvirnem sporazumu;</w:t>
      </w:r>
    </w:p>
    <w:p w14:paraId="1E1C6168" w14:textId="77777777" w:rsidR="00B35099" w:rsidRPr="00EC767C" w:rsidRDefault="00B35099" w:rsidP="00B35099">
      <w:pPr>
        <w:keepNext/>
        <w:keepLines/>
        <w:widowControl w:val="0"/>
        <w:numPr>
          <w:ilvl w:val="0"/>
          <w:numId w:val="18"/>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 natančno specificiranem izstavljenem računu navedel tudi številko pisnega nabavnega naročila naročnika in lokacijo dostave.</w:t>
      </w:r>
    </w:p>
    <w:p w14:paraId="41D18DC0" w14:textId="77777777" w:rsidR="00B35099" w:rsidRPr="00EC767C" w:rsidRDefault="00B35099" w:rsidP="00B35099">
      <w:pPr>
        <w:keepNext/>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7CBA9AEA" w14:textId="1F37D6B8" w:rsidR="00B71FEF" w:rsidRPr="00EC767C" w:rsidRDefault="00B35099" w:rsidP="00B3509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r w:rsidR="00B71FEF" w:rsidRPr="00EC767C">
        <w:rPr>
          <w:rFonts w:ascii="Tahoma" w:eastAsia="Times New Roman" w:hAnsi="Tahoma" w:cs="Tahoma"/>
          <w:lang w:eastAsia="sl-SI"/>
        </w:rPr>
        <w:t>.</w:t>
      </w:r>
    </w:p>
    <w:p w14:paraId="1DD5FF9E" w14:textId="77777777" w:rsidR="0000129A" w:rsidRPr="00EC4317" w:rsidRDefault="0000129A" w:rsidP="0064703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35BC0693" w14:textId="77777777" w:rsidR="0000129A" w:rsidRPr="000F7D5F" w:rsidRDefault="0000129A"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954F565" w14:textId="77777777" w:rsidR="0000129A" w:rsidRPr="00EC4317" w:rsidRDefault="0000129A" w:rsidP="00647031">
      <w:pPr>
        <w:keepNext/>
        <w:keepLines/>
        <w:spacing w:after="0" w:line="240" w:lineRule="auto"/>
        <w:jc w:val="both"/>
        <w:rPr>
          <w:rFonts w:ascii="Tahoma" w:eastAsia="Times New Roman" w:hAnsi="Tahoma" w:cs="Tahoma"/>
          <w:lang w:eastAsia="sl-SI"/>
        </w:rPr>
      </w:pPr>
    </w:p>
    <w:p w14:paraId="3EA64287" w14:textId="77777777" w:rsidR="00B35099" w:rsidRPr="00EC767C" w:rsidRDefault="00B35099" w:rsidP="00B35099">
      <w:pPr>
        <w:keepNext/>
        <w:keepLines/>
        <w:widowControl w:val="0"/>
        <w:spacing w:after="0" w:line="240" w:lineRule="auto"/>
        <w:jc w:val="both"/>
        <w:rPr>
          <w:rFonts w:ascii="Tahoma" w:eastAsia="Times New Roman" w:hAnsi="Tahoma" w:cs="Tahoma"/>
          <w:lang w:eastAsia="sl-SI"/>
        </w:rPr>
      </w:pPr>
      <w:bookmarkStart w:id="33" w:name="_Hlk207359727"/>
      <w:r w:rsidRPr="00EC767C">
        <w:rPr>
          <w:rFonts w:ascii="Tahoma" w:eastAsia="Times New Roman" w:hAnsi="Tahoma" w:cs="Tahoma"/>
          <w:lang w:eastAsia="sl-SI"/>
        </w:rPr>
        <w:t>V okviru izpolnjevanja svojih obveznosti po tem okvirnem sporazumu je dolžan naročnik:</w:t>
      </w:r>
    </w:p>
    <w:p w14:paraId="0B5313D5" w14:textId="77777777" w:rsidR="00B35099" w:rsidRPr="00EC767C" w:rsidRDefault="00B35099" w:rsidP="00B35099">
      <w:pPr>
        <w:keepNext/>
        <w:keepLines/>
        <w:widowControl w:val="0"/>
        <w:numPr>
          <w:ilvl w:val="0"/>
          <w:numId w:val="1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pravočasno ukreni</w:t>
      </w:r>
      <w:r>
        <w:rPr>
          <w:rFonts w:ascii="Tahoma" w:eastAsia="Times New Roman" w:hAnsi="Tahoma" w:cs="Tahoma"/>
          <w:lang w:eastAsia="sl-SI"/>
        </w:rPr>
        <w:t>ti v</w:t>
      </w:r>
      <w:r w:rsidRPr="00EC767C">
        <w:rPr>
          <w:rFonts w:ascii="Tahoma" w:eastAsia="Times New Roman" w:hAnsi="Tahoma" w:cs="Tahoma"/>
          <w:lang w:eastAsia="sl-SI"/>
        </w:rPr>
        <w:t xml:space="preserve">se potrebno, da bo </w:t>
      </w:r>
      <w:r>
        <w:rPr>
          <w:rFonts w:ascii="Tahoma" w:eastAsia="Times New Roman" w:hAnsi="Tahoma" w:cs="Tahoma"/>
          <w:lang w:eastAsia="sl-SI"/>
        </w:rPr>
        <w:t>izvajalec</w:t>
      </w:r>
      <w:r w:rsidRPr="00EC767C">
        <w:rPr>
          <w:rFonts w:ascii="Tahoma" w:eastAsia="Times New Roman" w:hAnsi="Tahoma" w:cs="Tahoma"/>
          <w:lang w:eastAsia="sl-SI"/>
        </w:rPr>
        <w:t xml:space="preserve"> lahko izvrševal svoje obveznosti iz okvirnega sporazuma</w:t>
      </w:r>
      <w:r>
        <w:rPr>
          <w:rFonts w:ascii="Tahoma" w:eastAsia="Times New Roman" w:hAnsi="Tahoma" w:cs="Tahoma"/>
          <w:lang w:eastAsia="sl-SI"/>
        </w:rPr>
        <w:t>;</w:t>
      </w:r>
    </w:p>
    <w:p w14:paraId="0D2C7D3E" w14:textId="77777777" w:rsidR="00B35099" w:rsidRPr="00EC767C" w:rsidRDefault="00B35099" w:rsidP="00B35099">
      <w:pPr>
        <w:keepNext/>
        <w:keepLines/>
        <w:widowControl w:val="0"/>
        <w:numPr>
          <w:ilvl w:val="0"/>
          <w:numId w:val="1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z </w:t>
      </w:r>
      <w:r>
        <w:rPr>
          <w:rFonts w:ascii="Tahoma" w:eastAsia="Times New Roman" w:hAnsi="Tahoma" w:cs="Tahoma"/>
          <w:lang w:eastAsia="sl-SI"/>
        </w:rPr>
        <w:t>izvajalc</w:t>
      </w:r>
      <w:r w:rsidRPr="00EC767C">
        <w:rPr>
          <w:rFonts w:ascii="Tahoma" w:eastAsia="Times New Roman" w:hAnsi="Tahoma" w:cs="Tahoma"/>
          <w:lang w:eastAsia="sl-SI"/>
        </w:rPr>
        <w:t>em sodelovati, mu nuditi potrebno pomoč in dajati ustrezna navodila;</w:t>
      </w:r>
    </w:p>
    <w:p w14:paraId="7ECD6319" w14:textId="77777777" w:rsidR="00B35099" w:rsidRPr="00EC767C" w:rsidRDefault="00B35099" w:rsidP="00B35099">
      <w:pPr>
        <w:keepNext/>
        <w:keepLines/>
        <w:widowControl w:val="0"/>
        <w:numPr>
          <w:ilvl w:val="0"/>
          <w:numId w:val="1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takoj obvestiti </w:t>
      </w:r>
      <w:r>
        <w:rPr>
          <w:rFonts w:ascii="Tahoma" w:eastAsia="Times New Roman" w:hAnsi="Tahoma" w:cs="Tahoma"/>
          <w:lang w:eastAsia="sl-SI"/>
        </w:rPr>
        <w:t>izvajalc</w:t>
      </w:r>
      <w:r w:rsidRPr="00EC767C">
        <w:rPr>
          <w:rFonts w:ascii="Tahoma" w:eastAsia="Times New Roman" w:hAnsi="Tahoma" w:cs="Tahoma"/>
          <w:lang w:eastAsia="sl-SI"/>
        </w:rPr>
        <w:t>a o nastalih okoliščinah, ki bi lahko vplivale na izpolnitev naročnikovih obveznosti po okvirnem sporazumu;</w:t>
      </w:r>
    </w:p>
    <w:p w14:paraId="285FC366" w14:textId="77777777" w:rsidR="00B35099" w:rsidRPr="00EC767C" w:rsidRDefault="00B35099" w:rsidP="00B35099">
      <w:pPr>
        <w:keepNext/>
        <w:keepLines/>
        <w:widowControl w:val="0"/>
        <w:numPr>
          <w:ilvl w:val="0"/>
          <w:numId w:val="1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omogočiti izvedbo prevzema blaga in podpisati dobavnico o prevzemu blaga;</w:t>
      </w:r>
    </w:p>
    <w:p w14:paraId="7CD7E9B5" w14:textId="77777777" w:rsidR="00B35099" w:rsidRPr="00EC767C" w:rsidRDefault="00B35099" w:rsidP="00B35099">
      <w:pPr>
        <w:keepNext/>
        <w:keepLines/>
        <w:widowControl w:val="0"/>
        <w:numPr>
          <w:ilvl w:val="0"/>
          <w:numId w:val="1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poravnati obveznosti do </w:t>
      </w:r>
      <w:r>
        <w:rPr>
          <w:rFonts w:ascii="Tahoma" w:eastAsia="Times New Roman" w:hAnsi="Tahoma" w:cs="Tahoma"/>
          <w:lang w:eastAsia="sl-SI"/>
        </w:rPr>
        <w:t>izvajalc</w:t>
      </w:r>
      <w:r w:rsidRPr="00EC767C">
        <w:rPr>
          <w:rFonts w:ascii="Tahoma" w:eastAsia="Times New Roman" w:hAnsi="Tahoma" w:cs="Tahoma"/>
          <w:lang w:eastAsia="sl-SI"/>
        </w:rPr>
        <w:t>a in njegovih prijavljenih podizvajalcev.</w:t>
      </w:r>
    </w:p>
    <w:p w14:paraId="022DB3CD" w14:textId="77777777" w:rsidR="00B35099" w:rsidRPr="00EC767C" w:rsidRDefault="00B35099" w:rsidP="00B35099">
      <w:pPr>
        <w:keepNext/>
        <w:keepLines/>
        <w:widowControl w:val="0"/>
        <w:spacing w:after="0" w:line="240" w:lineRule="auto"/>
        <w:jc w:val="both"/>
        <w:rPr>
          <w:rFonts w:ascii="Tahoma" w:eastAsia="Times New Roman" w:hAnsi="Tahoma" w:cs="Tahoma"/>
          <w:lang w:eastAsia="sl-SI"/>
        </w:rPr>
      </w:pPr>
    </w:p>
    <w:p w14:paraId="2E577A71" w14:textId="77777777" w:rsidR="00B35099" w:rsidRPr="00C168EA" w:rsidRDefault="00B35099" w:rsidP="00B35099">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14:paraId="6D011904" w14:textId="77777777" w:rsidR="00B35099" w:rsidRPr="00C168EA" w:rsidRDefault="00B35099" w:rsidP="00B35099">
      <w:pPr>
        <w:keepNext/>
        <w:keepLines/>
        <w:tabs>
          <w:tab w:val="left" w:pos="1418"/>
          <w:tab w:val="left" w:pos="1702"/>
        </w:tabs>
        <w:spacing w:after="0" w:line="240" w:lineRule="auto"/>
        <w:jc w:val="both"/>
        <w:rPr>
          <w:rFonts w:ascii="Tahoma" w:hAnsi="Tahoma" w:cs="Tahoma"/>
          <w:lang w:eastAsia="sl-SI"/>
        </w:rPr>
      </w:pPr>
    </w:p>
    <w:p w14:paraId="5B4EF36C" w14:textId="5E29A8BC" w:rsidR="00B71FEF" w:rsidRPr="00EC767C" w:rsidRDefault="00B35099" w:rsidP="00B35099">
      <w:pPr>
        <w:keepNext/>
        <w:keepLines/>
        <w:spacing w:after="0" w:line="240" w:lineRule="auto"/>
        <w:jc w:val="both"/>
        <w:rPr>
          <w:rFonts w:ascii="Tahoma" w:eastAsia="Times New Roman" w:hAnsi="Tahoma" w:cs="Tahoma"/>
          <w:b/>
          <w:bCs/>
          <w:lang w:eastAsia="sl-SI"/>
        </w:rPr>
      </w:pPr>
      <w:r w:rsidRPr="00C168EA">
        <w:rPr>
          <w:rFonts w:ascii="Tahoma" w:hAnsi="Tahoma" w:cs="Tahoma"/>
          <w:szCs w:val="20"/>
          <w:lang w:eastAsia="sl-SI"/>
        </w:rPr>
        <w:t>Stranki okvirne</w:t>
      </w:r>
      <w:r>
        <w:rPr>
          <w:rFonts w:ascii="Tahoma" w:hAnsi="Tahoma" w:cs="Tahoma"/>
          <w:szCs w:val="20"/>
          <w:lang w:eastAsia="sl-SI"/>
        </w:rPr>
        <w:t>ga</w:t>
      </w:r>
      <w:r w:rsidRPr="00C168EA">
        <w:rPr>
          <w:rFonts w:ascii="Tahoma" w:hAnsi="Tahoma" w:cs="Tahoma"/>
          <w:szCs w:val="20"/>
          <w:lang w:eastAsia="sl-SI"/>
        </w:rPr>
        <w:t xml:space="preserve"> sporazum</w:t>
      </w:r>
      <w:r>
        <w:rPr>
          <w:rFonts w:ascii="Tahoma" w:hAnsi="Tahoma" w:cs="Tahoma"/>
          <w:szCs w:val="20"/>
          <w:lang w:eastAsia="sl-SI"/>
        </w:rPr>
        <w:t>a</w:t>
      </w:r>
      <w:r w:rsidRPr="00C168EA">
        <w:rPr>
          <w:rFonts w:ascii="Tahoma" w:hAnsi="Tahoma" w:cs="Tahoma"/>
          <w:szCs w:val="20"/>
          <w:lang w:eastAsia="sl-SI"/>
        </w:rPr>
        <w:t xml:space="preserve"> se obvezujeta ravnati </w:t>
      </w:r>
      <w:r>
        <w:rPr>
          <w:rFonts w:ascii="Tahoma" w:hAnsi="Tahoma" w:cs="Tahoma"/>
          <w:szCs w:val="20"/>
          <w:lang w:eastAsia="sl-SI"/>
        </w:rPr>
        <w:t>s potrebno skrbnostjo</w:t>
      </w:r>
      <w:r w:rsidRPr="00C168EA">
        <w:rPr>
          <w:rFonts w:ascii="Tahoma" w:hAnsi="Tahoma" w:cs="Tahoma"/>
          <w:szCs w:val="20"/>
          <w:lang w:eastAsia="sl-SI"/>
        </w:rPr>
        <w:t xml:space="preserve"> in storiti vse, kar je potrebno za izvršitev okvirnega sporazuma</w:t>
      </w:r>
      <w:r w:rsidR="00B71FEF" w:rsidRPr="00EC767C">
        <w:rPr>
          <w:rFonts w:ascii="Tahoma" w:eastAsia="Times New Roman" w:hAnsi="Tahoma" w:cs="Tahoma"/>
          <w:lang w:eastAsia="sl-SI"/>
        </w:rPr>
        <w:t xml:space="preserve">. </w:t>
      </w:r>
    </w:p>
    <w:bookmarkEnd w:id="33"/>
    <w:p w14:paraId="7EDD6F0E" w14:textId="77777777" w:rsidR="00E21316" w:rsidRPr="00E21316" w:rsidRDefault="00E21316" w:rsidP="00647031">
      <w:pPr>
        <w:keepNext/>
        <w:keepLines/>
        <w:spacing w:after="0" w:line="240" w:lineRule="auto"/>
        <w:jc w:val="both"/>
        <w:rPr>
          <w:rFonts w:ascii="Tahoma" w:eastAsia="Times New Roman" w:hAnsi="Tahoma" w:cs="Tahoma"/>
          <w:lang w:eastAsia="sl-SI"/>
        </w:rPr>
      </w:pPr>
    </w:p>
    <w:p w14:paraId="0FFA5524" w14:textId="77777777" w:rsidR="00EC3759" w:rsidRPr="00EC4317" w:rsidRDefault="00EC3759" w:rsidP="00647031">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FINANČN</w:t>
      </w:r>
      <w:r w:rsidR="00D1401D">
        <w:rPr>
          <w:rFonts w:ascii="Tahoma" w:hAnsi="Tahoma" w:cs="Tahoma"/>
          <w:b/>
          <w:sz w:val="22"/>
          <w:szCs w:val="22"/>
        </w:rPr>
        <w:t>O</w:t>
      </w:r>
      <w:r w:rsidRPr="00EC4317">
        <w:rPr>
          <w:rFonts w:ascii="Tahoma" w:hAnsi="Tahoma" w:cs="Tahoma"/>
          <w:b/>
          <w:sz w:val="22"/>
          <w:szCs w:val="22"/>
        </w:rPr>
        <w:t xml:space="preserve"> ZAVAROVANJ</w:t>
      </w:r>
      <w:r w:rsidR="00D1401D">
        <w:rPr>
          <w:rFonts w:ascii="Tahoma" w:hAnsi="Tahoma" w:cs="Tahoma"/>
          <w:b/>
          <w:sz w:val="22"/>
          <w:szCs w:val="22"/>
        </w:rPr>
        <w:t>E</w:t>
      </w:r>
    </w:p>
    <w:p w14:paraId="11A0ECAB" w14:textId="77777777" w:rsidR="00EC3759" w:rsidRPr="00EC4317" w:rsidRDefault="00EC3759" w:rsidP="00647031">
      <w:pPr>
        <w:keepNext/>
        <w:keepLines/>
        <w:tabs>
          <w:tab w:val="left" w:pos="2721"/>
        </w:tabs>
        <w:spacing w:after="0" w:line="240" w:lineRule="auto"/>
        <w:ind w:left="1077"/>
        <w:jc w:val="center"/>
        <w:rPr>
          <w:rFonts w:ascii="Tahoma" w:eastAsia="Times New Roman" w:hAnsi="Tahoma" w:cs="Tahoma"/>
          <w:b/>
          <w:lang w:eastAsia="sl-SI"/>
        </w:rPr>
      </w:pPr>
    </w:p>
    <w:p w14:paraId="65A42480" w14:textId="77777777" w:rsidR="00EC3759" w:rsidRPr="000F7D5F"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B2BE9C7" w14:textId="77777777" w:rsidR="00FB661F" w:rsidRPr="00FB661F" w:rsidRDefault="00FB661F" w:rsidP="00647031">
      <w:pPr>
        <w:keepNext/>
        <w:keepLines/>
        <w:spacing w:after="0" w:line="240" w:lineRule="auto"/>
        <w:jc w:val="center"/>
        <w:rPr>
          <w:rFonts w:ascii="Tahoma" w:eastAsia="Times New Roman" w:hAnsi="Tahoma" w:cs="Tahoma"/>
          <w:lang w:eastAsia="sl-SI"/>
        </w:rPr>
      </w:pPr>
    </w:p>
    <w:p w14:paraId="120D2880" w14:textId="51BCFE0F" w:rsidR="00441CC0" w:rsidRDefault="00B35099" w:rsidP="00647031">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po okvirnem sporazumu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 xml:space="preserve">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BA3F91">
        <w:rPr>
          <w:rFonts w:ascii="Tahoma" w:eastAsia="Times New Roman" w:hAnsi="Tahoma" w:cs="Tahoma"/>
          <w:lang w:eastAsia="sl-SI"/>
        </w:rPr>
        <w:t xml:space="preserve"> </w:t>
      </w:r>
      <w:r>
        <w:rPr>
          <w:rFonts w:ascii="Tahoma" w:eastAsia="Times New Roman" w:hAnsi="Tahoma" w:cs="Tahoma"/>
          <w:lang w:eastAsia="sl-SI"/>
        </w:rPr>
        <w:t xml:space="preserve">v višini ________ EUR </w:t>
      </w:r>
      <w:r>
        <w:rPr>
          <w:rFonts w:ascii="Tahoma" w:hAnsi="Tahoma" w:cs="Tahoma"/>
        </w:rPr>
        <w:t>(</w:t>
      </w:r>
      <w:r w:rsidRPr="005526AB">
        <w:rPr>
          <w:rFonts w:ascii="Tahoma" w:hAnsi="Tahoma" w:cs="Tahoma"/>
        </w:rPr>
        <w:t>z</w:t>
      </w:r>
      <w:r w:rsidRPr="005526AB">
        <w:rPr>
          <w:rFonts w:ascii="Tahoma" w:eastAsia="Times New Roman" w:hAnsi="Tahoma" w:cs="Tahoma"/>
        </w:rPr>
        <w:t xml:space="preserve"> besedo: </w:t>
      </w:r>
      <w:r>
        <w:rPr>
          <w:rFonts w:ascii="Tahoma" w:eastAsia="Times New Roman" w:hAnsi="Tahoma" w:cs="Tahoma"/>
        </w:rPr>
        <w:t>__________ in __/100</w:t>
      </w:r>
      <w:r w:rsidRPr="005526AB">
        <w:rPr>
          <w:rFonts w:ascii="Tahoma" w:eastAsia="Times New Roman" w:hAnsi="Tahoma" w:cs="Tahoma"/>
        </w:rPr>
        <w:t xml:space="preserve"> evrov)</w:t>
      </w:r>
      <w:r w:rsidRPr="005526AB">
        <w:rPr>
          <w:rFonts w:ascii="Tahoma" w:hAnsi="Tahoma" w:cs="Tahoma"/>
        </w:rPr>
        <w:t xml:space="preserve"> </w:t>
      </w:r>
      <w:r w:rsidRPr="00EC767C">
        <w:rPr>
          <w:rFonts w:ascii="Tahoma" w:eastAsia="Times New Roman" w:hAnsi="Tahoma" w:cs="Tahoma"/>
          <w:lang w:eastAsia="sl-SI"/>
        </w:rPr>
        <w:t xml:space="preserve">z dobo veljavnosti </w:t>
      </w:r>
      <w:r w:rsidR="001E5361">
        <w:rPr>
          <w:rFonts w:ascii="Tahoma" w:eastAsia="Times New Roman" w:hAnsi="Tahoma" w:cs="Tahoma"/>
          <w:lang w:eastAsia="sl-SI"/>
        </w:rPr>
        <w:t xml:space="preserve">do </w:t>
      </w:r>
      <w:r>
        <w:rPr>
          <w:rFonts w:ascii="Tahoma" w:eastAsia="Times New Roman" w:hAnsi="Tahoma" w:cs="Tahoma"/>
          <w:lang w:eastAsia="sl-SI"/>
        </w:rPr>
        <w:t>22</w:t>
      </w:r>
      <w:r w:rsidR="00900723">
        <w:rPr>
          <w:rFonts w:ascii="Tahoma" w:eastAsia="Times New Roman" w:hAnsi="Tahoma" w:cs="Tahoma"/>
          <w:lang w:eastAsia="sl-SI"/>
        </w:rPr>
        <w:t>. 1</w:t>
      </w:r>
      <w:r>
        <w:rPr>
          <w:rFonts w:ascii="Tahoma" w:eastAsia="Times New Roman" w:hAnsi="Tahoma" w:cs="Tahoma"/>
          <w:lang w:eastAsia="sl-SI"/>
        </w:rPr>
        <w:t>1</w:t>
      </w:r>
      <w:r w:rsidR="00900723">
        <w:rPr>
          <w:rFonts w:ascii="Tahoma" w:eastAsia="Times New Roman" w:hAnsi="Tahoma" w:cs="Tahoma"/>
          <w:lang w:eastAsia="sl-SI"/>
        </w:rPr>
        <w:t>. 202</w:t>
      </w:r>
      <w:r>
        <w:rPr>
          <w:rFonts w:ascii="Tahoma" w:eastAsia="Times New Roman" w:hAnsi="Tahoma" w:cs="Tahoma"/>
          <w:lang w:eastAsia="sl-SI"/>
        </w:rPr>
        <w:t>7</w:t>
      </w:r>
      <w:r w:rsidR="00441CC0" w:rsidRPr="00E46B7F">
        <w:rPr>
          <w:rFonts w:ascii="Tahoma" w:eastAsia="Times New Roman" w:hAnsi="Tahoma" w:cs="Tahoma"/>
          <w:lang w:eastAsia="sl-SI"/>
        </w:rPr>
        <w:t>, v nasprotnem primeru se šteje, da ta okvirni sporazum ni bil nikoli sklenjen</w:t>
      </w:r>
      <w:r w:rsidR="00441CC0" w:rsidRPr="00BA3F91">
        <w:rPr>
          <w:rFonts w:ascii="Tahoma" w:eastAsia="Times New Roman" w:hAnsi="Tahoma" w:cs="Tahoma"/>
          <w:lang w:eastAsia="sl-SI"/>
        </w:rPr>
        <w:t>.</w:t>
      </w:r>
    </w:p>
    <w:p w14:paraId="3979D813" w14:textId="77777777" w:rsidR="00D55CAE" w:rsidRPr="00BA3F91" w:rsidRDefault="00D55CAE" w:rsidP="00647031">
      <w:pPr>
        <w:keepNext/>
        <w:keepLines/>
        <w:spacing w:after="0" w:line="240" w:lineRule="auto"/>
        <w:jc w:val="both"/>
        <w:rPr>
          <w:rFonts w:ascii="Tahoma" w:eastAsia="Times New Roman" w:hAnsi="Tahoma" w:cs="Tahoma"/>
          <w:lang w:eastAsia="sl-SI"/>
        </w:rPr>
      </w:pPr>
    </w:p>
    <w:p w14:paraId="01C6DC24" w14:textId="77777777" w:rsidR="003B696B" w:rsidRPr="004B7FE8" w:rsidRDefault="003B696B" w:rsidP="003B696B">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lastRenderedPageBreak/>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dobave blaga</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44F80381" w14:textId="77777777" w:rsidR="003B696B" w:rsidRDefault="003B696B" w:rsidP="003B696B">
      <w:pPr>
        <w:keepNext/>
        <w:keepLines/>
        <w:widowControl w:val="0"/>
        <w:spacing w:after="0" w:line="240" w:lineRule="auto"/>
        <w:jc w:val="both"/>
        <w:rPr>
          <w:rFonts w:ascii="Tahoma" w:eastAsia="Times New Roman" w:hAnsi="Tahoma" w:cs="Tahoma"/>
          <w:lang w:eastAsia="sl-SI"/>
        </w:rPr>
      </w:pPr>
    </w:p>
    <w:p w14:paraId="464FD473" w14:textId="79AB4F11" w:rsidR="00886703" w:rsidRPr="004B7FE8" w:rsidRDefault="003B696B" w:rsidP="003B696B">
      <w:pPr>
        <w:keepNext/>
        <w:keepLines/>
        <w:widowControl w:val="0"/>
        <w:spacing w:after="0" w:line="240" w:lineRule="auto"/>
        <w:jc w:val="both"/>
        <w:rPr>
          <w:rFonts w:ascii="Tahoma" w:eastAsia="Times New Roman" w:hAnsi="Tahoma" w:cs="Tahoma"/>
          <w:lang w:eastAsia="sl-SI"/>
        </w:rPr>
      </w:pPr>
      <w:r w:rsidRPr="00D522D7">
        <w:rPr>
          <w:rFonts w:ascii="Tahoma" w:eastAsia="Times New Roman" w:hAnsi="Tahoma" w:cs="Tahoma"/>
          <w:lang w:eastAsia="sl-SI"/>
        </w:rPr>
        <w:t>V kolikor izvajalec ne bo izpolnjeval svojih obveznosti po okvirnem sporazumu</w:t>
      </w:r>
      <w:r>
        <w:rPr>
          <w:rFonts w:ascii="Tahoma" w:eastAsia="Times New Roman" w:hAnsi="Tahoma" w:cs="Tahoma"/>
          <w:lang w:eastAsia="sl-SI"/>
        </w:rPr>
        <w:t xml:space="preserve"> ali jih ne bo izpolnjeval pravilno ali pravočasno</w:t>
      </w:r>
      <w:r w:rsidRPr="00D522D7">
        <w:rPr>
          <w:rFonts w:ascii="Tahoma" w:eastAsia="Times New Roman" w:hAnsi="Tahoma" w:cs="Tahoma"/>
          <w:lang w:eastAsia="sl-SI"/>
        </w:rPr>
        <w:t>, lahko naročnik unovči finančno zavarovanje za zavarovanje dobre izvedbe obveznosti iz okvirnega sporazuma in</w:t>
      </w:r>
      <w:r>
        <w:rPr>
          <w:rFonts w:ascii="Tahoma" w:eastAsia="Times New Roman" w:hAnsi="Tahoma" w:cs="Tahoma"/>
          <w:lang w:eastAsia="sl-SI"/>
        </w:rPr>
        <w:t>/ali</w:t>
      </w:r>
      <w:r w:rsidRPr="00D522D7">
        <w:rPr>
          <w:rFonts w:ascii="Tahoma" w:eastAsia="Times New Roman" w:hAnsi="Tahoma" w:cs="Tahoma"/>
          <w:lang w:eastAsia="sl-SI"/>
        </w:rPr>
        <w:t xml:space="preserve"> odstopi od okvirnega sporazuma, brez kakršnekoli obveznosti do izvajalca. Naročnik bo pred unovčenjem finančnega zavarovanja za zavarovanje dobre izvedbe obveznosti iz okvirnega sporazuma izvajalca pisno pozval k izpolnitvi obveznosti po okvirnem sporazumu in mu določil rok za izpolnitev</w:t>
      </w:r>
      <w:r w:rsidR="00886703" w:rsidRPr="004B7FE8">
        <w:rPr>
          <w:rFonts w:ascii="Tahoma" w:eastAsia="Times New Roman" w:hAnsi="Tahoma" w:cs="Tahoma"/>
          <w:lang w:eastAsia="sl-SI"/>
        </w:rPr>
        <w:t>.</w:t>
      </w:r>
    </w:p>
    <w:p w14:paraId="758BF8E3" w14:textId="77777777" w:rsidR="00ED6F10" w:rsidRPr="005C6ABB" w:rsidRDefault="00ED6F10" w:rsidP="00647031">
      <w:pPr>
        <w:keepNext/>
        <w:keepLines/>
        <w:tabs>
          <w:tab w:val="left" w:pos="567"/>
          <w:tab w:val="left" w:pos="1702"/>
        </w:tabs>
        <w:spacing w:after="0" w:line="240" w:lineRule="auto"/>
        <w:jc w:val="both"/>
        <w:rPr>
          <w:rFonts w:ascii="Tahoma" w:eastAsia="Times New Roman" w:hAnsi="Tahoma" w:cs="Tahoma"/>
          <w:lang w:eastAsia="sl-SI"/>
        </w:rPr>
      </w:pPr>
    </w:p>
    <w:p w14:paraId="36178722" w14:textId="77777777" w:rsidR="00B71FEF" w:rsidRPr="00BA3F91"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FA7F34D" w14:textId="77777777" w:rsidR="00B71FEF" w:rsidRPr="00BA3F91" w:rsidRDefault="00B71FEF" w:rsidP="00647031">
      <w:pPr>
        <w:keepNext/>
        <w:keepLines/>
        <w:tabs>
          <w:tab w:val="left" w:pos="567"/>
          <w:tab w:val="left" w:pos="1702"/>
        </w:tabs>
        <w:spacing w:after="0" w:line="240" w:lineRule="auto"/>
        <w:jc w:val="both"/>
        <w:rPr>
          <w:rFonts w:ascii="Tahoma" w:eastAsia="Times New Roman" w:hAnsi="Tahoma" w:cs="Tahoma"/>
          <w:b/>
          <w:lang w:eastAsia="sl-SI"/>
        </w:rPr>
      </w:pPr>
    </w:p>
    <w:p w14:paraId="3F269966" w14:textId="55B8D525" w:rsidR="00886703" w:rsidRPr="00B3547F" w:rsidRDefault="003B696B" w:rsidP="00647031">
      <w:pPr>
        <w:keepNext/>
        <w:keepLines/>
        <w:widowControl w:val="0"/>
        <w:spacing w:after="0" w:line="240" w:lineRule="auto"/>
        <w:jc w:val="both"/>
        <w:rPr>
          <w:rFonts w:ascii="Tahoma" w:eastAsia="Times New Roman" w:hAnsi="Tahoma" w:cs="Tahoma"/>
          <w:lang w:eastAsia="sl-SI"/>
        </w:rPr>
      </w:pPr>
      <w:bookmarkStart w:id="34" w:name="_Hlk197587184"/>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bookmarkEnd w:id="34"/>
      <w:r w:rsidR="00886703" w:rsidRPr="00B3547F">
        <w:rPr>
          <w:rFonts w:ascii="Tahoma" w:eastAsia="Times New Roman" w:hAnsi="Tahoma" w:cs="Tahoma"/>
          <w:lang w:eastAsia="sl-SI"/>
        </w:rPr>
        <w:t>.</w:t>
      </w:r>
    </w:p>
    <w:p w14:paraId="56E7EBC7" w14:textId="77777777" w:rsidR="00A002FB" w:rsidRPr="00EC4317" w:rsidRDefault="00A002FB" w:rsidP="00647031">
      <w:pPr>
        <w:keepNext/>
        <w:keepLines/>
        <w:spacing w:after="0" w:line="240" w:lineRule="auto"/>
        <w:jc w:val="both"/>
        <w:rPr>
          <w:rFonts w:ascii="Tahoma" w:eastAsia="Times New Roman" w:hAnsi="Tahoma" w:cs="Tahoma"/>
          <w:color w:val="000000"/>
          <w:lang w:eastAsia="sl-SI"/>
        </w:rPr>
      </w:pPr>
    </w:p>
    <w:p w14:paraId="1A4D1ACB" w14:textId="73A7543D" w:rsidR="00EC3759" w:rsidRPr="00EC4317" w:rsidRDefault="00886703" w:rsidP="00647031">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 xml:space="preserve"> POGODBENA KAZEN</w:t>
      </w:r>
    </w:p>
    <w:p w14:paraId="1B09ADFF" w14:textId="77777777" w:rsidR="00EC3759" w:rsidRPr="00EC4317" w:rsidRDefault="00EC3759" w:rsidP="00647031">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D64D7B7" w14:textId="77777777" w:rsidR="00EC3759" w:rsidRPr="000F7D5F"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0B47DA6" w14:textId="77777777" w:rsidR="00EC3759" w:rsidRPr="00EC4317" w:rsidRDefault="00EC3759" w:rsidP="00647031">
      <w:pPr>
        <w:keepNext/>
        <w:keepLines/>
        <w:spacing w:after="0" w:line="240" w:lineRule="auto"/>
        <w:jc w:val="both"/>
        <w:rPr>
          <w:rFonts w:ascii="Tahoma" w:eastAsia="Times New Roman" w:hAnsi="Tahoma" w:cs="Tahoma"/>
          <w:lang w:eastAsia="sl-SI"/>
        </w:rPr>
      </w:pPr>
    </w:p>
    <w:p w14:paraId="0AA2CC9A" w14:textId="2D7E5593" w:rsidR="003B696B" w:rsidRPr="00654F1B" w:rsidRDefault="003B696B" w:rsidP="003B696B">
      <w:pPr>
        <w:keepNext/>
        <w:keepLines/>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ne izpolni svojih obveznosti iz okvirnega sporazuma v dogovorjenem roku</w:t>
      </w:r>
      <w:r>
        <w:rPr>
          <w:rFonts w:ascii="Tahoma" w:eastAsia="Times New Roman" w:hAnsi="Tahoma" w:cs="Tahoma"/>
          <w:szCs w:val="20"/>
          <w:lang w:eastAsia="sl-SI"/>
        </w:rPr>
        <w:t>, opredeljenem v tretjem in četrtem odstavku 7. člena tega okvirnega sporazuma,</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16. </w:t>
      </w:r>
      <w:r w:rsidRPr="00F504B9">
        <w:rPr>
          <w:rFonts w:ascii="Tahoma" w:eastAsia="Times New Roman" w:hAnsi="Tahoma" w:cs="Tahoma"/>
          <w:szCs w:val="20"/>
          <w:lang w:eastAsia="sl-SI"/>
        </w:rPr>
        <w:t>členu tega okvirnega sporazuma, je dolžan naročniku plačati</w:t>
      </w:r>
      <w:r>
        <w:rPr>
          <w:rFonts w:ascii="Tahoma" w:eastAsia="Times New Roman" w:hAnsi="Tahoma" w:cs="Tahoma"/>
          <w:szCs w:val="20"/>
          <w:lang w:eastAsia="sl-SI"/>
        </w:rPr>
        <w:t xml:space="preserve"> pogodbeno</w:t>
      </w:r>
      <w:r w:rsidRPr="00F504B9">
        <w:rPr>
          <w:rFonts w:ascii="Tahoma" w:eastAsia="Times New Roman" w:hAnsi="Tahoma" w:cs="Tahoma"/>
          <w:szCs w:val="20"/>
          <w:lang w:eastAsia="sl-SI"/>
        </w:rPr>
        <w:t xml:space="preserve"> kazen</w:t>
      </w:r>
      <w:r>
        <w:rPr>
          <w:rFonts w:ascii="Tahoma" w:eastAsia="Times New Roman" w:hAnsi="Tahoma" w:cs="Tahoma"/>
          <w:szCs w:val="20"/>
          <w:lang w:eastAsia="sl-SI"/>
        </w:rPr>
        <w:t xml:space="preserve"> </w:t>
      </w:r>
      <w:r w:rsidRPr="00654F1B">
        <w:rPr>
          <w:rFonts w:ascii="Tahoma" w:eastAsia="Times New Roman" w:hAnsi="Tahoma" w:cs="Tahoma"/>
          <w:szCs w:val="20"/>
          <w:lang w:eastAsia="sl-SI"/>
        </w:rPr>
        <w:t xml:space="preserve">v višini </w:t>
      </w:r>
      <w:r>
        <w:rPr>
          <w:rFonts w:ascii="Tahoma" w:eastAsia="Times New Roman" w:hAnsi="Tahoma" w:cs="Tahoma"/>
          <w:szCs w:val="20"/>
          <w:lang w:eastAsia="sl-SI"/>
        </w:rPr>
        <w:t xml:space="preserve">1 </w:t>
      </w:r>
      <w:r w:rsidRPr="00654F1B">
        <w:rPr>
          <w:rFonts w:ascii="Tahoma" w:eastAsia="Times New Roman" w:hAnsi="Tahoma" w:cs="Tahoma"/>
          <w:szCs w:val="20"/>
          <w:lang w:eastAsia="sl-SI"/>
        </w:rPr>
        <w:t>% (</w:t>
      </w:r>
      <w:r>
        <w:rPr>
          <w:rFonts w:ascii="Tahoma" w:eastAsia="Times New Roman" w:hAnsi="Tahoma" w:cs="Tahoma"/>
          <w:szCs w:val="20"/>
          <w:lang w:eastAsia="sl-SI"/>
        </w:rPr>
        <w:t>enega</w:t>
      </w:r>
      <w:r w:rsidRPr="005D55B0">
        <w:rPr>
          <w:rFonts w:ascii="Tahoma" w:eastAsia="Times New Roman" w:hAnsi="Tahoma" w:cs="Tahoma"/>
          <w:szCs w:val="20"/>
          <w:lang w:eastAsia="sl-SI"/>
        </w:rPr>
        <w:t xml:space="preserve"> odstot</w:t>
      </w:r>
      <w:r>
        <w:rPr>
          <w:rFonts w:ascii="Tahoma" w:eastAsia="Times New Roman" w:hAnsi="Tahoma" w:cs="Tahoma"/>
          <w:szCs w:val="20"/>
          <w:lang w:eastAsia="sl-SI"/>
        </w:rPr>
        <w:t>ka</w:t>
      </w:r>
      <w:r w:rsidRPr="00654F1B">
        <w:rPr>
          <w:rFonts w:ascii="Tahoma" w:eastAsia="Times New Roman" w:hAnsi="Tahoma" w:cs="Tahoma"/>
          <w:szCs w:val="20"/>
          <w:lang w:eastAsia="sl-SI"/>
        </w:rPr>
        <w:t xml:space="preserve">)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 za vsak zamujen </w:t>
      </w:r>
      <w:r>
        <w:rPr>
          <w:rFonts w:ascii="Tahoma" w:eastAsia="Times New Roman" w:hAnsi="Tahoma" w:cs="Tahoma"/>
          <w:szCs w:val="20"/>
          <w:lang w:eastAsia="sl-SI"/>
        </w:rPr>
        <w:t>delovni</w:t>
      </w:r>
      <w:r w:rsidRPr="00654F1B">
        <w:rPr>
          <w:rFonts w:ascii="Tahoma" w:eastAsia="Times New Roman" w:hAnsi="Tahoma" w:cs="Tahoma"/>
          <w:szCs w:val="20"/>
          <w:lang w:eastAsia="sl-SI"/>
        </w:rPr>
        <w:t xml:space="preserve"> dan, vendar največ </w:t>
      </w:r>
      <w:r>
        <w:rPr>
          <w:rFonts w:ascii="Tahoma" w:eastAsia="Times New Roman" w:hAnsi="Tahoma" w:cs="Tahoma"/>
          <w:szCs w:val="20"/>
          <w:lang w:eastAsia="sl-SI"/>
        </w:rPr>
        <w:t>2</w:t>
      </w:r>
      <w:r w:rsidRPr="00654F1B">
        <w:rPr>
          <w:rFonts w:ascii="Tahoma" w:eastAsia="Times New Roman" w:hAnsi="Tahoma" w:cs="Tahoma"/>
          <w:szCs w:val="20"/>
          <w:lang w:eastAsia="sl-SI"/>
        </w:rPr>
        <w:t>0</w:t>
      </w:r>
      <w:r>
        <w:rPr>
          <w:rFonts w:ascii="Tahoma" w:eastAsia="Times New Roman" w:hAnsi="Tahoma" w:cs="Tahoma"/>
          <w:szCs w:val="20"/>
          <w:lang w:eastAsia="sl-SI"/>
        </w:rPr>
        <w:t xml:space="preserve"> </w:t>
      </w:r>
      <w:r w:rsidRPr="00654F1B">
        <w:rPr>
          <w:rFonts w:ascii="Tahoma" w:eastAsia="Times New Roman" w:hAnsi="Tahoma" w:cs="Tahoma"/>
          <w:szCs w:val="20"/>
          <w:lang w:eastAsia="sl-SI"/>
        </w:rPr>
        <w:t>% (</w:t>
      </w:r>
      <w:r>
        <w:rPr>
          <w:rFonts w:ascii="Tahoma" w:eastAsia="Times New Roman" w:hAnsi="Tahoma" w:cs="Tahoma"/>
          <w:szCs w:val="20"/>
          <w:lang w:eastAsia="sl-SI"/>
        </w:rPr>
        <w:t>dvajset</w:t>
      </w:r>
      <w:r w:rsidRPr="00654F1B">
        <w:rPr>
          <w:rFonts w:ascii="Tahoma" w:eastAsia="Times New Roman" w:hAnsi="Tahoma" w:cs="Tahoma"/>
          <w:szCs w:val="20"/>
          <w:lang w:eastAsia="sl-SI"/>
        </w:rPr>
        <w:t xml:space="preserve"> odstotkov) vrednosti posameznega </w:t>
      </w:r>
      <w:r w:rsidRPr="00BF677C">
        <w:rPr>
          <w:rFonts w:ascii="Tahoma" w:hAnsi="Tahoma" w:cs="Tahoma"/>
        </w:rPr>
        <w:t>nabavnega naročila naročnika</w:t>
      </w:r>
      <w:r w:rsidRPr="00654F1B">
        <w:rPr>
          <w:rFonts w:ascii="Tahoma" w:eastAsia="Times New Roman" w:hAnsi="Tahoma" w:cs="Tahoma"/>
          <w:szCs w:val="20"/>
          <w:lang w:eastAsia="sl-SI"/>
        </w:rPr>
        <w:t xml:space="preserve"> brez DDV.</w:t>
      </w:r>
    </w:p>
    <w:p w14:paraId="228FDF3A" w14:textId="77777777" w:rsidR="003B696B" w:rsidRPr="00654F1B" w:rsidRDefault="003B696B" w:rsidP="003B696B">
      <w:pPr>
        <w:keepNext/>
        <w:keepLines/>
        <w:spacing w:after="0" w:line="240" w:lineRule="auto"/>
        <w:jc w:val="both"/>
        <w:rPr>
          <w:rFonts w:ascii="Tahoma" w:eastAsia="Times New Roman" w:hAnsi="Tahoma" w:cs="Tahoma"/>
          <w:szCs w:val="20"/>
          <w:lang w:eastAsia="sl-SI"/>
        </w:rPr>
      </w:pPr>
    </w:p>
    <w:p w14:paraId="32FFAA5A" w14:textId="04737F27" w:rsidR="00925C30" w:rsidRPr="00F504B9" w:rsidRDefault="003B696B" w:rsidP="003B696B">
      <w:pPr>
        <w:keepNext/>
        <w:keepLines/>
        <w:widowControl w:val="0"/>
        <w:spacing w:after="0" w:line="240" w:lineRule="auto"/>
        <w:jc w:val="both"/>
        <w:rPr>
          <w:rFonts w:ascii="Tahoma" w:eastAsia="Times New Roman" w:hAnsi="Tahoma" w:cs="Tahoma"/>
          <w:szCs w:val="20"/>
          <w:lang w:eastAsia="sl-SI"/>
        </w:rPr>
      </w:pPr>
      <w:r w:rsidRPr="00BF677C">
        <w:rPr>
          <w:rFonts w:ascii="Tahoma" w:hAnsi="Tahoma" w:cs="Tahoma"/>
        </w:rPr>
        <w:t>V kolikor</w:t>
      </w:r>
      <w:r>
        <w:rPr>
          <w:rFonts w:ascii="Tahoma" w:hAnsi="Tahoma" w:cs="Tahoma"/>
        </w:rPr>
        <w:t xml:space="preserve"> pogodbeno</w:t>
      </w:r>
      <w:r w:rsidRPr="00BF677C">
        <w:rPr>
          <w:rFonts w:ascii="Tahoma" w:hAnsi="Tahoma" w:cs="Tahoma"/>
        </w:rPr>
        <w:t xml:space="preserve"> kazen preseže </w:t>
      </w:r>
      <w:r>
        <w:rPr>
          <w:rFonts w:ascii="Tahoma" w:eastAsia="Times New Roman" w:hAnsi="Tahoma" w:cs="Tahoma"/>
          <w:szCs w:val="20"/>
          <w:lang w:eastAsia="sl-SI"/>
        </w:rPr>
        <w:t>2</w:t>
      </w:r>
      <w:r w:rsidRPr="00654F1B">
        <w:rPr>
          <w:rFonts w:ascii="Tahoma" w:eastAsia="Times New Roman" w:hAnsi="Tahoma" w:cs="Tahoma"/>
          <w:szCs w:val="20"/>
          <w:lang w:eastAsia="sl-SI"/>
        </w:rPr>
        <w:t>0% (d</w:t>
      </w:r>
      <w:r>
        <w:rPr>
          <w:rFonts w:ascii="Tahoma" w:eastAsia="Times New Roman" w:hAnsi="Tahoma" w:cs="Tahoma"/>
          <w:szCs w:val="20"/>
          <w:lang w:eastAsia="sl-SI"/>
        </w:rPr>
        <w:t>vajset</w:t>
      </w:r>
      <w:r w:rsidRPr="00654F1B">
        <w:rPr>
          <w:rFonts w:ascii="Tahoma" w:eastAsia="Times New Roman" w:hAnsi="Tahoma" w:cs="Tahoma"/>
          <w:szCs w:val="20"/>
          <w:lang w:eastAsia="sl-SI"/>
        </w:rPr>
        <w:t xml:space="preserve"> odstotkov) </w:t>
      </w:r>
      <w:r w:rsidRPr="00BF677C">
        <w:rPr>
          <w:rFonts w:ascii="Tahoma" w:hAnsi="Tahoma" w:cs="Tahoma"/>
        </w:rPr>
        <w:t xml:space="preserve">vrednosti posameznega nabavnega naročila naročnika </w:t>
      </w:r>
      <w:r>
        <w:rPr>
          <w:rFonts w:ascii="Tahoma" w:hAnsi="Tahoma" w:cs="Tahoma"/>
        </w:rPr>
        <w:t>bre</w:t>
      </w:r>
      <w:r w:rsidRPr="00BF677C">
        <w:rPr>
          <w:rFonts w:ascii="Tahoma" w:hAnsi="Tahoma" w:cs="Tahoma"/>
        </w:rPr>
        <w:t xml:space="preserve">z DDV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po okvirnem sporazumu</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00925C30" w:rsidRPr="00F504B9">
        <w:rPr>
          <w:rFonts w:ascii="Tahoma" w:eastAsia="Times New Roman" w:hAnsi="Tahoma" w:cs="Tahoma"/>
          <w:szCs w:val="20"/>
          <w:lang w:eastAsia="sl-SI"/>
        </w:rPr>
        <w:t>.</w:t>
      </w:r>
    </w:p>
    <w:p w14:paraId="1536FE46" w14:textId="77777777" w:rsidR="00B71FEF" w:rsidRPr="00812DA3" w:rsidRDefault="00B71FEF" w:rsidP="00647031">
      <w:pPr>
        <w:keepNext/>
        <w:keepLines/>
        <w:spacing w:after="0" w:line="240" w:lineRule="auto"/>
        <w:jc w:val="both"/>
        <w:rPr>
          <w:rFonts w:ascii="Tahoma" w:eastAsia="Times New Roman" w:hAnsi="Tahoma" w:cs="Tahoma"/>
          <w:lang w:eastAsia="sl-SI"/>
        </w:rPr>
      </w:pPr>
    </w:p>
    <w:p w14:paraId="79C58EC4" w14:textId="77777777" w:rsidR="00B71FEF" w:rsidRPr="00812DA3" w:rsidRDefault="00B71FEF" w:rsidP="00647031">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812DA3">
        <w:rPr>
          <w:rFonts w:ascii="Tahoma" w:eastAsia="Times New Roman" w:hAnsi="Tahoma" w:cs="Tahoma"/>
          <w:color w:val="000000"/>
          <w:lang w:eastAsia="sl-SI"/>
        </w:rPr>
        <w:t>člen</w:t>
      </w:r>
    </w:p>
    <w:p w14:paraId="2B02FAC4" w14:textId="77777777" w:rsidR="00B71FEF" w:rsidRPr="00812DA3" w:rsidRDefault="00B71FEF" w:rsidP="00647031">
      <w:pPr>
        <w:keepNext/>
        <w:keepLines/>
        <w:spacing w:after="0" w:line="240" w:lineRule="auto"/>
        <w:jc w:val="both"/>
        <w:rPr>
          <w:rFonts w:ascii="Tahoma" w:eastAsia="Times New Roman" w:hAnsi="Tahoma" w:cs="Tahoma"/>
          <w:lang w:eastAsia="sl-SI"/>
        </w:rPr>
      </w:pPr>
    </w:p>
    <w:p w14:paraId="3EF1AACA" w14:textId="77777777" w:rsidR="003B696B" w:rsidRPr="002E4607" w:rsidRDefault="003B696B" w:rsidP="003B696B">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 xml:space="preserve">Naročnik si pridrži pravico uveljaviti pogodbeno kazen </w:t>
      </w:r>
      <w:r>
        <w:rPr>
          <w:rFonts w:ascii="Tahoma" w:eastAsia="Times New Roman" w:hAnsi="Tahoma" w:cs="Tahoma"/>
          <w:lang w:eastAsia="sl-SI"/>
        </w:rPr>
        <w:t xml:space="preserve">za zamudo </w:t>
      </w:r>
      <w:r w:rsidRPr="002E4607">
        <w:rPr>
          <w:rFonts w:ascii="Tahoma" w:eastAsia="Times New Roman" w:hAnsi="Tahoma" w:cs="Tahoma"/>
          <w:lang w:eastAsia="sl-SI"/>
        </w:rPr>
        <w:t>pri plačilu računa, čeprav ob zamudi izvajalca ni posebej opozoril, niti obvestil</w:t>
      </w:r>
      <w:r>
        <w:rPr>
          <w:rFonts w:ascii="Tahoma" w:eastAsia="Times New Roman" w:hAnsi="Tahoma" w:cs="Tahoma"/>
          <w:lang w:eastAsia="sl-SI"/>
        </w:rPr>
        <w:t xml:space="preserve"> o nameri, da bo pogodbeno kazen za zamudo obračunal</w:t>
      </w:r>
      <w:r w:rsidRPr="002E4607">
        <w:rPr>
          <w:rFonts w:ascii="Tahoma" w:eastAsia="Times New Roman" w:hAnsi="Tahoma" w:cs="Tahoma"/>
          <w:lang w:eastAsia="sl-SI"/>
        </w:rPr>
        <w:t>.</w:t>
      </w:r>
    </w:p>
    <w:p w14:paraId="5831E7D0" w14:textId="77777777" w:rsidR="003B696B" w:rsidRPr="007C3078" w:rsidRDefault="003B696B" w:rsidP="003B696B">
      <w:pPr>
        <w:keepNext/>
        <w:keepLines/>
        <w:spacing w:after="0" w:line="240" w:lineRule="auto"/>
        <w:jc w:val="both"/>
        <w:rPr>
          <w:rFonts w:ascii="Tahoma" w:eastAsia="Times New Roman" w:hAnsi="Tahoma" w:cs="Tahoma"/>
          <w:lang w:eastAsia="sl-SI"/>
        </w:rPr>
      </w:pPr>
    </w:p>
    <w:p w14:paraId="0D970E00" w14:textId="77777777" w:rsidR="003B696B" w:rsidRPr="007C3078" w:rsidRDefault="003B696B" w:rsidP="003B696B">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7700DE01" w14:textId="77777777" w:rsidR="003B696B" w:rsidRPr="007C3078" w:rsidRDefault="003B696B" w:rsidP="003B696B">
      <w:pPr>
        <w:keepNext/>
        <w:keepLines/>
        <w:spacing w:after="0" w:line="240" w:lineRule="auto"/>
        <w:jc w:val="both"/>
        <w:rPr>
          <w:rFonts w:ascii="Tahoma" w:eastAsia="Times New Roman" w:hAnsi="Tahoma" w:cs="Tahoma"/>
          <w:lang w:eastAsia="sl-SI"/>
        </w:rPr>
      </w:pPr>
    </w:p>
    <w:p w14:paraId="4F06F988" w14:textId="7751BB8E" w:rsidR="00886703" w:rsidRDefault="003B696B" w:rsidP="003B696B">
      <w:pPr>
        <w:keepNext/>
        <w:keepLines/>
        <w:widowControl w:val="0"/>
        <w:spacing w:after="0" w:line="240" w:lineRule="auto"/>
        <w:jc w:val="both"/>
        <w:rPr>
          <w:rFonts w:ascii="Tahoma" w:eastAsia="Times New Roman" w:hAnsi="Tahoma" w:cs="Tahoma"/>
          <w:szCs w:val="20"/>
          <w:lang w:eastAsia="sl-SI"/>
        </w:rPr>
      </w:pPr>
      <w:r w:rsidRPr="002E4607">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pogodbene kazni</w:t>
      </w:r>
      <w:r w:rsidR="00886703" w:rsidRPr="00812DA3">
        <w:rPr>
          <w:rFonts w:ascii="Tahoma" w:eastAsia="Times New Roman" w:hAnsi="Tahoma" w:cs="Tahoma"/>
          <w:szCs w:val="20"/>
          <w:lang w:eastAsia="sl-SI"/>
        </w:rPr>
        <w:t>.</w:t>
      </w:r>
    </w:p>
    <w:p w14:paraId="72744E8B" w14:textId="77777777" w:rsidR="00EC3759" w:rsidRDefault="00EC3759" w:rsidP="00647031">
      <w:pPr>
        <w:keepNext/>
        <w:keepLines/>
        <w:spacing w:after="0" w:line="240" w:lineRule="auto"/>
        <w:jc w:val="both"/>
        <w:rPr>
          <w:rFonts w:ascii="Tahoma" w:eastAsia="Times New Roman" w:hAnsi="Tahoma" w:cs="Tahoma"/>
          <w:color w:val="000000"/>
          <w:lang w:eastAsia="sl-SI"/>
        </w:rPr>
      </w:pPr>
    </w:p>
    <w:p w14:paraId="72F626F3" w14:textId="77777777" w:rsidR="00EC3759" w:rsidRPr="00065D29" w:rsidRDefault="00654F1B" w:rsidP="00647031">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68412D3D" w14:textId="77777777" w:rsidR="00EC3759" w:rsidRPr="00065D29" w:rsidRDefault="00EC3759" w:rsidP="00647031">
      <w:pPr>
        <w:keepNext/>
        <w:keepLines/>
        <w:suppressAutoHyphens/>
        <w:spacing w:after="0" w:line="240" w:lineRule="auto"/>
        <w:jc w:val="center"/>
        <w:rPr>
          <w:rFonts w:ascii="Tahoma" w:eastAsia="Times New Roman" w:hAnsi="Tahoma" w:cs="Tahoma"/>
          <w:b/>
          <w:color w:val="000000"/>
          <w:lang w:eastAsia="sl-SI"/>
        </w:rPr>
      </w:pPr>
    </w:p>
    <w:p w14:paraId="27716BD5" w14:textId="77777777" w:rsidR="00EC3759" w:rsidRPr="00065D29" w:rsidRDefault="00EC3759"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454288B8" w14:textId="77777777" w:rsidR="00EC3759" w:rsidRPr="00065D29" w:rsidRDefault="00EC3759" w:rsidP="00647031">
      <w:pPr>
        <w:keepNext/>
        <w:keepLines/>
        <w:spacing w:after="0" w:line="240" w:lineRule="auto"/>
        <w:jc w:val="both"/>
        <w:rPr>
          <w:rFonts w:ascii="Tahoma" w:eastAsia="Times New Roman" w:hAnsi="Tahoma" w:cs="Tahoma"/>
          <w:lang w:eastAsia="sl-SI"/>
        </w:rPr>
      </w:pPr>
    </w:p>
    <w:p w14:paraId="0881A92D" w14:textId="77777777" w:rsidR="003B696B" w:rsidRPr="00296080" w:rsidRDefault="003B696B" w:rsidP="003B696B">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lastRenderedPageBreak/>
        <w:t>Predstavnik naročnika</w:t>
      </w:r>
      <w:r>
        <w:rPr>
          <w:rFonts w:ascii="Tahoma" w:eastAsia="Times New Roman" w:hAnsi="Tahoma" w:cs="Tahoma"/>
          <w:lang w:eastAsia="sl-SI"/>
        </w:rPr>
        <w:t xml:space="preserve"> (skrbnik okvirnega sporazuma pri naročniku)</w:t>
      </w:r>
      <w:r w:rsidRPr="00296080">
        <w:rPr>
          <w:rFonts w:ascii="Tahoma" w:eastAsia="Times New Roman" w:hAnsi="Tahoma" w:cs="Tahoma"/>
          <w:lang w:eastAsia="sl-SI"/>
        </w:rPr>
        <w:t>, ki bo urejal vsa vprašanja, ki bodo nastala v zvezi z izvajanjem tega okvirnega sporazuma in mora biti obveščen o izvedbi vsakega naročila po tem okvirnem sporazumu ali o drugih morebitnih posegih ali dogovorih, vezanih na predmet ok</w:t>
      </w:r>
      <w:r>
        <w:rPr>
          <w:rFonts w:ascii="Tahoma" w:eastAsia="Times New Roman" w:hAnsi="Tahoma" w:cs="Tahoma"/>
          <w:lang w:eastAsia="sl-SI"/>
        </w:rPr>
        <w:t xml:space="preserve">virnega sporazuma, je </w:t>
      </w:r>
      <w:r w:rsidRPr="005C3323">
        <w:rPr>
          <w:rFonts w:ascii="Tahoma" w:eastAsia="Times New Roman" w:hAnsi="Tahoma" w:cs="Tahoma"/>
          <w:lang w:eastAsia="sl-SI"/>
        </w:rPr>
        <w:t xml:space="preserve">g. Peter Čater, tel.: 01/ 5889 792,  elektronska pošta: </w:t>
      </w:r>
      <w:hyperlink r:id="rId24" w:history="1">
        <w:r w:rsidRPr="00F17201">
          <w:rPr>
            <w:rStyle w:val="Hiperpovezava"/>
            <w:rFonts w:ascii="Tahoma" w:eastAsia="Times New Roman" w:hAnsi="Tahoma" w:cs="Tahoma"/>
            <w:lang w:eastAsia="sl-SI"/>
          </w:rPr>
          <w:t>peter.cater@energetika.si</w:t>
        </w:r>
      </w:hyperlink>
      <w:r w:rsidRPr="00296080">
        <w:rPr>
          <w:rFonts w:ascii="Tahoma" w:hAnsi="Tahoma" w:cs="Tahoma"/>
        </w:rPr>
        <w:t>.</w:t>
      </w:r>
    </w:p>
    <w:p w14:paraId="7143CEF4" w14:textId="77777777" w:rsidR="003B696B" w:rsidRPr="00296080" w:rsidRDefault="003B696B" w:rsidP="003B696B">
      <w:pPr>
        <w:keepNext/>
        <w:keepLines/>
        <w:spacing w:after="0" w:line="240" w:lineRule="auto"/>
        <w:jc w:val="both"/>
        <w:rPr>
          <w:rFonts w:ascii="Tahoma" w:eastAsia="Times New Roman" w:hAnsi="Tahoma" w:cs="Tahoma"/>
          <w:lang w:eastAsia="sl-SI"/>
        </w:rPr>
      </w:pPr>
    </w:p>
    <w:p w14:paraId="51675BE7" w14:textId="77777777" w:rsidR="003B696B" w:rsidRPr="00296080" w:rsidRDefault="003B696B" w:rsidP="003B696B">
      <w:pPr>
        <w:keepNext/>
        <w:keepLines/>
        <w:spacing w:after="0" w:line="240" w:lineRule="auto"/>
        <w:jc w:val="both"/>
        <w:rPr>
          <w:rFonts w:ascii="Tahoma" w:eastAsia="Times New Roman" w:hAnsi="Tahoma" w:cs="Tahoma"/>
          <w:lang w:eastAsia="sl-SI"/>
        </w:rPr>
      </w:pPr>
      <w:r w:rsidRPr="00296080">
        <w:rPr>
          <w:rFonts w:ascii="Tahoma" w:eastAsia="Times New Roman" w:hAnsi="Tahoma" w:cs="Tahoma"/>
          <w:lang w:eastAsia="sl-SI"/>
        </w:rPr>
        <w:t>Kontaktna oseba naročnika, za naročilo posamezne</w:t>
      </w:r>
      <w:r>
        <w:rPr>
          <w:rFonts w:ascii="Tahoma" w:eastAsia="Times New Roman" w:hAnsi="Tahoma" w:cs="Tahoma"/>
          <w:lang w:eastAsia="sl-SI"/>
        </w:rPr>
        <w:t>ga</w:t>
      </w:r>
      <w:r w:rsidRPr="00296080">
        <w:rPr>
          <w:rFonts w:ascii="Tahoma" w:eastAsia="Times New Roman" w:hAnsi="Tahoma" w:cs="Tahoma"/>
          <w:lang w:eastAsia="sl-SI"/>
        </w:rPr>
        <w:t xml:space="preserve"> </w:t>
      </w:r>
      <w:r>
        <w:rPr>
          <w:rFonts w:ascii="Tahoma" w:eastAsia="Times New Roman" w:hAnsi="Tahoma" w:cs="Tahoma"/>
          <w:lang w:eastAsia="sl-SI"/>
        </w:rPr>
        <w:t>blaga</w:t>
      </w:r>
      <w:r w:rsidRPr="00296080">
        <w:rPr>
          <w:rFonts w:ascii="Tahoma" w:eastAsia="Times New Roman" w:hAnsi="Tahoma" w:cs="Tahoma"/>
          <w:lang w:eastAsia="sl-SI"/>
        </w:rPr>
        <w:t xml:space="preserve"> po tem okvirnem sporazumu, je:</w:t>
      </w:r>
    </w:p>
    <w:p w14:paraId="053D911A" w14:textId="77777777" w:rsidR="003B696B" w:rsidRPr="00296080" w:rsidRDefault="003B696B" w:rsidP="003B696B">
      <w:pPr>
        <w:keepNext/>
        <w:keepLines/>
        <w:numPr>
          <w:ilvl w:val="0"/>
          <w:numId w:val="3"/>
        </w:numPr>
        <w:spacing w:after="0" w:line="240" w:lineRule="auto"/>
        <w:jc w:val="both"/>
        <w:rPr>
          <w:rFonts w:ascii="Tahoma" w:hAnsi="Tahoma" w:cs="Tahoma"/>
          <w:color w:val="0000FF"/>
          <w:szCs w:val="20"/>
          <w:u w:val="single"/>
        </w:rPr>
      </w:pPr>
      <w:r w:rsidRPr="00296080">
        <w:rPr>
          <w:rFonts w:ascii="Tahoma" w:eastAsia="Times New Roman" w:hAnsi="Tahoma" w:cs="Tahoma"/>
          <w:lang w:eastAsia="sl-SI"/>
        </w:rPr>
        <w:t xml:space="preserve">za lokacijo Toplarniška ulica 19, Ljubljana: </w:t>
      </w:r>
      <w:r>
        <w:rPr>
          <w:rFonts w:ascii="Tahoma" w:eastAsia="Times New Roman" w:hAnsi="Tahoma" w:cs="Tahoma"/>
          <w:lang w:eastAsia="sl-SI"/>
        </w:rPr>
        <w:t xml:space="preserve">g. Aleksander Klopčič, </w:t>
      </w:r>
      <w:r w:rsidRPr="0000129A">
        <w:rPr>
          <w:rFonts w:ascii="Tahoma" w:eastAsia="Times New Roman" w:hAnsi="Tahoma" w:cs="Tahoma"/>
          <w:lang w:eastAsia="sl-SI"/>
        </w:rPr>
        <w:t>tel. 01</w:t>
      </w:r>
      <w:r>
        <w:rPr>
          <w:rFonts w:ascii="Tahoma" w:eastAsia="Times New Roman" w:hAnsi="Tahoma" w:cs="Tahoma"/>
          <w:lang w:eastAsia="sl-SI"/>
        </w:rPr>
        <w:t>/</w:t>
      </w:r>
      <w:r w:rsidRPr="0000129A">
        <w:rPr>
          <w:rFonts w:ascii="Tahoma" w:eastAsia="Times New Roman" w:hAnsi="Tahoma" w:cs="Tahoma"/>
          <w:lang w:eastAsia="sl-SI"/>
        </w:rPr>
        <w:t xml:space="preserve"> 5875 363, e-naslov</w:t>
      </w:r>
      <w:r>
        <w:rPr>
          <w:rFonts w:ascii="Tahoma" w:eastAsia="Times New Roman" w:hAnsi="Tahoma" w:cs="Tahoma"/>
          <w:lang w:eastAsia="sl-SI"/>
        </w:rPr>
        <w:t xml:space="preserve"> </w:t>
      </w:r>
      <w:hyperlink r:id="rId25" w:history="1">
        <w:r w:rsidRPr="00A74087">
          <w:rPr>
            <w:rStyle w:val="Hiperpovezava"/>
            <w:rFonts w:ascii="Tahoma" w:hAnsi="Tahoma" w:cs="Tahoma"/>
          </w:rPr>
          <w:t>aleksander.klopcic@energetika.si</w:t>
        </w:r>
      </w:hyperlink>
      <w:r w:rsidRPr="004A46B7">
        <w:rPr>
          <w:rFonts w:ascii="Tahoma" w:hAnsi="Tahoma" w:cs="Tahoma"/>
          <w:szCs w:val="20"/>
        </w:rPr>
        <w:t>,</w:t>
      </w:r>
      <w:r w:rsidRPr="004A46B7">
        <w:rPr>
          <w:rFonts w:ascii="Tahoma" w:hAnsi="Tahoma" w:cs="Tahoma"/>
          <w:color w:val="0000FF"/>
          <w:szCs w:val="20"/>
          <w:u w:val="single"/>
        </w:rPr>
        <w:t xml:space="preserve"> </w:t>
      </w:r>
    </w:p>
    <w:p w14:paraId="25F4404E" w14:textId="77777777" w:rsidR="003B696B" w:rsidRPr="00296080" w:rsidRDefault="003B696B" w:rsidP="003B696B">
      <w:pPr>
        <w:keepNext/>
        <w:keepLines/>
        <w:numPr>
          <w:ilvl w:val="0"/>
          <w:numId w:val="3"/>
        </w:numPr>
        <w:spacing w:after="0" w:line="240" w:lineRule="auto"/>
        <w:jc w:val="both"/>
        <w:rPr>
          <w:rFonts w:ascii="Tahoma" w:eastAsia="Times New Roman" w:hAnsi="Tahoma" w:cs="Tahoma"/>
          <w:lang w:eastAsia="sl-SI"/>
        </w:rPr>
      </w:pPr>
      <w:r w:rsidRPr="00296080">
        <w:rPr>
          <w:rFonts w:ascii="Tahoma" w:eastAsia="Times New Roman" w:hAnsi="Tahoma" w:cs="Tahoma"/>
          <w:lang w:eastAsia="sl-SI"/>
        </w:rPr>
        <w:t>za lokacij</w:t>
      </w:r>
      <w:r>
        <w:rPr>
          <w:rFonts w:ascii="Tahoma" w:eastAsia="Times New Roman" w:hAnsi="Tahoma" w:cs="Tahoma"/>
          <w:lang w:eastAsia="sl-SI"/>
        </w:rPr>
        <w:t>i</w:t>
      </w:r>
      <w:r w:rsidRPr="00296080">
        <w:rPr>
          <w:rFonts w:ascii="Tahoma" w:eastAsia="Times New Roman" w:hAnsi="Tahoma" w:cs="Tahoma"/>
          <w:lang w:eastAsia="sl-SI"/>
        </w:rPr>
        <w:t xml:space="preserve"> Verovškova ulica 62</w:t>
      </w:r>
      <w:r>
        <w:rPr>
          <w:rFonts w:ascii="Tahoma" w:eastAsia="Times New Roman" w:hAnsi="Tahoma" w:cs="Tahoma"/>
          <w:lang w:eastAsia="sl-SI"/>
        </w:rPr>
        <w:t xml:space="preserve"> in Verovškova ulica 70, </w:t>
      </w:r>
      <w:r w:rsidRPr="00296080">
        <w:rPr>
          <w:rFonts w:ascii="Tahoma" w:eastAsia="Times New Roman" w:hAnsi="Tahoma" w:cs="Tahoma"/>
          <w:lang w:eastAsia="sl-SI"/>
        </w:rPr>
        <w:t xml:space="preserve">Ljubljana: </w:t>
      </w:r>
      <w:r w:rsidRPr="00536B05">
        <w:rPr>
          <w:rFonts w:ascii="Tahoma" w:hAnsi="Tahoma" w:cs="Tahoma"/>
        </w:rPr>
        <w:t xml:space="preserve">g. </w:t>
      </w:r>
      <w:r w:rsidRPr="005E2896">
        <w:rPr>
          <w:rFonts w:ascii="Tahoma" w:eastAsia="Times New Roman" w:hAnsi="Tahoma" w:cs="Tahoma"/>
          <w:lang w:eastAsia="sl-SI"/>
        </w:rPr>
        <w:t xml:space="preserve">Peter Čater, tel.: 01/ 5889 792,  elektronska pošta: </w:t>
      </w:r>
      <w:hyperlink r:id="rId26" w:history="1">
        <w:r w:rsidRPr="00A74087">
          <w:rPr>
            <w:rStyle w:val="Hiperpovezava"/>
            <w:rFonts w:ascii="Tahoma" w:eastAsia="Times New Roman" w:hAnsi="Tahoma" w:cs="Tahoma"/>
            <w:lang w:eastAsia="sl-SI"/>
          </w:rPr>
          <w:t>peter.cater@energetika.si</w:t>
        </w:r>
      </w:hyperlink>
      <w:r w:rsidRPr="00296080">
        <w:rPr>
          <w:rFonts w:ascii="Tahoma" w:eastAsia="Times New Roman" w:hAnsi="Tahoma" w:cs="Tahoma"/>
          <w:lang w:eastAsia="sl-SI"/>
        </w:rPr>
        <w:t>.</w:t>
      </w:r>
    </w:p>
    <w:p w14:paraId="2653AA1C" w14:textId="77777777" w:rsidR="003B696B" w:rsidRPr="00654F1B" w:rsidRDefault="003B696B" w:rsidP="003B696B">
      <w:pPr>
        <w:keepNext/>
        <w:keepLines/>
        <w:spacing w:after="0" w:line="240" w:lineRule="auto"/>
        <w:jc w:val="both"/>
        <w:rPr>
          <w:rFonts w:ascii="Tahoma" w:eastAsia="Times New Roman" w:hAnsi="Tahoma" w:cs="Tahoma"/>
          <w:lang w:eastAsia="sl-SI"/>
        </w:rPr>
      </w:pPr>
    </w:p>
    <w:p w14:paraId="72B1A95E" w14:textId="77777777" w:rsidR="003B696B" w:rsidRPr="00654F1B" w:rsidRDefault="003B696B" w:rsidP="003B696B">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01618E63" w14:textId="77777777" w:rsidR="00925C30" w:rsidRPr="00654F1B" w:rsidRDefault="00925C30" w:rsidP="00647031">
      <w:pPr>
        <w:keepNext/>
        <w:keepLines/>
        <w:widowControl w:val="0"/>
        <w:spacing w:after="0" w:line="240" w:lineRule="auto"/>
        <w:jc w:val="both"/>
        <w:rPr>
          <w:rFonts w:ascii="Tahoma" w:eastAsia="Times New Roman" w:hAnsi="Tahoma" w:cs="Tahoma"/>
          <w:lang w:eastAsia="sl-SI"/>
        </w:rPr>
      </w:pPr>
    </w:p>
    <w:p w14:paraId="5579E704" w14:textId="77777777" w:rsidR="007F1082" w:rsidRPr="00654F1B" w:rsidRDefault="007F1082" w:rsidP="007F1082">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40A05ED1" w14:textId="77777777" w:rsidR="007F1082" w:rsidRPr="00654F1B" w:rsidRDefault="007F1082" w:rsidP="007F1082">
      <w:pPr>
        <w:keepNext/>
        <w:keepLines/>
        <w:widowControl w:val="0"/>
        <w:spacing w:after="0" w:line="240" w:lineRule="auto"/>
        <w:jc w:val="both"/>
        <w:rPr>
          <w:rFonts w:ascii="Tahoma" w:eastAsia="Times New Roman" w:hAnsi="Tahoma" w:cs="Tahoma"/>
          <w:lang w:eastAsia="sl-SI"/>
        </w:rPr>
      </w:pPr>
    </w:p>
    <w:p w14:paraId="63625403" w14:textId="77777777" w:rsidR="007F1082" w:rsidRPr="00654F1B" w:rsidRDefault="007F1082" w:rsidP="007F1082">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4E3DD9FF" w14:textId="77777777" w:rsidR="007F1082" w:rsidRPr="00654F1B" w:rsidRDefault="007F1082" w:rsidP="007F1082">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 </w:t>
      </w:r>
    </w:p>
    <w:p w14:paraId="35E0DC7C" w14:textId="39C40B4B" w:rsidR="007F1082" w:rsidRPr="00232440" w:rsidRDefault="007F1082" w:rsidP="007F1082">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w:t>
      </w:r>
      <w:r w:rsidRPr="00253AF9">
        <w:rPr>
          <w:rFonts w:ascii="Tahoma" w:eastAsia="Times New Roman" w:hAnsi="Tahoma" w:cs="Tahoma"/>
          <w:lang w:eastAsia="sl-SI"/>
        </w:rPr>
        <w:t xml:space="preserve">poslov. Ne glede na prvi odstavek </w:t>
      </w:r>
      <w:r w:rsidR="003B696B">
        <w:rPr>
          <w:rFonts w:ascii="Tahoma" w:eastAsia="Times New Roman" w:hAnsi="Tahoma" w:cs="Tahoma"/>
          <w:lang w:eastAsia="sl-SI"/>
        </w:rPr>
        <w:t>37</w:t>
      </w:r>
      <w:r>
        <w:rPr>
          <w:rFonts w:ascii="Tahoma" w:eastAsia="Times New Roman" w:hAnsi="Tahoma" w:cs="Tahoma"/>
          <w:lang w:eastAsia="sl-SI"/>
        </w:rPr>
        <w:t>.</w:t>
      </w:r>
      <w:r w:rsidRPr="00253AF9">
        <w:rPr>
          <w:rFonts w:ascii="Tahoma" w:eastAsia="Times New Roman" w:hAnsi="Tahoma" w:cs="Tahoma"/>
          <w:lang w:eastAsia="sl-SI"/>
        </w:rPr>
        <w:t xml:space="preserve"> člena tega okvirnega sporazuma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p>
    <w:p w14:paraId="071EC68B" w14:textId="77777777" w:rsidR="00EC3759" w:rsidRPr="00EC4317" w:rsidRDefault="00EC3759" w:rsidP="00647031">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2B38602" w14:textId="77777777" w:rsidR="00EC3759" w:rsidRPr="00EC4317" w:rsidRDefault="00654F1B" w:rsidP="00647031">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VELJAVNOST OKVIRNEGA SPORAZUMA</w:t>
      </w:r>
      <w:r w:rsidR="00880132">
        <w:rPr>
          <w:rFonts w:ascii="Tahoma" w:hAnsi="Tahoma" w:cs="Tahoma"/>
          <w:b/>
          <w:bCs/>
          <w:sz w:val="22"/>
          <w:szCs w:val="22"/>
        </w:rPr>
        <w:t>, ODPOVED</w:t>
      </w:r>
      <w:r w:rsidRPr="00654F1B">
        <w:rPr>
          <w:rFonts w:ascii="Tahoma" w:hAnsi="Tahoma" w:cs="Tahoma"/>
          <w:b/>
          <w:bCs/>
          <w:sz w:val="22"/>
          <w:szCs w:val="22"/>
        </w:rPr>
        <w:t xml:space="preserve"> IN ODSTOP OD OKVIRNEGA SPORAZUMA</w:t>
      </w:r>
    </w:p>
    <w:p w14:paraId="7C28C773" w14:textId="77777777" w:rsidR="00EC3759" w:rsidRDefault="00EC3759" w:rsidP="00647031">
      <w:pPr>
        <w:keepNext/>
        <w:keepLines/>
        <w:tabs>
          <w:tab w:val="left" w:pos="851"/>
          <w:tab w:val="left" w:pos="1702"/>
        </w:tabs>
        <w:spacing w:after="0" w:line="240" w:lineRule="auto"/>
        <w:jc w:val="center"/>
        <w:rPr>
          <w:rFonts w:ascii="Tahoma" w:eastAsia="Times New Roman" w:hAnsi="Tahoma" w:cs="Tahoma"/>
          <w:lang w:eastAsia="sl-SI"/>
        </w:rPr>
      </w:pPr>
    </w:p>
    <w:p w14:paraId="437886FB" w14:textId="77777777" w:rsidR="00CF2487" w:rsidRPr="00CF2487" w:rsidRDefault="00CF2487"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01DF1CEF" w14:textId="77777777" w:rsidR="00CF2487" w:rsidRPr="00E162F4" w:rsidRDefault="00CF2487" w:rsidP="00647031">
      <w:pPr>
        <w:keepNext/>
        <w:keepLines/>
        <w:tabs>
          <w:tab w:val="left" w:pos="851"/>
          <w:tab w:val="left" w:pos="1702"/>
        </w:tabs>
        <w:spacing w:after="0" w:line="240" w:lineRule="auto"/>
        <w:jc w:val="center"/>
        <w:rPr>
          <w:rFonts w:ascii="Tahoma" w:eastAsia="Times New Roman" w:hAnsi="Tahoma" w:cs="Tahoma"/>
          <w:b/>
          <w:lang w:eastAsia="sl-SI"/>
        </w:rPr>
      </w:pPr>
    </w:p>
    <w:p w14:paraId="6765B6D1" w14:textId="575A643F" w:rsidR="00925C30" w:rsidRPr="00654F1B" w:rsidRDefault="003B696B" w:rsidP="00647031">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Okvirni sporazum je sklenjen in velja z datumom podpisa okvirnega sporazuma s strani obeh strank okvirnega sporazuma pod pogojem, da izvajalec ob sklenitvi okvirnega sporazuma </w:t>
      </w:r>
      <w:r>
        <w:rPr>
          <w:rFonts w:ascii="Tahoma" w:eastAsia="Times New Roman" w:hAnsi="Tahoma" w:cs="Tahoma"/>
          <w:lang w:eastAsia="sl-SI"/>
        </w:rPr>
        <w:t xml:space="preserve">naročniku </w:t>
      </w:r>
      <w:r w:rsidRPr="00654F1B">
        <w:rPr>
          <w:rFonts w:ascii="Tahoma" w:eastAsia="Times New Roman" w:hAnsi="Tahoma" w:cs="Tahoma"/>
          <w:lang w:eastAsia="sl-SI"/>
        </w:rPr>
        <w:t xml:space="preserve">predloži finančno zavarovanje za </w:t>
      </w:r>
      <w:r>
        <w:rPr>
          <w:rFonts w:ascii="Tahoma" w:eastAsia="Times New Roman" w:hAnsi="Tahoma" w:cs="Tahoma"/>
          <w:lang w:eastAsia="sl-SI"/>
        </w:rPr>
        <w:t xml:space="preserve">zavarovanje </w:t>
      </w:r>
      <w:r w:rsidRPr="00654F1B">
        <w:rPr>
          <w:rFonts w:ascii="Tahoma" w:eastAsia="Times New Roman" w:hAnsi="Tahoma" w:cs="Tahoma"/>
          <w:lang w:eastAsia="sl-SI"/>
        </w:rPr>
        <w:t>dobr</w:t>
      </w:r>
      <w:r>
        <w:rPr>
          <w:rFonts w:ascii="Tahoma" w:eastAsia="Times New Roman" w:hAnsi="Tahoma" w:cs="Tahoma"/>
          <w:lang w:eastAsia="sl-SI"/>
        </w:rPr>
        <w:t>e</w:t>
      </w:r>
      <w:r w:rsidRPr="00654F1B">
        <w:rPr>
          <w:rFonts w:ascii="Tahoma" w:eastAsia="Times New Roman" w:hAnsi="Tahoma" w:cs="Tahoma"/>
          <w:lang w:eastAsia="sl-SI"/>
        </w:rPr>
        <w:t xml:space="preserve"> izvedb</w:t>
      </w:r>
      <w:r>
        <w:rPr>
          <w:rFonts w:ascii="Tahoma" w:eastAsia="Times New Roman" w:hAnsi="Tahoma" w:cs="Tahoma"/>
          <w:lang w:eastAsia="sl-SI"/>
        </w:rPr>
        <w:t>e</w:t>
      </w:r>
      <w:r w:rsidRPr="00654F1B">
        <w:rPr>
          <w:rFonts w:ascii="Tahoma" w:eastAsia="Times New Roman" w:hAnsi="Tahoma" w:cs="Tahoma"/>
          <w:lang w:eastAsia="sl-SI"/>
        </w:rPr>
        <w:t xml:space="preserve"> obveznosti iz okvirnega sporazuma, v skladu </w:t>
      </w:r>
      <w:r>
        <w:rPr>
          <w:rFonts w:ascii="Tahoma" w:eastAsia="Times New Roman" w:hAnsi="Tahoma" w:cs="Tahoma"/>
          <w:lang w:eastAsia="sl-SI"/>
        </w:rPr>
        <w:t>z</w:t>
      </w:r>
      <w:r w:rsidRPr="00654F1B">
        <w:rPr>
          <w:rFonts w:ascii="Tahoma" w:eastAsia="Times New Roman" w:hAnsi="Tahoma" w:cs="Tahoma"/>
          <w:lang w:eastAsia="sl-SI"/>
        </w:rPr>
        <w:t xml:space="preserve"> </w:t>
      </w:r>
      <w:r>
        <w:rPr>
          <w:rFonts w:ascii="Tahoma" w:eastAsia="Times New Roman" w:hAnsi="Tahoma" w:cs="Tahoma"/>
          <w:lang w:eastAsia="sl-SI"/>
        </w:rPr>
        <w:t>19</w:t>
      </w:r>
      <w:r w:rsidRPr="00654F1B">
        <w:rPr>
          <w:rFonts w:ascii="Tahoma" w:eastAsia="Times New Roman" w:hAnsi="Tahoma" w:cs="Tahoma"/>
          <w:lang w:eastAsia="sl-SI"/>
        </w:rPr>
        <w:t>. členom tega okvirnega sporazuma, v nasprotnem primeru se šteje, da okvirni sporazum ni bil nikoli sklenjen</w:t>
      </w:r>
      <w:r w:rsidR="00925C30" w:rsidRPr="00654F1B">
        <w:rPr>
          <w:rFonts w:ascii="Tahoma" w:eastAsia="Times New Roman" w:hAnsi="Tahoma" w:cs="Tahoma"/>
          <w:lang w:eastAsia="sl-SI"/>
        </w:rPr>
        <w:t xml:space="preserve">. </w:t>
      </w:r>
    </w:p>
    <w:p w14:paraId="44236065" w14:textId="77777777" w:rsidR="003F6346" w:rsidRDefault="003F6346" w:rsidP="00647031">
      <w:pPr>
        <w:keepNext/>
        <w:keepLines/>
        <w:spacing w:after="0" w:line="240" w:lineRule="auto"/>
        <w:jc w:val="both"/>
        <w:rPr>
          <w:rFonts w:ascii="Tahoma" w:eastAsia="Times New Roman" w:hAnsi="Tahoma" w:cs="Tahoma"/>
          <w:lang w:eastAsia="sl-SI"/>
        </w:rPr>
      </w:pPr>
    </w:p>
    <w:p w14:paraId="1C35E5D3" w14:textId="312C3EAC" w:rsidR="003F6346" w:rsidRDefault="003F6346" w:rsidP="00647031">
      <w:pPr>
        <w:keepNext/>
        <w:keepLines/>
        <w:spacing w:after="0" w:line="240" w:lineRule="auto"/>
        <w:jc w:val="both"/>
        <w:rPr>
          <w:rFonts w:ascii="Tahoma" w:hAnsi="Tahoma" w:cs="Tahoma"/>
        </w:rPr>
      </w:pPr>
      <w:r w:rsidRPr="005C2A32">
        <w:rPr>
          <w:rFonts w:ascii="Tahoma" w:eastAsia="Times New Roman" w:hAnsi="Tahoma" w:cs="Tahoma"/>
          <w:lang w:eastAsia="sl-SI"/>
        </w:rPr>
        <w:t>Okvirni sporazum je sklenjen in</w:t>
      </w:r>
      <w:r w:rsidR="000B6C61">
        <w:rPr>
          <w:rFonts w:ascii="Tahoma" w:eastAsia="Times New Roman" w:hAnsi="Tahoma" w:cs="Tahoma"/>
          <w:lang w:eastAsia="sl-SI"/>
        </w:rPr>
        <w:t xml:space="preserve"> se uporablja</w:t>
      </w:r>
      <w:r w:rsidRPr="005C2A32">
        <w:rPr>
          <w:rFonts w:ascii="Tahoma" w:eastAsia="Times New Roman" w:hAnsi="Tahoma" w:cs="Tahoma"/>
          <w:lang w:eastAsia="sl-SI"/>
        </w:rPr>
        <w:t xml:space="preserve"> </w:t>
      </w:r>
      <w:r w:rsidRPr="00C71D8D">
        <w:rPr>
          <w:rFonts w:ascii="Tahoma" w:hAnsi="Tahoma" w:cs="Tahoma"/>
        </w:rPr>
        <w:t xml:space="preserve">od dneva sklenitve okvirnega sporazuma </w:t>
      </w:r>
      <w:r w:rsidRPr="00D23DA9">
        <w:rPr>
          <w:rFonts w:ascii="Tahoma" w:eastAsia="Times New Roman" w:hAnsi="Tahoma" w:cs="Tahoma"/>
          <w:lang w:eastAsia="sl-SI"/>
        </w:rPr>
        <w:t xml:space="preserve">do vključno </w:t>
      </w:r>
      <w:r w:rsidR="000B6C61">
        <w:rPr>
          <w:rFonts w:ascii="Tahoma" w:eastAsia="Times New Roman" w:hAnsi="Tahoma" w:cs="Tahoma"/>
          <w:lang w:eastAsia="sl-SI"/>
        </w:rPr>
        <w:t>21</w:t>
      </w:r>
      <w:r w:rsidR="00B7629F">
        <w:rPr>
          <w:rFonts w:ascii="Tahoma" w:eastAsia="Times New Roman" w:hAnsi="Tahoma" w:cs="Tahoma"/>
          <w:lang w:eastAsia="sl-SI"/>
        </w:rPr>
        <w:t>. 8. 202</w:t>
      </w:r>
      <w:r w:rsidR="003B696B">
        <w:rPr>
          <w:rFonts w:ascii="Tahoma" w:eastAsia="Times New Roman" w:hAnsi="Tahoma" w:cs="Tahoma"/>
          <w:lang w:eastAsia="sl-SI"/>
        </w:rPr>
        <w:t>7</w:t>
      </w:r>
      <w:r>
        <w:rPr>
          <w:rFonts w:ascii="Tahoma" w:eastAsia="Times New Roman" w:hAnsi="Tahoma" w:cs="Tahoma"/>
          <w:lang w:eastAsia="sl-SI"/>
        </w:rPr>
        <w:t xml:space="preserve"> </w:t>
      </w:r>
      <w:r w:rsidRPr="005C2A32">
        <w:rPr>
          <w:rFonts w:ascii="Tahoma" w:eastAsia="Times New Roman" w:hAnsi="Tahoma" w:cs="Tahoma"/>
          <w:lang w:eastAsia="sl-SI"/>
        </w:rPr>
        <w:t xml:space="preserve">oziroma do izčrpanja </w:t>
      </w:r>
      <w:r>
        <w:rPr>
          <w:rFonts w:ascii="Tahoma" w:eastAsia="Times New Roman" w:hAnsi="Tahoma" w:cs="Tahoma"/>
          <w:lang w:eastAsia="sl-SI"/>
        </w:rPr>
        <w:t xml:space="preserve">ocenjene </w:t>
      </w:r>
      <w:r w:rsidRPr="005C2A32">
        <w:rPr>
          <w:rFonts w:ascii="Tahoma" w:eastAsia="Times New Roman" w:hAnsi="Tahoma" w:cs="Tahoma"/>
          <w:lang w:eastAsia="sl-SI"/>
        </w:rPr>
        <w:t>vrednosti iz prvega odstavka 4. člena tega okvirnega sporazuma, kar nastopi prej</w:t>
      </w:r>
      <w:r>
        <w:rPr>
          <w:rFonts w:ascii="Tahoma" w:hAnsi="Tahoma" w:cs="Tahoma"/>
        </w:rPr>
        <w:t>.</w:t>
      </w:r>
    </w:p>
    <w:p w14:paraId="13421A7A" w14:textId="77777777" w:rsidR="007F1082" w:rsidRPr="00EC4317" w:rsidRDefault="007F1082" w:rsidP="007F1082">
      <w:pPr>
        <w:keepNext/>
        <w:keepLines/>
        <w:tabs>
          <w:tab w:val="left" w:pos="851"/>
          <w:tab w:val="left" w:pos="1702"/>
        </w:tabs>
        <w:spacing w:after="0" w:line="240" w:lineRule="auto"/>
        <w:jc w:val="center"/>
        <w:rPr>
          <w:rFonts w:ascii="Tahoma" w:eastAsia="Times New Roman" w:hAnsi="Tahoma" w:cs="Tahoma"/>
          <w:lang w:eastAsia="sl-SI"/>
        </w:rPr>
      </w:pPr>
    </w:p>
    <w:p w14:paraId="69FE7BCE" w14:textId="77777777" w:rsidR="007F1082" w:rsidRPr="000F7D5F" w:rsidRDefault="007F1082" w:rsidP="007F108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7256750" w14:textId="77777777" w:rsidR="00B71FEF" w:rsidRDefault="00B71FEF" w:rsidP="00647031">
      <w:pPr>
        <w:keepNext/>
        <w:keepLines/>
        <w:spacing w:after="0" w:line="240" w:lineRule="auto"/>
        <w:jc w:val="both"/>
        <w:rPr>
          <w:rFonts w:ascii="Tahoma" w:eastAsia="Times New Roman" w:hAnsi="Tahoma" w:cs="Tahoma"/>
          <w:lang w:eastAsia="sl-SI"/>
        </w:rPr>
      </w:pPr>
    </w:p>
    <w:p w14:paraId="48AEF021" w14:textId="77777777" w:rsidR="003B696B" w:rsidRPr="007C3078" w:rsidRDefault="003B696B" w:rsidP="003B696B">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lastRenderedPageBreak/>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7A3EF4DB" w14:textId="77777777" w:rsidR="003B696B" w:rsidRPr="007C3078" w:rsidRDefault="003B696B" w:rsidP="003B696B">
      <w:pPr>
        <w:keepNext/>
        <w:keepLines/>
        <w:tabs>
          <w:tab w:val="left" w:pos="284"/>
          <w:tab w:val="left" w:pos="1702"/>
        </w:tabs>
        <w:spacing w:after="0" w:line="240" w:lineRule="auto"/>
        <w:jc w:val="both"/>
        <w:rPr>
          <w:rFonts w:ascii="Tahoma" w:eastAsia="Times New Roman" w:hAnsi="Tahoma" w:cs="Tahoma"/>
          <w:lang w:eastAsia="sl-SI"/>
        </w:rPr>
      </w:pPr>
    </w:p>
    <w:p w14:paraId="5985678B" w14:textId="5C4471B7" w:rsidR="007F1082" w:rsidRPr="00654F1B" w:rsidRDefault="003B696B" w:rsidP="003B696B">
      <w:pPr>
        <w:keepNext/>
        <w:keepLines/>
        <w:widowControl w:val="0"/>
        <w:spacing w:after="0" w:line="240" w:lineRule="auto"/>
        <w:jc w:val="both"/>
        <w:rPr>
          <w:rFonts w:ascii="Tahoma" w:eastAsia="Times New Roman" w:hAnsi="Tahoma" w:cs="Tahoma"/>
          <w:lang w:eastAsia="sl-SI"/>
        </w:rPr>
      </w:pPr>
      <w:r w:rsidRPr="007C3078">
        <w:rPr>
          <w:rFonts w:ascii="Tahoma" w:eastAsia="Times New Roman" w:hAnsi="Tahoma" w:cs="Tahoma"/>
          <w:lang w:eastAsia="sl-SI"/>
        </w:rPr>
        <w:t>Izvajalec se obvezuje izvajati storitve do izteka odpovednega roka, pri čemer se naročnik in izvajalec lahko pisno sporazumeta za drugačen odpovedni rok</w:t>
      </w:r>
      <w:r w:rsidR="007F1082" w:rsidRPr="00654F1B">
        <w:rPr>
          <w:rFonts w:ascii="Tahoma" w:eastAsia="Times New Roman" w:hAnsi="Tahoma" w:cs="Tahoma"/>
          <w:lang w:eastAsia="sl-SI"/>
        </w:rPr>
        <w:t xml:space="preserve">.  </w:t>
      </w:r>
    </w:p>
    <w:p w14:paraId="62E09019" w14:textId="77777777" w:rsidR="007F1082" w:rsidRPr="00EC4317" w:rsidRDefault="007F1082" w:rsidP="007F1082">
      <w:pPr>
        <w:keepNext/>
        <w:keepLines/>
        <w:tabs>
          <w:tab w:val="left" w:pos="851"/>
          <w:tab w:val="left" w:pos="1702"/>
        </w:tabs>
        <w:spacing w:after="0" w:line="240" w:lineRule="auto"/>
        <w:jc w:val="center"/>
        <w:rPr>
          <w:rFonts w:ascii="Tahoma" w:eastAsia="Times New Roman" w:hAnsi="Tahoma" w:cs="Tahoma"/>
          <w:lang w:eastAsia="sl-SI"/>
        </w:rPr>
      </w:pPr>
    </w:p>
    <w:p w14:paraId="5C04F3C9" w14:textId="77777777" w:rsidR="007F1082" w:rsidRPr="000F7D5F" w:rsidRDefault="007F1082" w:rsidP="007F1082">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5AACE08" w14:textId="77777777" w:rsidR="00925C30" w:rsidRPr="00EC4317" w:rsidRDefault="00925C30" w:rsidP="00647031">
      <w:pPr>
        <w:keepNext/>
        <w:keepLines/>
        <w:widowControl w:val="0"/>
        <w:spacing w:after="0" w:line="240" w:lineRule="auto"/>
        <w:jc w:val="both"/>
        <w:rPr>
          <w:rFonts w:ascii="Tahoma" w:eastAsia="Times New Roman" w:hAnsi="Tahoma" w:cs="Tahoma"/>
          <w:lang w:eastAsia="sl-SI"/>
        </w:rPr>
      </w:pPr>
    </w:p>
    <w:p w14:paraId="4F233631" w14:textId="77777777" w:rsidR="003B696B" w:rsidRPr="00EC4317" w:rsidRDefault="003B696B" w:rsidP="003B696B">
      <w:pPr>
        <w:keepNext/>
        <w:keepLines/>
        <w:widowControl w:val="0"/>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Naročnik lahko odstopi od </w:t>
      </w:r>
      <w:r>
        <w:rPr>
          <w:rFonts w:ascii="Tahoma" w:eastAsia="Times New Roman" w:hAnsi="Tahoma" w:cs="Tahoma"/>
          <w:lang w:eastAsia="sl-SI"/>
        </w:rPr>
        <w:t>okvirnega sporazuma z obvestilom, poslanim s priporočeno pošiljko po pošti,</w:t>
      </w:r>
      <w:r w:rsidRPr="00EC4317">
        <w:rPr>
          <w:rFonts w:ascii="Tahoma" w:eastAsia="Times New Roman" w:hAnsi="Tahoma" w:cs="Tahoma"/>
          <w:lang w:eastAsia="sl-SI"/>
        </w:rPr>
        <w:t xml:space="preserve"> brez obveznosti do izvajalca</w:t>
      </w:r>
      <w:r>
        <w:rPr>
          <w:rFonts w:ascii="Tahoma" w:eastAsia="Times New Roman" w:hAnsi="Tahoma" w:cs="Tahoma"/>
          <w:lang w:eastAsia="sl-SI"/>
        </w:rPr>
        <w:t>:</w:t>
      </w:r>
    </w:p>
    <w:p w14:paraId="14E2E1ED" w14:textId="77777777" w:rsidR="003B696B" w:rsidRPr="00F07919" w:rsidRDefault="003B696B" w:rsidP="003B696B">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ne </w:t>
      </w:r>
      <w:bookmarkStart w:id="35" w:name="OLE_LINK7"/>
      <w:r w:rsidRPr="00F07919">
        <w:rPr>
          <w:rFonts w:ascii="Tahoma" w:eastAsia="Times New Roman" w:hAnsi="Tahoma" w:cs="Tahoma"/>
          <w:lang w:eastAsia="sl-SI"/>
        </w:rPr>
        <w:t>do</w:t>
      </w:r>
      <w:r>
        <w:rPr>
          <w:rFonts w:ascii="Tahoma" w:eastAsia="Times New Roman" w:hAnsi="Tahoma" w:cs="Tahoma"/>
          <w:lang w:eastAsia="sl-SI"/>
        </w:rPr>
        <w:t>b</w:t>
      </w:r>
      <w:r w:rsidRPr="00F07919">
        <w:rPr>
          <w:rFonts w:ascii="Tahoma" w:eastAsia="Times New Roman" w:hAnsi="Tahoma" w:cs="Tahoma"/>
          <w:lang w:eastAsia="sl-SI"/>
        </w:rPr>
        <w:t xml:space="preserve">avi naročenega blaga, </w:t>
      </w:r>
      <w:bookmarkEnd w:id="35"/>
      <w:r w:rsidRPr="00F07919">
        <w:rPr>
          <w:rFonts w:ascii="Tahoma" w:eastAsia="Times New Roman" w:hAnsi="Tahoma" w:cs="Tahoma"/>
          <w:lang w:eastAsia="sl-SI"/>
        </w:rPr>
        <w:t>niti v s strani naročnika naknadno določenem roku;</w:t>
      </w:r>
    </w:p>
    <w:p w14:paraId="5F01F8B1" w14:textId="77777777" w:rsidR="003B696B" w:rsidRPr="00F07919" w:rsidRDefault="003B696B" w:rsidP="003B696B">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ne izpolnjuje ali nepravilno izpolnjuje svoje obveznosti tudi po naknadno določenem roku s strani naročnika;</w:t>
      </w:r>
    </w:p>
    <w:p w14:paraId="69AE95F6" w14:textId="77777777" w:rsidR="003B696B" w:rsidRPr="00F07919" w:rsidRDefault="003B696B" w:rsidP="003B696B">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ne do</w:t>
      </w:r>
      <w:r>
        <w:rPr>
          <w:rFonts w:ascii="Tahoma" w:eastAsia="Times New Roman" w:hAnsi="Tahoma" w:cs="Tahoma"/>
          <w:lang w:eastAsia="sl-SI"/>
        </w:rPr>
        <w:t>b</w:t>
      </w:r>
      <w:r w:rsidRPr="00F07919">
        <w:rPr>
          <w:rFonts w:ascii="Tahoma" w:eastAsia="Times New Roman" w:hAnsi="Tahoma" w:cs="Tahoma"/>
          <w:lang w:eastAsia="sl-SI"/>
        </w:rPr>
        <w:t>avi naročenega blaga v zahtevani k</w:t>
      </w:r>
      <w:r>
        <w:rPr>
          <w:rFonts w:ascii="Tahoma" w:eastAsia="Times New Roman" w:hAnsi="Tahoma" w:cs="Tahoma"/>
          <w:lang w:eastAsia="sl-SI"/>
        </w:rPr>
        <w:t>akovos</w:t>
      </w:r>
      <w:r w:rsidRPr="00F07919">
        <w:rPr>
          <w:rFonts w:ascii="Tahoma" w:eastAsia="Times New Roman" w:hAnsi="Tahoma" w:cs="Tahoma"/>
          <w:lang w:eastAsia="sl-SI"/>
        </w:rPr>
        <w:t>ti oz. k</w:t>
      </w:r>
      <w:r>
        <w:rPr>
          <w:rFonts w:ascii="Tahoma" w:eastAsia="Times New Roman" w:hAnsi="Tahoma" w:cs="Tahoma"/>
          <w:lang w:eastAsia="sl-SI"/>
        </w:rPr>
        <w:t>akovost</w:t>
      </w:r>
      <w:r w:rsidRPr="00F07919">
        <w:rPr>
          <w:rFonts w:ascii="Tahoma" w:eastAsia="Times New Roman" w:hAnsi="Tahoma" w:cs="Tahoma"/>
          <w:lang w:eastAsia="sl-SI"/>
        </w:rPr>
        <w:t xml:space="preserve"> </w:t>
      </w:r>
      <w:r>
        <w:rPr>
          <w:rFonts w:ascii="Tahoma" w:eastAsia="Times New Roman" w:hAnsi="Tahoma" w:cs="Tahoma"/>
          <w:lang w:eastAsia="sl-SI"/>
        </w:rPr>
        <w:t>dobavljenega</w:t>
      </w:r>
      <w:r w:rsidRPr="00F07919">
        <w:rPr>
          <w:rFonts w:ascii="Tahoma" w:eastAsia="Times New Roman" w:hAnsi="Tahoma" w:cs="Tahoma"/>
          <w:lang w:eastAsia="sl-SI"/>
        </w:rPr>
        <w:t xml:space="preserve"> blaga ni v skladu z obstoječimi standardi in deklarirano k</w:t>
      </w:r>
      <w:r>
        <w:rPr>
          <w:rFonts w:ascii="Tahoma" w:eastAsia="Times New Roman" w:hAnsi="Tahoma" w:cs="Tahoma"/>
          <w:lang w:eastAsia="sl-SI"/>
        </w:rPr>
        <w:t>akovostj</w:t>
      </w:r>
      <w:r w:rsidRPr="00F07919">
        <w:rPr>
          <w:rFonts w:ascii="Tahoma" w:eastAsia="Times New Roman" w:hAnsi="Tahoma" w:cs="Tahoma"/>
          <w:lang w:eastAsia="sl-SI"/>
        </w:rPr>
        <w:t>o na embalaži blaga oziroma spremljajočih dokumentih;</w:t>
      </w:r>
    </w:p>
    <w:p w14:paraId="69BBDB47" w14:textId="77777777" w:rsidR="003B696B" w:rsidRPr="007C3078" w:rsidRDefault="003B696B" w:rsidP="003B696B">
      <w:pPr>
        <w:keepNext/>
        <w:keepLines/>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w:t>
      </w:r>
      <w:r w:rsidRPr="007C3078">
        <w:rPr>
          <w:rFonts w:ascii="Tahoma" w:eastAsia="Times New Roman" w:hAnsi="Tahoma" w:cs="Tahoma"/>
          <w:lang w:eastAsia="sl-SI"/>
        </w:rPr>
        <w:t>poviša cene v času veljavnosti okvirnega sporazuma,</w:t>
      </w:r>
      <w:r>
        <w:rPr>
          <w:rFonts w:ascii="Tahoma" w:eastAsia="Times New Roman" w:hAnsi="Tahoma" w:cs="Tahoma"/>
          <w:lang w:eastAsia="sl-SI"/>
        </w:rPr>
        <w:t xml:space="preserve"> v nasprotju s 5. členom tega okvirnega sporazuma,</w:t>
      </w:r>
    </w:p>
    <w:p w14:paraId="66D8159F" w14:textId="77777777" w:rsidR="003B696B" w:rsidRPr="00F07919" w:rsidRDefault="003B696B" w:rsidP="003B696B">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ne obvesti naročnika o znižanju cen;</w:t>
      </w:r>
    </w:p>
    <w:p w14:paraId="0AC26502" w14:textId="77777777" w:rsidR="003B696B" w:rsidRPr="00F07919" w:rsidRDefault="003B696B" w:rsidP="003B696B">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preda izvedbo obveznosti po tem okvirnem sporazumu tretji osebi brez predhodnega pisnega soglasja naročnika;</w:t>
      </w:r>
    </w:p>
    <w:p w14:paraId="5EA9B4F2" w14:textId="77777777" w:rsidR="003B696B" w:rsidRPr="00F07919" w:rsidRDefault="003B696B" w:rsidP="003B696B">
      <w:pPr>
        <w:keepNext/>
        <w:keepLines/>
        <w:widowControl w:val="0"/>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prekine z dobavo blaga brez </w:t>
      </w:r>
      <w:r>
        <w:rPr>
          <w:rFonts w:ascii="Tahoma" w:eastAsia="Times New Roman" w:hAnsi="Tahoma" w:cs="Tahoma"/>
          <w:lang w:eastAsia="sl-SI"/>
        </w:rPr>
        <w:t xml:space="preserve">predhodnega </w:t>
      </w:r>
      <w:r w:rsidRPr="00F07919">
        <w:rPr>
          <w:rFonts w:ascii="Tahoma" w:eastAsia="Times New Roman" w:hAnsi="Tahoma" w:cs="Tahoma"/>
          <w:lang w:eastAsia="sl-SI"/>
        </w:rPr>
        <w:t>pisnega soglasja naročnika</w:t>
      </w:r>
      <w:r>
        <w:rPr>
          <w:rFonts w:ascii="Tahoma" w:eastAsia="Times New Roman" w:hAnsi="Tahoma" w:cs="Tahoma"/>
          <w:lang w:eastAsia="sl-SI"/>
        </w:rPr>
        <w:t>;</w:t>
      </w:r>
    </w:p>
    <w:p w14:paraId="2F8FA319" w14:textId="77777777" w:rsidR="003B696B" w:rsidRPr="007C3078" w:rsidRDefault="003B696B" w:rsidP="003B696B">
      <w:pPr>
        <w:keepNext/>
        <w:keepLines/>
        <w:numPr>
          <w:ilvl w:val="0"/>
          <w:numId w:val="11"/>
        </w:numPr>
        <w:spacing w:after="0" w:line="240" w:lineRule="auto"/>
        <w:ind w:left="284" w:hanging="284"/>
        <w:jc w:val="both"/>
        <w:rPr>
          <w:rFonts w:ascii="Tahoma" w:eastAsia="Times New Roman" w:hAnsi="Tahoma" w:cs="Tahoma"/>
          <w:lang w:eastAsia="sl-SI"/>
        </w:rPr>
      </w:pPr>
      <w:r w:rsidRPr="001A025E">
        <w:rPr>
          <w:rFonts w:ascii="Tahoma" w:eastAsia="Times New Roman" w:hAnsi="Tahoma" w:cs="Tahoma"/>
          <w:lang w:eastAsia="sl-SI"/>
        </w:rPr>
        <w:t xml:space="preserve">v drugih primerih, ki jih določa ta </w:t>
      </w:r>
      <w:r>
        <w:rPr>
          <w:rFonts w:ascii="Tahoma" w:eastAsia="Times New Roman" w:hAnsi="Tahoma" w:cs="Tahoma"/>
          <w:lang w:eastAsia="sl-SI"/>
        </w:rPr>
        <w:t xml:space="preserve">okvirni sporazum </w:t>
      </w:r>
      <w:r w:rsidRPr="001A025E">
        <w:rPr>
          <w:rFonts w:ascii="Tahoma" w:eastAsia="Times New Roman" w:hAnsi="Tahoma" w:cs="Tahoma"/>
          <w:lang w:eastAsia="sl-SI"/>
        </w:rPr>
        <w:t>ali zakon</w:t>
      </w:r>
      <w:r w:rsidRPr="007C3078">
        <w:rPr>
          <w:rFonts w:ascii="Tahoma" w:eastAsia="Times New Roman" w:hAnsi="Tahoma" w:cs="Tahoma"/>
          <w:lang w:eastAsia="sl-SI"/>
        </w:rPr>
        <w:t>.</w:t>
      </w:r>
    </w:p>
    <w:p w14:paraId="3470C13C" w14:textId="77777777" w:rsidR="003B696B" w:rsidRDefault="003B696B" w:rsidP="003B696B">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0CF77ECD" w14:textId="64B1FBC1" w:rsidR="00886703" w:rsidRPr="00EC4317" w:rsidRDefault="003B696B" w:rsidP="003B696B">
      <w:pPr>
        <w:keepNext/>
        <w:keepLines/>
        <w:tabs>
          <w:tab w:val="left" w:pos="709"/>
        </w:tab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prejšnjega odstavka tega člena</w:t>
      </w:r>
      <w:r w:rsidRPr="00EC4317">
        <w:rPr>
          <w:rFonts w:ascii="Tahoma" w:eastAsia="Times New Roman" w:hAnsi="Tahoma" w:cs="Tahoma"/>
          <w:lang w:eastAsia="sl-SI"/>
        </w:rPr>
        <w:t xml:space="preserve"> lahko naročnik takoj unovči 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r w:rsidR="00886703" w:rsidRPr="00EC4317">
        <w:rPr>
          <w:rFonts w:ascii="Tahoma" w:eastAsia="Times New Roman" w:hAnsi="Tahoma" w:cs="Tahoma"/>
          <w:lang w:eastAsia="sl-SI"/>
        </w:rPr>
        <w:t>.</w:t>
      </w:r>
    </w:p>
    <w:p w14:paraId="34AAFDE9" w14:textId="77777777" w:rsidR="00B71FEF" w:rsidRDefault="00B71FEF" w:rsidP="00647031">
      <w:pPr>
        <w:keepNext/>
        <w:keepLines/>
        <w:tabs>
          <w:tab w:val="left" w:pos="284"/>
          <w:tab w:val="left" w:pos="1702"/>
        </w:tabs>
        <w:spacing w:after="0" w:line="240" w:lineRule="auto"/>
        <w:jc w:val="both"/>
        <w:rPr>
          <w:rFonts w:ascii="Tahoma" w:eastAsia="Times New Roman" w:hAnsi="Tahoma" w:cs="Tahoma"/>
          <w:lang w:eastAsia="sl-SI"/>
        </w:rPr>
      </w:pPr>
    </w:p>
    <w:p w14:paraId="1EDB91FD" w14:textId="77777777" w:rsidR="00B71FEF" w:rsidRPr="000C7285"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C7285">
        <w:rPr>
          <w:rFonts w:ascii="Tahoma" w:eastAsia="Times New Roman" w:hAnsi="Tahoma" w:cs="Tahoma"/>
          <w:color w:val="000000"/>
          <w:lang w:eastAsia="sl-SI"/>
        </w:rPr>
        <w:t xml:space="preserve">člen </w:t>
      </w:r>
    </w:p>
    <w:p w14:paraId="687C4F2E" w14:textId="77777777" w:rsidR="00B71FEF" w:rsidRPr="000C7285" w:rsidRDefault="00B71FEF" w:rsidP="00647031">
      <w:pPr>
        <w:keepNext/>
        <w:keepLines/>
        <w:tabs>
          <w:tab w:val="left" w:pos="284"/>
          <w:tab w:val="left" w:pos="1702"/>
        </w:tabs>
        <w:spacing w:after="0" w:line="240" w:lineRule="auto"/>
        <w:jc w:val="both"/>
        <w:rPr>
          <w:rFonts w:ascii="Tahoma" w:eastAsia="Times New Roman" w:hAnsi="Tahoma" w:cs="Tahoma"/>
          <w:lang w:eastAsia="sl-SI"/>
        </w:rPr>
      </w:pPr>
    </w:p>
    <w:p w14:paraId="3CBD3AE5" w14:textId="77777777" w:rsidR="007F1082" w:rsidRPr="000C7285" w:rsidRDefault="007F1082" w:rsidP="007F1082">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 okvirnega sporazuma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okvirnega sporazuma tudi v primerih iz 96. člena ZJN-3.</w:t>
      </w:r>
    </w:p>
    <w:p w14:paraId="22CD849C" w14:textId="77777777" w:rsidR="00925C30" w:rsidRDefault="00925C30" w:rsidP="00647031">
      <w:pPr>
        <w:keepNext/>
        <w:keepLines/>
        <w:widowControl w:val="0"/>
        <w:tabs>
          <w:tab w:val="left" w:pos="284"/>
          <w:tab w:val="left" w:pos="1702"/>
        </w:tabs>
        <w:spacing w:after="0" w:line="240" w:lineRule="auto"/>
        <w:jc w:val="both"/>
        <w:rPr>
          <w:rFonts w:ascii="Tahoma" w:eastAsia="Times New Roman" w:hAnsi="Tahoma" w:cs="Tahoma"/>
          <w:lang w:eastAsia="sl-SI"/>
        </w:rPr>
      </w:pPr>
    </w:p>
    <w:p w14:paraId="41651483" w14:textId="77777777" w:rsidR="00925C30" w:rsidRPr="00283911" w:rsidRDefault="00925C30" w:rsidP="00647031">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283911">
        <w:rPr>
          <w:rFonts w:ascii="Tahoma" w:eastAsia="Times New Roman" w:hAnsi="Tahoma" w:cs="Tahoma"/>
          <w:color w:val="000000"/>
          <w:lang w:eastAsia="sl-SI"/>
        </w:rPr>
        <w:t>člen</w:t>
      </w:r>
    </w:p>
    <w:p w14:paraId="5DD0B623" w14:textId="77777777" w:rsidR="00925C30" w:rsidRPr="00283911" w:rsidRDefault="00925C30" w:rsidP="00647031">
      <w:pPr>
        <w:keepNext/>
        <w:keepLines/>
        <w:widowControl w:val="0"/>
        <w:spacing w:after="0" w:line="240" w:lineRule="auto"/>
        <w:jc w:val="both"/>
        <w:rPr>
          <w:rFonts w:ascii="Tahoma" w:eastAsia="Times New Roman" w:hAnsi="Tahoma" w:cs="Tahoma"/>
          <w:lang w:eastAsia="sl-SI"/>
        </w:rPr>
      </w:pPr>
    </w:p>
    <w:p w14:paraId="216EF73A" w14:textId="7A777A0D" w:rsidR="007F1082" w:rsidRDefault="003B696B" w:rsidP="007F1082">
      <w:pPr>
        <w:keepNext/>
        <w:keepLines/>
        <w:spacing w:after="0" w:line="240" w:lineRule="auto"/>
        <w:jc w:val="both"/>
        <w:rPr>
          <w:rFonts w:ascii="Tahoma" w:eastAsia="Times New Roman" w:hAnsi="Tahoma" w:cs="Tahoma"/>
          <w:lang w:eastAsia="sl-SI"/>
        </w:rPr>
      </w:pPr>
      <w:r w:rsidRPr="00B20BA3">
        <w:rPr>
          <w:rFonts w:ascii="Tahoma" w:eastAsia="Times New Roman" w:hAnsi="Tahoma" w:cs="Tahoma"/>
          <w:lang w:eastAsia="sl-SI"/>
        </w:rPr>
        <w:t>Izvajalec ima pravico do odstopa od tega okvirnega sporazuma v primeru kršenja določil okvirnega sporazuma s strani naročnika. V tem primeru okvirni sporazum preneha veljati v enem mesecu potem, ko naročnik prejme pisno obvestilo o odstopu od okvirnega sporazuma, z navedbo razloga za odstop, poslano s priporočeno pošiljko po pošti</w:t>
      </w:r>
      <w:r w:rsidR="007F1082" w:rsidRPr="00283911">
        <w:rPr>
          <w:rFonts w:ascii="Tahoma" w:eastAsia="Times New Roman" w:hAnsi="Tahoma" w:cs="Tahoma"/>
          <w:lang w:eastAsia="sl-SI"/>
        </w:rPr>
        <w:t>.</w:t>
      </w:r>
    </w:p>
    <w:p w14:paraId="2653E6E1" w14:textId="77777777" w:rsidR="00886703" w:rsidRPr="00EC4317" w:rsidRDefault="00886703" w:rsidP="00647031">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BCD19CE" w14:textId="7B559132" w:rsidR="00886703" w:rsidRPr="00EC4317" w:rsidRDefault="00886703" w:rsidP="00647031">
      <w:pPr>
        <w:pStyle w:val="Odstavekseznama"/>
        <w:keepNext/>
        <w:keepLines/>
        <w:numPr>
          <w:ilvl w:val="0"/>
          <w:numId w:val="10"/>
        </w:numPr>
        <w:ind w:left="567" w:hanging="567"/>
        <w:jc w:val="center"/>
        <w:rPr>
          <w:rFonts w:ascii="Tahoma" w:hAnsi="Tahoma" w:cs="Tahoma"/>
          <w:b/>
          <w:sz w:val="22"/>
          <w:szCs w:val="22"/>
        </w:rPr>
      </w:pPr>
      <w:r>
        <w:rPr>
          <w:rFonts w:ascii="Tahoma" w:hAnsi="Tahoma" w:cs="Tahoma"/>
          <w:b/>
          <w:bCs/>
          <w:sz w:val="22"/>
          <w:szCs w:val="22"/>
        </w:rPr>
        <w:t>RAZVEZNI POGOJ</w:t>
      </w:r>
    </w:p>
    <w:p w14:paraId="0559C86E" w14:textId="77777777" w:rsidR="00886703" w:rsidRDefault="00886703" w:rsidP="00647031">
      <w:pPr>
        <w:keepNext/>
        <w:keepLines/>
        <w:widowControl w:val="0"/>
        <w:spacing w:after="0" w:line="240" w:lineRule="auto"/>
        <w:jc w:val="both"/>
        <w:rPr>
          <w:rFonts w:ascii="Tahoma" w:eastAsia="Times New Roman" w:hAnsi="Tahoma" w:cs="Tahoma"/>
          <w:lang w:eastAsia="sl-SI"/>
        </w:rPr>
      </w:pPr>
    </w:p>
    <w:p w14:paraId="17820F9C" w14:textId="77777777" w:rsidR="00925C30" w:rsidRPr="00F204EF" w:rsidRDefault="00925C30" w:rsidP="00647031">
      <w:pPr>
        <w:keepNext/>
        <w:keepLines/>
        <w:widowControl w:val="0"/>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739D87BF" w14:textId="77777777" w:rsidR="00925C30" w:rsidRPr="00F204EF" w:rsidRDefault="00925C30" w:rsidP="00647031">
      <w:pPr>
        <w:keepNext/>
        <w:keepLines/>
        <w:widowControl w:val="0"/>
        <w:spacing w:after="0" w:line="240" w:lineRule="auto"/>
        <w:jc w:val="both"/>
        <w:rPr>
          <w:rFonts w:ascii="Tahoma" w:eastAsia="Times New Roman" w:hAnsi="Tahoma" w:cs="Tahoma"/>
          <w:lang w:eastAsia="sl-SI"/>
        </w:rPr>
      </w:pPr>
    </w:p>
    <w:p w14:paraId="3F52180B" w14:textId="77777777" w:rsidR="007F1082" w:rsidRDefault="007F1082" w:rsidP="007F1082">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4B712986" w14:textId="77777777" w:rsidR="007F1082" w:rsidRDefault="007F1082" w:rsidP="007F1082">
      <w:pPr>
        <w:pStyle w:val="Odstavekseznama"/>
        <w:keepNext/>
        <w:keepLines/>
        <w:numPr>
          <w:ilvl w:val="0"/>
          <w:numId w:val="19"/>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4F52D71D" w14:textId="77777777" w:rsidR="007F1082" w:rsidRDefault="007F1082" w:rsidP="007F1082">
      <w:pPr>
        <w:pStyle w:val="Odstavekseznama"/>
        <w:keepNext/>
        <w:keepLines/>
        <w:numPr>
          <w:ilvl w:val="0"/>
          <w:numId w:val="19"/>
        </w:numPr>
        <w:tabs>
          <w:tab w:val="left" w:pos="1702"/>
        </w:tabs>
        <w:jc w:val="both"/>
        <w:rPr>
          <w:rFonts w:ascii="Tahoma" w:hAnsi="Tahoma" w:cs="Tahoma"/>
          <w:sz w:val="22"/>
        </w:rPr>
      </w:pPr>
      <w:r w:rsidRPr="0057717F">
        <w:rPr>
          <w:rFonts w:ascii="Tahoma" w:hAnsi="Tahoma" w:cs="Tahoma"/>
          <w:sz w:val="22"/>
        </w:rPr>
        <w:lastRenderedPageBreak/>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381360C8" w14:textId="77777777" w:rsidR="007F1082" w:rsidRDefault="007F1082" w:rsidP="007F1082">
      <w:pPr>
        <w:pStyle w:val="Odstavekseznama"/>
        <w:keepNext/>
        <w:keepLines/>
        <w:numPr>
          <w:ilvl w:val="1"/>
          <w:numId w:val="19"/>
        </w:numPr>
        <w:ind w:left="709"/>
        <w:jc w:val="both"/>
        <w:rPr>
          <w:rFonts w:ascii="Tahoma" w:hAnsi="Tahoma" w:cs="Tahoma"/>
          <w:sz w:val="22"/>
        </w:rPr>
      </w:pPr>
      <w:r w:rsidRPr="0057717F">
        <w:rPr>
          <w:rFonts w:ascii="Tahoma" w:hAnsi="Tahoma" w:cs="Tahoma"/>
          <w:sz w:val="22"/>
        </w:rPr>
        <w:t xml:space="preserve"> plačilom za delo, </w:t>
      </w:r>
    </w:p>
    <w:p w14:paraId="5A74AC0D" w14:textId="77777777" w:rsidR="007F1082" w:rsidRDefault="007F1082" w:rsidP="007F1082">
      <w:pPr>
        <w:pStyle w:val="Odstavekseznama"/>
        <w:keepNext/>
        <w:keepLines/>
        <w:numPr>
          <w:ilvl w:val="1"/>
          <w:numId w:val="19"/>
        </w:numPr>
        <w:ind w:left="709"/>
        <w:jc w:val="both"/>
        <w:rPr>
          <w:rFonts w:ascii="Tahoma" w:hAnsi="Tahoma" w:cs="Tahoma"/>
          <w:sz w:val="22"/>
        </w:rPr>
      </w:pPr>
      <w:r w:rsidRPr="0057717F">
        <w:rPr>
          <w:rFonts w:ascii="Tahoma" w:hAnsi="Tahoma" w:cs="Tahoma"/>
          <w:sz w:val="22"/>
        </w:rPr>
        <w:t xml:space="preserve">delovnim časom, </w:t>
      </w:r>
    </w:p>
    <w:p w14:paraId="48F94EEE" w14:textId="77777777" w:rsidR="007F1082" w:rsidRDefault="007F1082" w:rsidP="007F1082">
      <w:pPr>
        <w:pStyle w:val="Odstavekseznama"/>
        <w:keepNext/>
        <w:keepLines/>
        <w:numPr>
          <w:ilvl w:val="1"/>
          <w:numId w:val="19"/>
        </w:numPr>
        <w:ind w:left="709"/>
        <w:jc w:val="both"/>
        <w:rPr>
          <w:rFonts w:ascii="Tahoma" w:hAnsi="Tahoma" w:cs="Tahoma"/>
          <w:sz w:val="22"/>
        </w:rPr>
      </w:pPr>
      <w:r w:rsidRPr="0057717F">
        <w:rPr>
          <w:rFonts w:ascii="Tahoma" w:hAnsi="Tahoma" w:cs="Tahoma"/>
          <w:sz w:val="22"/>
        </w:rPr>
        <w:t xml:space="preserve">počitki, </w:t>
      </w:r>
    </w:p>
    <w:p w14:paraId="1F55E2FE" w14:textId="77777777" w:rsidR="007F1082" w:rsidRDefault="007F1082" w:rsidP="007F1082">
      <w:pPr>
        <w:pStyle w:val="Odstavekseznama"/>
        <w:keepNext/>
        <w:keepLines/>
        <w:numPr>
          <w:ilvl w:val="1"/>
          <w:numId w:val="19"/>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3CF1FEA5" w14:textId="77777777" w:rsidR="007F1082" w:rsidRDefault="007F1082" w:rsidP="007F1082">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2AC2C7A6" w14:textId="77777777" w:rsidR="007F1082" w:rsidRDefault="007F1082" w:rsidP="007F1082">
      <w:pPr>
        <w:keepNext/>
        <w:keepLines/>
        <w:tabs>
          <w:tab w:val="left" w:pos="1702"/>
        </w:tabs>
        <w:spacing w:after="0" w:line="240" w:lineRule="auto"/>
        <w:jc w:val="both"/>
        <w:rPr>
          <w:rFonts w:ascii="Tahoma" w:hAnsi="Tahoma" w:cs="Tahoma"/>
        </w:rPr>
      </w:pPr>
    </w:p>
    <w:p w14:paraId="0D71FEA1" w14:textId="77777777" w:rsidR="007F1082" w:rsidRDefault="007F1082" w:rsidP="007F1082">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6942195D" w14:textId="77777777" w:rsidR="007F1082" w:rsidRDefault="007F1082" w:rsidP="007F1082">
      <w:pPr>
        <w:keepNext/>
        <w:keepLines/>
        <w:tabs>
          <w:tab w:val="left" w:pos="1702"/>
        </w:tabs>
        <w:spacing w:after="0" w:line="240" w:lineRule="auto"/>
        <w:jc w:val="both"/>
        <w:rPr>
          <w:rFonts w:ascii="Tahoma" w:hAnsi="Tahoma" w:cs="Tahoma"/>
        </w:rPr>
      </w:pPr>
    </w:p>
    <w:p w14:paraId="27D3EB70" w14:textId="77777777" w:rsidR="007F1082" w:rsidRDefault="007F1082" w:rsidP="007F1082">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07FBFBB0" w14:textId="77777777" w:rsidR="007F1082" w:rsidRDefault="007F1082" w:rsidP="007F1082">
      <w:pPr>
        <w:keepNext/>
        <w:keepLines/>
        <w:tabs>
          <w:tab w:val="left" w:pos="1702"/>
        </w:tabs>
        <w:spacing w:after="0" w:line="240" w:lineRule="auto"/>
        <w:jc w:val="both"/>
        <w:rPr>
          <w:rFonts w:ascii="Tahoma" w:hAnsi="Tahoma" w:cs="Tahoma"/>
        </w:rPr>
      </w:pPr>
    </w:p>
    <w:p w14:paraId="68F333CD" w14:textId="77777777" w:rsidR="007F1082" w:rsidRDefault="007F1082" w:rsidP="007F1082">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55172766" w14:textId="77777777" w:rsidR="007F1082" w:rsidRDefault="007F1082" w:rsidP="007F1082">
      <w:pPr>
        <w:keepNext/>
        <w:keepLines/>
        <w:tabs>
          <w:tab w:val="left" w:pos="1702"/>
        </w:tabs>
        <w:spacing w:after="0" w:line="240" w:lineRule="auto"/>
        <w:jc w:val="both"/>
        <w:rPr>
          <w:rFonts w:ascii="Tahoma" w:hAnsi="Tahoma" w:cs="Tahoma"/>
        </w:rPr>
      </w:pPr>
    </w:p>
    <w:p w14:paraId="744F4B6B" w14:textId="77777777" w:rsidR="007F1082" w:rsidRDefault="007F1082" w:rsidP="007F1082">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210D4022" w14:textId="77777777" w:rsidR="007F1082" w:rsidRDefault="007F1082" w:rsidP="007F1082">
      <w:pPr>
        <w:keepNext/>
        <w:keepLines/>
        <w:tabs>
          <w:tab w:val="left" w:pos="1702"/>
        </w:tabs>
        <w:spacing w:after="0" w:line="240" w:lineRule="auto"/>
        <w:jc w:val="both"/>
        <w:rPr>
          <w:rFonts w:ascii="Tahoma" w:hAnsi="Tahoma" w:cs="Tahoma"/>
        </w:rPr>
      </w:pPr>
    </w:p>
    <w:p w14:paraId="1462205C" w14:textId="77777777" w:rsidR="007F1082" w:rsidRPr="0057717F" w:rsidRDefault="007F1082" w:rsidP="007F1082">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17DA8CC2" w14:textId="77777777" w:rsidR="00B71FEF" w:rsidRPr="00EC4317" w:rsidRDefault="00B71FEF" w:rsidP="00647031">
      <w:pPr>
        <w:keepNext/>
        <w:keepLines/>
        <w:tabs>
          <w:tab w:val="left" w:pos="284"/>
          <w:tab w:val="left" w:pos="1702"/>
        </w:tabs>
        <w:spacing w:after="0" w:line="240" w:lineRule="auto"/>
        <w:jc w:val="both"/>
        <w:rPr>
          <w:rFonts w:ascii="Tahoma" w:eastAsia="Times New Roman" w:hAnsi="Tahoma" w:cs="Tahoma"/>
          <w:lang w:eastAsia="sl-SI"/>
        </w:rPr>
      </w:pPr>
    </w:p>
    <w:p w14:paraId="3656A327" w14:textId="77777777" w:rsidR="00B71FEF" w:rsidRPr="00EC4317" w:rsidRDefault="00B71FEF" w:rsidP="00647031">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SESTAVNI DELI </w:t>
      </w:r>
      <w:r>
        <w:rPr>
          <w:rFonts w:ascii="Tahoma" w:hAnsi="Tahoma" w:cs="Tahoma"/>
          <w:b/>
          <w:sz w:val="22"/>
          <w:szCs w:val="22"/>
        </w:rPr>
        <w:t>OKVIRNEGA SPORAZUMA</w:t>
      </w:r>
    </w:p>
    <w:p w14:paraId="34BDDD3F" w14:textId="77777777" w:rsidR="00B71FEF" w:rsidRPr="00EC4317" w:rsidRDefault="00B71FEF" w:rsidP="00647031">
      <w:pPr>
        <w:keepNext/>
        <w:keepLines/>
        <w:suppressAutoHyphens/>
        <w:spacing w:after="0" w:line="240" w:lineRule="auto"/>
        <w:jc w:val="center"/>
        <w:rPr>
          <w:rFonts w:ascii="Tahoma" w:eastAsia="Times New Roman" w:hAnsi="Tahoma" w:cs="Tahoma"/>
          <w:lang w:eastAsia="sl-SI"/>
        </w:rPr>
      </w:pPr>
    </w:p>
    <w:p w14:paraId="72DD77B3" w14:textId="77777777" w:rsidR="00B71FEF" w:rsidRPr="000F7D5F"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546089C" w14:textId="77777777" w:rsidR="00B71FEF" w:rsidRPr="00EC4317" w:rsidRDefault="00B71FEF" w:rsidP="00647031">
      <w:pPr>
        <w:keepNext/>
        <w:keepLines/>
        <w:spacing w:after="0" w:line="240" w:lineRule="auto"/>
        <w:jc w:val="center"/>
        <w:rPr>
          <w:rFonts w:ascii="Tahoma" w:hAnsi="Tahoma" w:cs="Tahoma"/>
        </w:rPr>
      </w:pPr>
    </w:p>
    <w:p w14:paraId="5AC528CE" w14:textId="77777777" w:rsidR="00B71FEF" w:rsidRPr="00DF7B96" w:rsidRDefault="00B71FEF" w:rsidP="00647031">
      <w:pPr>
        <w:keepNext/>
        <w:keepLines/>
        <w:spacing w:after="0" w:line="240" w:lineRule="auto"/>
        <w:jc w:val="both"/>
        <w:rPr>
          <w:rFonts w:ascii="Tahoma" w:eastAsia="Times New Roman" w:hAnsi="Tahoma" w:cs="Tahoma"/>
          <w:lang w:eastAsia="sl-SI"/>
        </w:rPr>
      </w:pPr>
      <w:r w:rsidRPr="00DF7B96">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58BB4266" w14:textId="1AA4EB2B" w:rsidR="00B71FEF" w:rsidRPr="001E09CD" w:rsidRDefault="00B71FEF" w:rsidP="00647031">
      <w:pPr>
        <w:pStyle w:val="Odstavekseznama"/>
        <w:keepNext/>
        <w:keepLines/>
        <w:numPr>
          <w:ilvl w:val="0"/>
          <w:numId w:val="8"/>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sidR="00BA2DA9">
        <w:rPr>
          <w:rFonts w:ascii="Tahoma" w:hAnsi="Tahoma" w:cs="Tahoma"/>
          <w:sz w:val="22"/>
          <w:szCs w:val="22"/>
        </w:rPr>
        <w:t>ENLJ-VOD-VPD-284/25</w:t>
      </w:r>
      <w:r w:rsidRPr="001E09CD">
        <w:rPr>
          <w:rFonts w:ascii="Tahoma" w:hAnsi="Tahoma" w:cs="Tahoma"/>
          <w:sz w:val="22"/>
          <w:szCs w:val="22"/>
        </w:rPr>
        <w:t xml:space="preserve">, </w:t>
      </w:r>
    </w:p>
    <w:p w14:paraId="03F96A9F" w14:textId="77777777" w:rsidR="007F1082" w:rsidRPr="00D10922" w:rsidRDefault="007F1082" w:rsidP="007F1082">
      <w:pPr>
        <w:keepNext/>
        <w:keepLines/>
        <w:widowControl w:val="0"/>
        <w:numPr>
          <w:ilvl w:val="0"/>
          <w:numId w:val="8"/>
        </w:numPr>
        <w:spacing w:after="0" w:line="240" w:lineRule="auto"/>
        <w:jc w:val="both"/>
        <w:rPr>
          <w:rFonts w:ascii="Tahoma" w:hAnsi="Tahoma" w:cs="Tahoma"/>
        </w:rPr>
      </w:pPr>
      <w:r w:rsidRPr="00D10922">
        <w:rPr>
          <w:rFonts w:ascii="Tahoma" w:hAnsi="Tahoma" w:cs="Tahoma"/>
        </w:rPr>
        <w:t>ponudbeni predračun izvajalca</w:t>
      </w:r>
      <w:r>
        <w:rPr>
          <w:rFonts w:ascii="Tahoma" w:hAnsi="Tahoma" w:cs="Tahoma"/>
        </w:rPr>
        <w:t xml:space="preserve"> z d</w:t>
      </w:r>
      <w:r w:rsidRPr="00D10922">
        <w:rPr>
          <w:rFonts w:ascii="Tahoma" w:hAnsi="Tahoma" w:cs="Tahoma"/>
        </w:rPr>
        <w:t xml:space="preserve">ne _______________, ki je priloga št. </w:t>
      </w:r>
      <w:r>
        <w:rPr>
          <w:rFonts w:ascii="Tahoma" w:hAnsi="Tahoma" w:cs="Tahoma"/>
        </w:rPr>
        <w:t>1</w:t>
      </w:r>
      <w:r w:rsidRPr="00D10922">
        <w:rPr>
          <w:rFonts w:ascii="Tahoma" w:hAnsi="Tahoma" w:cs="Tahoma"/>
        </w:rPr>
        <w:t xml:space="preserve"> te</w:t>
      </w:r>
      <w:r>
        <w:rPr>
          <w:rFonts w:ascii="Tahoma" w:hAnsi="Tahoma" w:cs="Tahoma"/>
        </w:rPr>
        <w:t>ga okvirnega sporazuma</w:t>
      </w:r>
      <w:r w:rsidRPr="00D10922">
        <w:rPr>
          <w:rFonts w:ascii="Tahoma" w:hAnsi="Tahoma" w:cs="Tahoma"/>
        </w:rPr>
        <w:t>,</w:t>
      </w:r>
    </w:p>
    <w:p w14:paraId="127C021F" w14:textId="77777777" w:rsidR="007F1082" w:rsidRPr="00D10922" w:rsidRDefault="007F1082" w:rsidP="007F1082">
      <w:pPr>
        <w:keepNext/>
        <w:keepLines/>
        <w:widowControl w:val="0"/>
        <w:numPr>
          <w:ilvl w:val="0"/>
          <w:numId w:val="8"/>
        </w:numPr>
        <w:spacing w:after="0" w:line="240" w:lineRule="auto"/>
        <w:jc w:val="both"/>
        <w:rPr>
          <w:rFonts w:ascii="Tahoma" w:hAnsi="Tahoma" w:cs="Tahoma"/>
        </w:rPr>
      </w:pPr>
      <w:r w:rsidRPr="00D10922">
        <w:rPr>
          <w:rFonts w:ascii="Tahoma" w:hAnsi="Tahoma" w:cs="Tahoma"/>
        </w:rPr>
        <w:t xml:space="preserve">ponudba izvajalca št. __________ </w:t>
      </w:r>
      <w:r>
        <w:rPr>
          <w:rFonts w:ascii="Tahoma" w:hAnsi="Tahoma" w:cs="Tahoma"/>
        </w:rPr>
        <w:t xml:space="preserve">z </w:t>
      </w:r>
      <w:r w:rsidRPr="00D10922">
        <w:rPr>
          <w:rFonts w:ascii="Tahoma" w:hAnsi="Tahoma" w:cs="Tahoma"/>
        </w:rPr>
        <w:t>dne _________,</w:t>
      </w:r>
      <w:r w:rsidRPr="00933BCC">
        <w:rPr>
          <w:rFonts w:ascii="Tahoma" w:hAnsi="Tahoma" w:cs="Tahoma"/>
        </w:rPr>
        <w:t xml:space="preserve"> ki je priloga št. </w:t>
      </w:r>
      <w:r>
        <w:rPr>
          <w:rFonts w:ascii="Tahoma" w:hAnsi="Tahoma" w:cs="Tahoma"/>
        </w:rPr>
        <w:t>2</w:t>
      </w:r>
      <w:r w:rsidRPr="00933BCC">
        <w:rPr>
          <w:rFonts w:ascii="Tahoma" w:hAnsi="Tahoma" w:cs="Tahoma"/>
        </w:rPr>
        <w:t xml:space="preserve"> tega okvirnega sporazuma</w:t>
      </w:r>
      <w:r>
        <w:rPr>
          <w:rFonts w:ascii="Tahoma" w:hAnsi="Tahoma" w:cs="Tahoma"/>
        </w:rPr>
        <w:t>,</w:t>
      </w:r>
    </w:p>
    <w:p w14:paraId="3A6A271E" w14:textId="77777777" w:rsidR="007F1082" w:rsidRPr="00B62D3F" w:rsidRDefault="007F1082" w:rsidP="007F1082">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14:paraId="24CD106D" w14:textId="77777777" w:rsidR="00B71FEF" w:rsidRPr="00EC4317" w:rsidRDefault="00B71FEF" w:rsidP="00647031">
      <w:pPr>
        <w:keepNext/>
        <w:keepLines/>
        <w:tabs>
          <w:tab w:val="left" w:pos="993"/>
          <w:tab w:val="left" w:pos="1560"/>
        </w:tabs>
        <w:spacing w:after="0" w:line="240" w:lineRule="auto"/>
        <w:jc w:val="both"/>
        <w:rPr>
          <w:rFonts w:ascii="Tahoma" w:hAnsi="Tahoma" w:cs="Tahoma"/>
        </w:rPr>
      </w:pPr>
    </w:p>
    <w:p w14:paraId="056089E3" w14:textId="77777777" w:rsidR="007F1082" w:rsidRPr="00F07919" w:rsidRDefault="007F1082" w:rsidP="007F1082">
      <w:pPr>
        <w:keepNext/>
        <w:keepLines/>
        <w:widowControl w:val="0"/>
        <w:spacing w:after="0" w:line="240" w:lineRule="auto"/>
        <w:jc w:val="both"/>
        <w:rPr>
          <w:rFonts w:ascii="Tahoma" w:hAnsi="Tahoma" w:cs="Tahoma"/>
        </w:rPr>
      </w:pPr>
      <w:r w:rsidRPr="00F07919">
        <w:rPr>
          <w:rFonts w:ascii="Tahoma" w:hAnsi="Tahoma" w:cs="Tahoma"/>
        </w:rPr>
        <w:t>Stranki okvirnega sporazuma sta sporazumni, da je dokumentacija iz prejšnjega odstavka tega člena sestavni del okvirnega sporazuma.</w:t>
      </w:r>
    </w:p>
    <w:p w14:paraId="639682B5" w14:textId="77777777" w:rsidR="007F1082" w:rsidRPr="00F07919" w:rsidRDefault="007F1082" w:rsidP="007F1082">
      <w:pPr>
        <w:keepNext/>
        <w:keepLines/>
        <w:widowControl w:val="0"/>
        <w:spacing w:after="0" w:line="240" w:lineRule="auto"/>
        <w:jc w:val="both"/>
        <w:rPr>
          <w:rFonts w:ascii="Tahoma" w:hAnsi="Tahoma" w:cs="Tahoma"/>
        </w:rPr>
      </w:pPr>
    </w:p>
    <w:p w14:paraId="01AF8692" w14:textId="20215144" w:rsidR="00886703" w:rsidRPr="00F07919" w:rsidRDefault="007F1082" w:rsidP="007F1082">
      <w:pPr>
        <w:keepNext/>
        <w:keepLines/>
        <w:widowControl w:val="0"/>
        <w:spacing w:after="0" w:line="240" w:lineRule="auto"/>
        <w:jc w:val="both"/>
        <w:rPr>
          <w:rFonts w:ascii="Tahoma" w:hAnsi="Tahoma" w:cs="Tahoma"/>
        </w:rPr>
      </w:pPr>
      <w:bookmarkStart w:id="36" w:name="_Hlk191644797"/>
      <w:r w:rsidRPr="00F07919">
        <w:rPr>
          <w:rFonts w:ascii="Tahoma" w:hAnsi="Tahoma" w:cs="Tahoma"/>
        </w:rPr>
        <w:lastRenderedPageBreak/>
        <w:t>V primeru, če si vsebina zgoraj navedenih dokumentov nasprotuje in če volja strank okvirnega sporazuma ni jasno izražena, za razlago volje obeh strank okvirnega sporazuma najprej veljajo določila tega okvirnega sporazu</w:t>
      </w:r>
      <w:r>
        <w:rPr>
          <w:rFonts w:ascii="Tahoma" w:hAnsi="Tahoma" w:cs="Tahoma"/>
        </w:rPr>
        <w:t>ma, nato razpisna dokumentacija,</w:t>
      </w:r>
      <w:r w:rsidRPr="00F07919">
        <w:rPr>
          <w:rFonts w:ascii="Tahoma" w:hAnsi="Tahoma" w:cs="Tahoma"/>
        </w:rPr>
        <w:t xml:space="preserve"> na podlagi katere je bil sklenjen ta okvirni sporazum, potem pa dokumenti v vrstnem redu, kot si sledijo v tem členu</w:t>
      </w:r>
      <w:bookmarkEnd w:id="36"/>
      <w:r w:rsidR="00886703" w:rsidRPr="00F07919">
        <w:rPr>
          <w:rFonts w:ascii="Tahoma" w:hAnsi="Tahoma" w:cs="Tahoma"/>
        </w:rPr>
        <w:t>.</w:t>
      </w:r>
    </w:p>
    <w:p w14:paraId="59DE0EA6" w14:textId="77777777" w:rsidR="00B71FEF" w:rsidRPr="00EC4317" w:rsidRDefault="00B71FEF" w:rsidP="00647031">
      <w:pPr>
        <w:keepNext/>
        <w:keepLines/>
        <w:spacing w:after="0" w:line="240" w:lineRule="auto"/>
        <w:jc w:val="both"/>
        <w:rPr>
          <w:rFonts w:ascii="Tahoma" w:eastAsia="Times New Roman" w:hAnsi="Tahoma" w:cs="Tahoma"/>
          <w:color w:val="000000"/>
          <w:lang w:eastAsia="sl-SI"/>
        </w:rPr>
      </w:pPr>
    </w:p>
    <w:p w14:paraId="36E4DFF4" w14:textId="77777777" w:rsidR="00B71FEF" w:rsidRPr="00EC4317" w:rsidRDefault="00B71FEF" w:rsidP="00647031">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057071D4" w14:textId="77777777" w:rsidR="00B71FEF" w:rsidRPr="00EC4317" w:rsidRDefault="00B71FEF" w:rsidP="00647031">
      <w:pPr>
        <w:keepNext/>
        <w:keepLines/>
        <w:spacing w:after="0" w:line="240" w:lineRule="auto"/>
        <w:jc w:val="center"/>
        <w:rPr>
          <w:rFonts w:ascii="Tahoma" w:hAnsi="Tahoma" w:cs="Tahoma"/>
        </w:rPr>
      </w:pPr>
    </w:p>
    <w:p w14:paraId="45CB91DB" w14:textId="77777777" w:rsidR="00B71FEF" w:rsidRPr="000F7D5F"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DA74F1C" w14:textId="77777777" w:rsidR="00B71FEF" w:rsidRPr="00EC4317" w:rsidRDefault="00B71FEF" w:rsidP="00647031">
      <w:pPr>
        <w:keepNext/>
        <w:keepLines/>
        <w:spacing w:after="0" w:line="240" w:lineRule="auto"/>
        <w:jc w:val="both"/>
        <w:rPr>
          <w:rFonts w:ascii="Tahoma" w:eastAsia="Times New Roman" w:hAnsi="Tahoma" w:cs="Tahoma"/>
          <w:color w:val="000000"/>
          <w:lang w:eastAsia="sl-SI"/>
        </w:rPr>
      </w:pPr>
    </w:p>
    <w:p w14:paraId="0A8CC2BE" w14:textId="77777777" w:rsidR="007F1082" w:rsidRPr="00FE1859" w:rsidRDefault="007F1082" w:rsidP="007F1082">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517B2A3" w14:textId="77777777" w:rsidR="007F1082" w:rsidRPr="00FE1859" w:rsidRDefault="007F1082" w:rsidP="007F1082">
      <w:pPr>
        <w:keepNext/>
        <w:keepLines/>
        <w:widowControl w:val="0"/>
        <w:spacing w:after="0" w:line="240" w:lineRule="auto"/>
        <w:ind w:right="-2"/>
        <w:jc w:val="both"/>
        <w:rPr>
          <w:rFonts w:ascii="Tahoma" w:eastAsia="Times New Roman" w:hAnsi="Tahoma" w:cs="Tahoma"/>
          <w:color w:val="000000"/>
          <w:lang w:eastAsia="sl-SI"/>
        </w:rPr>
      </w:pPr>
    </w:p>
    <w:p w14:paraId="114ADD40" w14:textId="092CF93A" w:rsidR="00886703" w:rsidRPr="00FE1859" w:rsidRDefault="007F1082" w:rsidP="007F1082">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r w:rsidR="00886703" w:rsidRPr="00FE1859">
        <w:rPr>
          <w:rFonts w:ascii="Tahoma" w:eastAsia="Times New Roman" w:hAnsi="Tahoma" w:cs="Tahoma"/>
          <w:color w:val="000000"/>
          <w:lang w:eastAsia="sl-SI"/>
        </w:rPr>
        <w:t>.</w:t>
      </w:r>
    </w:p>
    <w:p w14:paraId="545C3237" w14:textId="77777777" w:rsidR="00B71FEF" w:rsidRDefault="00B71FEF" w:rsidP="00647031">
      <w:pPr>
        <w:keepNext/>
        <w:keepLines/>
        <w:spacing w:after="0" w:line="240" w:lineRule="auto"/>
        <w:jc w:val="both"/>
        <w:rPr>
          <w:rFonts w:ascii="Tahoma" w:eastAsia="Times New Roman" w:hAnsi="Tahoma" w:cs="Tahoma"/>
          <w:color w:val="000000"/>
          <w:lang w:eastAsia="sl-SI"/>
        </w:rPr>
      </w:pPr>
    </w:p>
    <w:p w14:paraId="6FFF4B09" w14:textId="77777777" w:rsidR="00B71FEF" w:rsidRPr="00D60C55" w:rsidRDefault="00B71FEF" w:rsidP="00647031">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Pr>
          <w:rFonts w:ascii="Tahoma" w:hAnsi="Tahoma" w:cs="Tahoma"/>
          <w:b/>
          <w:sz w:val="22"/>
          <w:szCs w:val="22"/>
        </w:rPr>
        <w:t>A</w:t>
      </w:r>
      <w:r w:rsidRPr="00D60C55">
        <w:rPr>
          <w:rFonts w:ascii="Tahoma" w:hAnsi="Tahoma" w:cs="Tahoma"/>
          <w:b/>
          <w:sz w:val="22"/>
          <w:szCs w:val="22"/>
        </w:rPr>
        <w:t xml:space="preserve"> DENARNIH TERJATEV</w:t>
      </w:r>
    </w:p>
    <w:p w14:paraId="2FEE8E0F" w14:textId="77777777" w:rsidR="00B71FEF" w:rsidRDefault="00B71FEF" w:rsidP="00647031">
      <w:pPr>
        <w:pStyle w:val="Telobesedila"/>
        <w:keepNext/>
        <w:keepLines/>
        <w:widowControl/>
        <w:numPr>
          <w:ilvl w:val="12"/>
          <w:numId w:val="0"/>
        </w:numPr>
        <w:jc w:val="center"/>
        <w:rPr>
          <w:rFonts w:ascii="Tahoma" w:hAnsi="Tahoma" w:cs="Tahoma"/>
          <w:sz w:val="22"/>
          <w:szCs w:val="22"/>
        </w:rPr>
      </w:pPr>
    </w:p>
    <w:p w14:paraId="6DCC9D9A" w14:textId="77777777" w:rsidR="00B71FEF" w:rsidRPr="000A7086" w:rsidRDefault="00B71FEF" w:rsidP="00647031">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5DC71A13" w14:textId="77777777" w:rsidR="00B71FEF" w:rsidRDefault="00B71FEF" w:rsidP="00647031">
      <w:pPr>
        <w:keepNext/>
        <w:keepLines/>
        <w:tabs>
          <w:tab w:val="left" w:pos="4820"/>
        </w:tabs>
        <w:spacing w:after="0" w:line="240" w:lineRule="auto"/>
        <w:jc w:val="center"/>
        <w:rPr>
          <w:b/>
        </w:rPr>
      </w:pPr>
    </w:p>
    <w:p w14:paraId="3F1768DE" w14:textId="612DC386" w:rsidR="00886703" w:rsidRPr="00F07919" w:rsidRDefault="007F1082" w:rsidP="00647031">
      <w:pPr>
        <w:keepNext/>
        <w:keepLines/>
        <w:widowControl w:val="0"/>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r w:rsidR="00886703" w:rsidRPr="00F07919">
        <w:rPr>
          <w:rFonts w:ascii="Tahoma" w:hAnsi="Tahoma" w:cs="Tahoma"/>
        </w:rPr>
        <w:t>.</w:t>
      </w:r>
    </w:p>
    <w:p w14:paraId="740C48D4" w14:textId="77777777" w:rsidR="003B696B" w:rsidRPr="00332658" w:rsidRDefault="003B696B" w:rsidP="003B696B">
      <w:pPr>
        <w:keepNext/>
        <w:keepLines/>
        <w:spacing w:after="0" w:line="240" w:lineRule="auto"/>
        <w:jc w:val="both"/>
        <w:rPr>
          <w:rFonts w:ascii="Tahoma" w:hAnsi="Tahoma" w:cs="Tahoma"/>
        </w:rPr>
      </w:pPr>
    </w:p>
    <w:p w14:paraId="1652D924" w14:textId="77777777" w:rsidR="003B696B" w:rsidRPr="00D2108C" w:rsidRDefault="003B696B" w:rsidP="003B696B">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KRŠITEV PRAVIC TRETJE OSEBE</w:t>
      </w:r>
    </w:p>
    <w:p w14:paraId="0360F1C1" w14:textId="77777777" w:rsidR="003B696B" w:rsidRPr="00332658" w:rsidRDefault="003B696B" w:rsidP="003B696B">
      <w:pPr>
        <w:keepNext/>
        <w:keepLines/>
        <w:spacing w:after="0" w:line="240" w:lineRule="auto"/>
        <w:jc w:val="both"/>
        <w:rPr>
          <w:rFonts w:ascii="Tahoma" w:hAnsi="Tahoma" w:cs="Tahoma"/>
          <w:b/>
          <w:bCs/>
          <w:lang w:val="x-none" w:eastAsia="x-none"/>
        </w:rPr>
      </w:pPr>
    </w:p>
    <w:p w14:paraId="39272B04" w14:textId="77777777" w:rsidR="003B696B" w:rsidRPr="00D2108C" w:rsidRDefault="003B696B" w:rsidP="003B696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2EAA113F" w14:textId="77777777" w:rsidR="003B696B" w:rsidRPr="00332658" w:rsidRDefault="003B696B" w:rsidP="003B696B">
      <w:pPr>
        <w:keepNext/>
        <w:keepLines/>
        <w:spacing w:after="0" w:line="240" w:lineRule="auto"/>
        <w:jc w:val="both"/>
        <w:rPr>
          <w:rFonts w:ascii="Tahoma" w:hAnsi="Tahoma" w:cs="Tahoma"/>
          <w:lang w:val="x-none" w:eastAsia="x-none"/>
        </w:rPr>
      </w:pPr>
    </w:p>
    <w:p w14:paraId="4D645ABA" w14:textId="77777777" w:rsidR="003B696B" w:rsidRPr="00332658" w:rsidRDefault="003B696B" w:rsidP="003B696B">
      <w:pPr>
        <w:keepNext/>
        <w:keepLines/>
        <w:spacing w:after="0" w:line="240" w:lineRule="auto"/>
        <w:jc w:val="both"/>
        <w:rPr>
          <w:rFonts w:ascii="Tahoma" w:hAnsi="Tahoma" w:cs="Tahoma"/>
          <w:lang w:val="x-none" w:eastAsia="x-none"/>
        </w:rPr>
      </w:pPr>
      <w:r w:rsidRPr="00332658">
        <w:rPr>
          <w:rFonts w:ascii="Tahoma" w:hAnsi="Tahoma" w:cs="Tahoma"/>
          <w:lang w:val="x-none" w:eastAsia="x-none"/>
        </w:rPr>
        <w:t>V primeru najave kakršnihkoli zahtev ali terjatev s strani tretje osebe, ki trdi, da so v okviru te</w:t>
      </w:r>
      <w:r w:rsidRPr="00332658">
        <w:rPr>
          <w:rFonts w:ascii="Tahoma" w:hAnsi="Tahoma" w:cs="Tahoma"/>
          <w:lang w:eastAsia="x-none"/>
        </w:rPr>
        <w:t>ga okvirnega sporazuma</w:t>
      </w:r>
      <w:r w:rsidRPr="00332658">
        <w:rPr>
          <w:rFonts w:ascii="Tahoma" w:hAnsi="Tahoma" w:cs="Tahoma"/>
          <w:lang w:val="x-none" w:eastAsia="x-none"/>
        </w:rPr>
        <w:t xml:space="preserve"> kršene njene pravice</w:t>
      </w:r>
      <w:r>
        <w:rPr>
          <w:rFonts w:ascii="Tahoma" w:hAnsi="Tahoma" w:cs="Tahoma"/>
          <w:lang w:eastAsia="x-none"/>
        </w:rPr>
        <w:t xml:space="preserve"> intelektualne lastnine in/ali industrijske lastnine in/ali</w:t>
      </w:r>
      <w:r w:rsidRPr="00332658">
        <w:rPr>
          <w:rFonts w:ascii="Tahoma" w:hAnsi="Tahoma" w:cs="Tahoma"/>
          <w:lang w:val="x-none" w:eastAsia="x-none"/>
        </w:rPr>
        <w:t xml:space="preserve"> poslovn</w:t>
      </w:r>
      <w:r>
        <w:rPr>
          <w:rFonts w:ascii="Tahoma" w:hAnsi="Tahoma" w:cs="Tahoma"/>
          <w:lang w:eastAsia="x-none"/>
        </w:rPr>
        <w:t>a</w:t>
      </w:r>
      <w:r w:rsidRPr="00332658">
        <w:rPr>
          <w:rFonts w:ascii="Tahoma" w:hAnsi="Tahoma" w:cs="Tahoma"/>
          <w:lang w:val="x-none" w:eastAsia="x-none"/>
        </w:rPr>
        <w:t xml:space="preserve"> skrivnost, bo izvajalec na lastne </w:t>
      </w:r>
      <w:bookmarkStart w:id="37" w:name="_Hlk183512120"/>
      <w:r w:rsidRPr="00332658">
        <w:rPr>
          <w:rFonts w:ascii="Tahoma" w:hAnsi="Tahoma" w:cs="Tahoma"/>
          <w:lang w:val="x-none" w:eastAsia="x-none"/>
        </w:rPr>
        <w:t xml:space="preserve">stroške branil in odškodoval </w:t>
      </w:r>
      <w:bookmarkEnd w:id="37"/>
      <w:r w:rsidRPr="00332658">
        <w:rPr>
          <w:rFonts w:ascii="Tahoma" w:hAnsi="Tahoma" w:cs="Tahoma"/>
          <w:lang w:val="x-none" w:eastAsia="x-none"/>
        </w:rPr>
        <w:t>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1DF97E4B" w14:textId="77777777" w:rsidR="003B696B" w:rsidRPr="00332658" w:rsidRDefault="003B696B" w:rsidP="003B696B">
      <w:pPr>
        <w:keepNext/>
        <w:keepLines/>
        <w:spacing w:after="0" w:line="240" w:lineRule="auto"/>
        <w:jc w:val="both"/>
        <w:rPr>
          <w:rFonts w:ascii="Tahoma" w:hAnsi="Tahoma" w:cs="Tahoma"/>
          <w:lang w:val="x-none" w:eastAsia="x-none"/>
        </w:rPr>
      </w:pPr>
    </w:p>
    <w:p w14:paraId="076ECC3B" w14:textId="77777777" w:rsidR="003B696B" w:rsidRPr="00332658" w:rsidRDefault="003B696B" w:rsidP="003B696B">
      <w:pPr>
        <w:keepNext/>
        <w:keepLines/>
        <w:spacing w:after="0" w:line="240" w:lineRule="auto"/>
        <w:jc w:val="both"/>
        <w:rPr>
          <w:rFonts w:ascii="Tahoma" w:hAnsi="Tahoma" w:cs="Tahoma"/>
          <w:lang w:eastAsia="x-none"/>
        </w:rPr>
      </w:pPr>
      <w:r w:rsidRPr="00332658">
        <w:rPr>
          <w:rFonts w:ascii="Tahoma" w:hAnsi="Tahoma" w:cs="Tahoma"/>
          <w:lang w:val="x-none" w:eastAsia="x-none"/>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izdelkov ali storitev, ki jih je izvajalec predal naročniku v skladu s t</w:t>
      </w:r>
      <w:r w:rsidRPr="00332658">
        <w:rPr>
          <w:rFonts w:ascii="Tahoma" w:hAnsi="Tahoma" w:cs="Tahoma"/>
          <w:lang w:eastAsia="x-none"/>
        </w:rPr>
        <w:t>em okvirnim sporazumom</w:t>
      </w:r>
      <w:r w:rsidRPr="00332658">
        <w:rPr>
          <w:rFonts w:ascii="Tahoma" w:hAnsi="Tahoma" w:cs="Tahoma"/>
          <w:lang w:val="x-none" w:eastAsia="x-none"/>
        </w:rPr>
        <w:t>.</w:t>
      </w:r>
    </w:p>
    <w:p w14:paraId="409DA3C3" w14:textId="77777777" w:rsidR="003B696B" w:rsidRPr="0058127A" w:rsidRDefault="003B696B" w:rsidP="003B696B">
      <w:pPr>
        <w:keepNext/>
        <w:keepLines/>
        <w:widowControl w:val="0"/>
        <w:spacing w:after="0" w:line="240" w:lineRule="auto"/>
        <w:jc w:val="both"/>
        <w:rPr>
          <w:rFonts w:ascii="Tahoma" w:hAnsi="Tahoma" w:cs="Tahoma"/>
          <w:color w:val="FF0000"/>
          <w:lang w:eastAsia="x-none"/>
        </w:rPr>
      </w:pPr>
    </w:p>
    <w:p w14:paraId="7AA04FBF" w14:textId="77777777" w:rsidR="003B696B" w:rsidRPr="00D2108C" w:rsidRDefault="003B696B" w:rsidP="003B696B">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lastRenderedPageBreak/>
        <w:t xml:space="preserve"> POSLOVNA SKRIVNOST</w:t>
      </w:r>
    </w:p>
    <w:p w14:paraId="73203F68" w14:textId="77777777" w:rsidR="003B696B" w:rsidRDefault="003B696B" w:rsidP="003B696B">
      <w:pPr>
        <w:keepNext/>
        <w:keepLines/>
        <w:spacing w:after="0" w:line="240" w:lineRule="auto"/>
        <w:ind w:left="426" w:firstLine="282"/>
        <w:jc w:val="both"/>
        <w:rPr>
          <w:rFonts w:ascii="Tahoma" w:hAnsi="Tahoma" w:cs="Tahoma"/>
        </w:rPr>
      </w:pPr>
    </w:p>
    <w:p w14:paraId="372D5DB6" w14:textId="77777777" w:rsidR="003B696B" w:rsidRPr="00D2108C" w:rsidRDefault="003B696B" w:rsidP="003B696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6270DC5E" w14:textId="77777777" w:rsidR="003B696B" w:rsidRPr="00E02A6F" w:rsidRDefault="003B696B" w:rsidP="003B696B">
      <w:pPr>
        <w:keepNext/>
        <w:keepLines/>
        <w:spacing w:after="0" w:line="240" w:lineRule="auto"/>
        <w:jc w:val="both"/>
        <w:rPr>
          <w:rFonts w:ascii="Tahoma" w:hAnsi="Tahoma" w:cs="Tahoma"/>
          <w:color w:val="FF0000"/>
          <w:lang w:val="x-none" w:eastAsia="x-none"/>
        </w:rPr>
      </w:pPr>
    </w:p>
    <w:p w14:paraId="1EC2E668" w14:textId="77777777" w:rsidR="003B696B" w:rsidRPr="00E02A6F" w:rsidRDefault="003B696B" w:rsidP="003B696B">
      <w:pPr>
        <w:keepNext/>
        <w:keepLines/>
        <w:spacing w:after="0" w:line="240" w:lineRule="auto"/>
        <w:jc w:val="both"/>
        <w:rPr>
          <w:rFonts w:ascii="Tahoma" w:hAnsi="Tahoma" w:cs="Tahoma"/>
          <w:lang w:eastAsia="x-none"/>
        </w:rPr>
      </w:pPr>
      <w:r w:rsidRPr="00E02A6F">
        <w:rPr>
          <w:rFonts w:ascii="Tahoma" w:hAnsi="Tahoma" w:cs="Tahoma"/>
          <w:lang w:val="x-none" w:eastAsia="x-none"/>
        </w:rPr>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realizacijo nalog predmeta okvirnega sporazuma, razen informacij, ki po veljavnih predpisih štejejo za javne.</w:t>
      </w:r>
    </w:p>
    <w:p w14:paraId="360DD89B" w14:textId="77777777" w:rsidR="003B696B" w:rsidRDefault="003B696B" w:rsidP="003B696B">
      <w:pPr>
        <w:keepNext/>
        <w:keepLines/>
        <w:spacing w:after="0" w:line="240" w:lineRule="auto"/>
        <w:jc w:val="both"/>
        <w:rPr>
          <w:rFonts w:ascii="Tahoma" w:eastAsia="Times New Roman" w:hAnsi="Tahoma" w:cs="Tahoma"/>
          <w:color w:val="000000"/>
          <w:lang w:eastAsia="sl-SI"/>
        </w:rPr>
      </w:pPr>
    </w:p>
    <w:p w14:paraId="4C3B8E52" w14:textId="77777777" w:rsidR="003B696B" w:rsidRPr="00EC4317" w:rsidRDefault="003B696B" w:rsidP="003B696B">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REŠEVANJE SPOROV</w:t>
      </w:r>
    </w:p>
    <w:p w14:paraId="23CFBBBA" w14:textId="77777777" w:rsidR="003B696B" w:rsidRPr="00EC4317" w:rsidRDefault="003B696B" w:rsidP="003B696B">
      <w:pPr>
        <w:keepNext/>
        <w:keepLines/>
        <w:spacing w:after="0" w:line="240" w:lineRule="auto"/>
        <w:jc w:val="center"/>
        <w:rPr>
          <w:rFonts w:ascii="Tahoma" w:hAnsi="Tahoma" w:cs="Tahoma"/>
        </w:rPr>
      </w:pPr>
    </w:p>
    <w:p w14:paraId="7361A389" w14:textId="77777777" w:rsidR="003B696B" w:rsidRPr="000F7D5F" w:rsidRDefault="003B696B" w:rsidP="003B696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3CBBE3A" w14:textId="77777777" w:rsidR="003B696B" w:rsidRPr="00EC4317" w:rsidRDefault="003B696B" w:rsidP="003B696B">
      <w:pPr>
        <w:keepNext/>
        <w:keepLines/>
        <w:spacing w:after="0" w:line="240" w:lineRule="auto"/>
        <w:jc w:val="both"/>
        <w:rPr>
          <w:rFonts w:ascii="Tahoma" w:hAnsi="Tahoma" w:cs="Tahoma"/>
        </w:rPr>
      </w:pPr>
    </w:p>
    <w:p w14:paraId="3A4D697F" w14:textId="77777777" w:rsidR="003B696B" w:rsidRPr="00DA5BD6" w:rsidRDefault="003B696B" w:rsidP="003B696B">
      <w:pPr>
        <w:pStyle w:val="tekst1"/>
        <w:keepNext/>
        <w:keepLines/>
        <w:spacing w:before="0" w:line="240" w:lineRule="auto"/>
        <w:rPr>
          <w:rFonts w:ascii="Tahoma" w:eastAsia="Calibri" w:hAnsi="Tahoma" w:cs="Tahoma"/>
          <w:szCs w:val="22"/>
          <w:lang w:eastAsia="en-US"/>
        </w:rPr>
      </w:pPr>
      <w:r w:rsidRPr="00DA5BD6">
        <w:rPr>
          <w:rFonts w:ascii="Tahoma" w:eastAsia="Calibri" w:hAnsi="Tahoma" w:cs="Tahoma"/>
          <w:szCs w:val="22"/>
          <w:lang w:eastAsia="en-US"/>
        </w:rPr>
        <w:t>Morebitne spore, ki bi nastali v zvezi z izvajanjem te</w:t>
      </w:r>
      <w:r>
        <w:rPr>
          <w:rFonts w:ascii="Tahoma" w:eastAsia="Calibri" w:hAnsi="Tahoma" w:cs="Tahoma"/>
          <w:szCs w:val="22"/>
          <w:lang w:eastAsia="en-US"/>
        </w:rPr>
        <w:t>ga</w:t>
      </w:r>
      <w:r w:rsidRPr="00DA5BD6">
        <w:rPr>
          <w:rFonts w:ascii="Tahoma" w:eastAsia="Calibri" w:hAnsi="Tahoma" w:cs="Tahoma"/>
          <w:szCs w:val="22"/>
          <w:lang w:eastAsia="en-US"/>
        </w:rPr>
        <w:t xml:space="preserve"> okvirnega sporazuma, bosta stranki skušali rešiti sporazumno.</w:t>
      </w:r>
    </w:p>
    <w:p w14:paraId="46D51057" w14:textId="77777777" w:rsidR="003B696B" w:rsidRPr="00DA5BD6" w:rsidRDefault="003B696B" w:rsidP="003B696B">
      <w:pPr>
        <w:pStyle w:val="tekst1"/>
        <w:keepNext/>
        <w:keepLines/>
        <w:spacing w:before="0" w:line="240" w:lineRule="auto"/>
        <w:rPr>
          <w:rFonts w:ascii="Tahoma" w:eastAsia="Calibri" w:hAnsi="Tahoma" w:cs="Tahoma"/>
          <w:szCs w:val="22"/>
          <w:lang w:eastAsia="en-US"/>
        </w:rPr>
      </w:pPr>
    </w:p>
    <w:p w14:paraId="76E0C653" w14:textId="77777777" w:rsidR="003B696B" w:rsidRDefault="003B696B" w:rsidP="003B696B">
      <w:pPr>
        <w:pStyle w:val="tekst1"/>
        <w:keepNext/>
        <w:keepLines/>
        <w:spacing w:before="0" w:line="240" w:lineRule="auto"/>
        <w:rPr>
          <w:rFonts w:ascii="Tahoma" w:eastAsia="Calibri" w:hAnsi="Tahoma" w:cs="Tahoma"/>
          <w:szCs w:val="22"/>
          <w:lang w:eastAsia="en-US"/>
        </w:rPr>
      </w:pPr>
      <w:r w:rsidRPr="00DA5BD6">
        <w:rPr>
          <w:rFonts w:ascii="Tahoma" w:eastAsia="Calibri" w:hAnsi="Tahoma" w:cs="Tahoma"/>
          <w:szCs w:val="22"/>
          <w:lang w:eastAsia="en-US"/>
        </w:rPr>
        <w:t xml:space="preserve">Če spora ne bo možno rešiti sporazumno, lahko vsaka stranka okvirnega sporazuma </w:t>
      </w:r>
      <w:r w:rsidRPr="00D51C9E">
        <w:rPr>
          <w:rFonts w:ascii="Tahoma" w:hAnsi="Tahoma" w:cs="Tahoma"/>
        </w:rPr>
        <w:t>sproži postopek za rešitev spora pri stvarno pristojnem sodišču v Ljubljani z uporabo prava Republike Slovenije</w:t>
      </w:r>
      <w:r w:rsidRPr="00DA5BD6">
        <w:rPr>
          <w:rFonts w:ascii="Tahoma" w:eastAsia="Calibri" w:hAnsi="Tahoma" w:cs="Tahoma"/>
          <w:szCs w:val="22"/>
          <w:lang w:eastAsia="en-US"/>
        </w:rPr>
        <w:t>.</w:t>
      </w:r>
    </w:p>
    <w:p w14:paraId="28254D7F" w14:textId="77777777" w:rsidR="003B696B" w:rsidRDefault="003B696B" w:rsidP="003B696B">
      <w:pPr>
        <w:pStyle w:val="tekst1"/>
        <w:keepNext/>
        <w:keepLines/>
        <w:spacing w:before="0" w:line="240" w:lineRule="auto"/>
        <w:rPr>
          <w:rFonts w:ascii="Tahoma" w:hAnsi="Tahoma" w:cs="Tahoma"/>
          <w:szCs w:val="22"/>
        </w:rPr>
      </w:pPr>
    </w:p>
    <w:p w14:paraId="3A1AD7FB" w14:textId="77777777" w:rsidR="003B696B" w:rsidRPr="00EC4317" w:rsidRDefault="003B696B" w:rsidP="003B696B">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OSTALE DOLOČBE</w:t>
      </w:r>
    </w:p>
    <w:p w14:paraId="32DC7FAB" w14:textId="77777777" w:rsidR="003B696B" w:rsidRPr="00EC4317" w:rsidRDefault="003B696B" w:rsidP="003B696B">
      <w:pPr>
        <w:keepNext/>
        <w:keepLines/>
        <w:spacing w:after="0" w:line="240" w:lineRule="auto"/>
        <w:jc w:val="center"/>
        <w:rPr>
          <w:rFonts w:ascii="Tahoma" w:eastAsia="Times New Roman" w:hAnsi="Tahoma" w:cs="Tahoma"/>
          <w:color w:val="000000"/>
          <w:lang w:eastAsia="sl-SI"/>
        </w:rPr>
      </w:pPr>
    </w:p>
    <w:p w14:paraId="501A8189" w14:textId="77777777" w:rsidR="003B696B" w:rsidRPr="000F7D5F" w:rsidRDefault="003B696B" w:rsidP="003B696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3E84A60" w14:textId="77777777" w:rsidR="003B696B" w:rsidRPr="00EC4317" w:rsidRDefault="003B696B" w:rsidP="003B696B">
      <w:pPr>
        <w:keepNext/>
        <w:keepLines/>
        <w:spacing w:after="0" w:line="240" w:lineRule="auto"/>
        <w:jc w:val="both"/>
        <w:rPr>
          <w:rFonts w:ascii="Tahoma" w:eastAsia="Times New Roman" w:hAnsi="Tahoma" w:cs="Tahoma"/>
          <w:lang w:eastAsia="sl-SI"/>
        </w:rPr>
      </w:pPr>
    </w:p>
    <w:p w14:paraId="217A040B"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60F9D231"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p>
    <w:p w14:paraId="6B01847B" w14:textId="77777777" w:rsidR="003B696B" w:rsidRPr="00BA3F91" w:rsidRDefault="003B696B" w:rsidP="003B696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44444FE"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p>
    <w:p w14:paraId="3A1783BD" w14:textId="77777777" w:rsidR="003B696B" w:rsidRPr="00BA3F91" w:rsidRDefault="003B696B" w:rsidP="003B696B">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3325BDBB" w14:textId="77777777" w:rsidR="003B696B" w:rsidRPr="00BA3F91" w:rsidRDefault="003B696B" w:rsidP="003B696B">
      <w:pPr>
        <w:keepNext/>
        <w:keepLines/>
        <w:widowControl w:val="0"/>
        <w:tabs>
          <w:tab w:val="left" w:pos="4820"/>
        </w:tabs>
        <w:spacing w:after="0" w:line="240" w:lineRule="auto"/>
        <w:jc w:val="both"/>
        <w:rPr>
          <w:rFonts w:ascii="Tahoma" w:eastAsia="Times New Roman" w:hAnsi="Tahoma" w:cs="Tahoma"/>
          <w:lang w:eastAsia="sl-SI"/>
        </w:rPr>
      </w:pPr>
    </w:p>
    <w:p w14:paraId="49EC8121" w14:textId="77777777" w:rsidR="003B696B" w:rsidRPr="00BA3F91" w:rsidRDefault="003B696B" w:rsidP="003B696B">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1122B2CC" w14:textId="77777777" w:rsidR="003B696B" w:rsidRPr="00BA3F91" w:rsidRDefault="003B696B" w:rsidP="003B696B">
      <w:pPr>
        <w:keepNext/>
        <w:keepLines/>
        <w:widowControl w:val="0"/>
        <w:tabs>
          <w:tab w:val="left" w:pos="4820"/>
        </w:tabs>
        <w:spacing w:after="0" w:line="240" w:lineRule="auto"/>
        <w:jc w:val="both"/>
        <w:rPr>
          <w:rFonts w:ascii="Tahoma" w:eastAsia="Times New Roman" w:hAnsi="Tahoma" w:cs="Tahoma"/>
          <w:lang w:eastAsia="sl-SI"/>
        </w:rPr>
      </w:pPr>
    </w:p>
    <w:p w14:paraId="7B31ED7C" w14:textId="77777777" w:rsidR="003B696B" w:rsidRPr="00DA5BD6" w:rsidRDefault="003B696B" w:rsidP="003B696B">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4570A2C9" w14:textId="77777777" w:rsidR="003B696B" w:rsidRDefault="003B696B" w:rsidP="003B696B">
      <w:pPr>
        <w:keepNext/>
        <w:keepLines/>
        <w:widowControl w:val="0"/>
        <w:tabs>
          <w:tab w:val="left" w:pos="4820"/>
        </w:tabs>
        <w:spacing w:after="0" w:line="240" w:lineRule="auto"/>
        <w:jc w:val="both"/>
        <w:rPr>
          <w:rFonts w:ascii="Tahoma" w:eastAsia="Times New Roman" w:hAnsi="Tahoma" w:cs="Tahoma"/>
          <w:lang w:eastAsia="sl-SI"/>
        </w:rPr>
      </w:pPr>
    </w:p>
    <w:p w14:paraId="0D21D2DD" w14:textId="77777777" w:rsidR="003B696B" w:rsidRPr="00DA5BD6" w:rsidRDefault="003B696B" w:rsidP="003B696B">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65A31397"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p>
    <w:p w14:paraId="3C33879C" w14:textId="77777777" w:rsidR="003B696B" w:rsidRPr="00BA3F91" w:rsidRDefault="003B696B" w:rsidP="003B696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FE639E6"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p>
    <w:p w14:paraId="5E47F84E"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t xml:space="preserve">Za urejanje razmerij, ki niso urejena s tem okvirnim sporazumom, </w:t>
      </w:r>
      <w:r w:rsidRPr="00D51C9E">
        <w:rPr>
          <w:rFonts w:ascii="Tahoma" w:hAnsi="Tahoma" w:cs="Tahoma"/>
        </w:rPr>
        <w:t>se uporabljajo določila slovenskega prava in zakona, ki ureja obligacijska razmerja</w:t>
      </w:r>
      <w:r w:rsidRPr="00BA3F91">
        <w:rPr>
          <w:rFonts w:ascii="Tahoma" w:eastAsia="Times New Roman" w:hAnsi="Tahoma" w:cs="Tahoma"/>
          <w:lang w:eastAsia="sl-SI"/>
        </w:rPr>
        <w:t>.</w:t>
      </w:r>
    </w:p>
    <w:p w14:paraId="0A0DBAAE"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4BBF5FBB" w14:textId="77777777" w:rsidR="003B696B" w:rsidRPr="00BA3F91" w:rsidRDefault="003B696B" w:rsidP="003B696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7C85D75"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p>
    <w:p w14:paraId="2CB600C9"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i sta</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5D48EA19"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p>
    <w:p w14:paraId="51499B12" w14:textId="77777777" w:rsidR="003B696B" w:rsidRPr="00BA3F91" w:rsidRDefault="003B696B" w:rsidP="003B696B">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FCEE127" w14:textId="77777777" w:rsidR="003B696B" w:rsidRPr="00BA3F91" w:rsidRDefault="003B696B" w:rsidP="003B696B">
      <w:pPr>
        <w:keepNext/>
        <w:keepLines/>
        <w:tabs>
          <w:tab w:val="left" w:pos="4820"/>
        </w:tabs>
        <w:spacing w:after="0" w:line="240" w:lineRule="auto"/>
        <w:jc w:val="both"/>
        <w:rPr>
          <w:rFonts w:ascii="Tahoma" w:eastAsia="Times New Roman" w:hAnsi="Tahoma" w:cs="Tahoma"/>
          <w:lang w:eastAsia="sl-SI"/>
        </w:rPr>
      </w:pPr>
    </w:p>
    <w:p w14:paraId="0EA03FF5" w14:textId="77777777" w:rsidR="003B696B" w:rsidRDefault="003B696B" w:rsidP="003B696B">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2247A551" w14:textId="77777777" w:rsidR="00F24DDF" w:rsidRPr="00EC4317" w:rsidRDefault="00F24DDF" w:rsidP="00647031">
      <w:pPr>
        <w:keepNext/>
        <w:keepLines/>
        <w:tabs>
          <w:tab w:val="left" w:pos="1134"/>
          <w:tab w:val="left" w:pos="4820"/>
        </w:tabs>
        <w:spacing w:after="0" w:line="240" w:lineRule="auto"/>
        <w:jc w:val="both"/>
        <w:rPr>
          <w:rFonts w:ascii="Tahoma" w:eastAsia="Times New Roman" w:hAnsi="Tahoma" w:cs="Tahoma"/>
          <w:lang w:eastAsia="sl-SI"/>
        </w:rPr>
      </w:pPr>
    </w:p>
    <w:p w14:paraId="319DCB33" w14:textId="77777777" w:rsidR="00F24DDF" w:rsidRPr="00EC4317" w:rsidRDefault="00F24DDF" w:rsidP="00647031">
      <w:pPr>
        <w:keepNext/>
        <w:keepLines/>
        <w:tabs>
          <w:tab w:val="left" w:pos="1134"/>
          <w:tab w:val="left" w:pos="4820"/>
        </w:tabs>
        <w:spacing w:after="0" w:line="240" w:lineRule="auto"/>
        <w:jc w:val="both"/>
        <w:rPr>
          <w:rFonts w:ascii="Tahoma" w:eastAsia="Times New Roman" w:hAnsi="Tahoma" w:cs="Tahoma"/>
          <w:lang w:eastAsia="sl-SI"/>
        </w:rPr>
      </w:pPr>
    </w:p>
    <w:p w14:paraId="0D8934E7" w14:textId="77777777" w:rsidR="00F24DDF" w:rsidRPr="00AB1539" w:rsidRDefault="00F24DDF" w:rsidP="00647031">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63BF3F6F" w14:textId="77777777" w:rsidR="00F24DDF" w:rsidRPr="00AB1539" w:rsidRDefault="00F24DDF" w:rsidP="00647031">
      <w:pPr>
        <w:keepNext/>
        <w:keepLines/>
        <w:tabs>
          <w:tab w:val="left" w:pos="4820"/>
        </w:tabs>
        <w:spacing w:after="0" w:line="240" w:lineRule="auto"/>
        <w:jc w:val="both"/>
        <w:rPr>
          <w:rFonts w:ascii="Tahoma" w:eastAsia="Times New Roman" w:hAnsi="Tahoma" w:cs="Tahoma"/>
          <w:lang w:eastAsia="sl-SI"/>
        </w:rPr>
      </w:pPr>
    </w:p>
    <w:p w14:paraId="3AF16409" w14:textId="77777777" w:rsidR="00F24DDF" w:rsidRPr="00AB1539" w:rsidRDefault="00F24DDF" w:rsidP="00647031">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59977786" w14:textId="77777777" w:rsidR="00F24DDF" w:rsidRPr="00AB1539" w:rsidRDefault="00F24DDF" w:rsidP="00647031">
      <w:pPr>
        <w:keepNext/>
        <w:keepLines/>
        <w:tabs>
          <w:tab w:val="left" w:pos="4820"/>
          <w:tab w:val="left" w:pos="4962"/>
        </w:tabs>
        <w:spacing w:after="0" w:line="240" w:lineRule="auto"/>
        <w:ind w:right="-851"/>
        <w:jc w:val="both"/>
        <w:rPr>
          <w:rFonts w:ascii="Tahoma" w:eastAsia="Times New Roman" w:hAnsi="Tahoma" w:cs="Tahoma"/>
          <w:lang w:eastAsia="sl-SI"/>
        </w:rPr>
      </w:pPr>
    </w:p>
    <w:p w14:paraId="22D129BF" w14:textId="77777777" w:rsidR="00F24DDF" w:rsidRPr="00AB1539" w:rsidRDefault="00F24DDF" w:rsidP="00647031">
      <w:pPr>
        <w:keepNext/>
        <w:keepLines/>
        <w:tabs>
          <w:tab w:val="left" w:pos="4820"/>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4D3B449A" w14:textId="77777777" w:rsidR="00F24DDF" w:rsidRPr="00AB1539" w:rsidRDefault="001D04D1" w:rsidP="00647031">
      <w:pPr>
        <w:keepNext/>
        <w:keepLines/>
        <w:tabs>
          <w:tab w:val="left" w:pos="4820"/>
        </w:tabs>
        <w:spacing w:after="0" w:line="240" w:lineRule="auto"/>
        <w:ind w:right="-285"/>
        <w:jc w:val="both"/>
        <w:rPr>
          <w:rFonts w:ascii="Tahoma" w:eastAsia="Times New Roman" w:hAnsi="Tahoma" w:cs="Tahoma"/>
          <w:lang w:eastAsia="sl-SI"/>
        </w:rPr>
      </w:pPr>
      <w:r>
        <w:rPr>
          <w:rFonts w:ascii="Tahoma" w:eastAsia="Times New Roman" w:hAnsi="Tahoma" w:cs="Tahoma"/>
          <w:lang w:eastAsia="sl-SI"/>
        </w:rPr>
        <w:tab/>
      </w:r>
      <w:r w:rsidR="00F24DDF" w:rsidRPr="00AB1539">
        <w:rPr>
          <w:rFonts w:ascii="Tahoma" w:eastAsia="Times New Roman" w:hAnsi="Tahoma" w:cs="Tahoma"/>
          <w:lang w:eastAsia="sl-SI"/>
        </w:rPr>
        <w:t>JAVNO PODJETJE ENERGETIKA LJUBLJANA d.o.o.</w:t>
      </w:r>
    </w:p>
    <w:p w14:paraId="75C394F8" w14:textId="77777777" w:rsidR="00F24DDF" w:rsidRPr="00AB1539" w:rsidRDefault="00F24DDF" w:rsidP="00647031">
      <w:pPr>
        <w:keepNext/>
        <w:keepLines/>
        <w:tabs>
          <w:tab w:val="left" w:pos="4820"/>
        </w:tabs>
        <w:spacing w:after="0" w:line="240" w:lineRule="auto"/>
        <w:jc w:val="both"/>
        <w:rPr>
          <w:rFonts w:ascii="Tahoma" w:eastAsia="Times New Roman" w:hAnsi="Tahoma" w:cs="Tahoma"/>
          <w:lang w:eastAsia="sl-SI"/>
        </w:rPr>
      </w:pPr>
    </w:p>
    <w:p w14:paraId="6B36E3CE" w14:textId="77777777" w:rsidR="00F24DDF" w:rsidRPr="00AB1539" w:rsidRDefault="00F24DDF" w:rsidP="00647031">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33CE3D76" w14:textId="77777777" w:rsidR="00F24DDF" w:rsidRPr="00DA5BD6" w:rsidRDefault="00F24DDF" w:rsidP="00647031">
      <w:pPr>
        <w:keepNext/>
        <w:keepLines/>
        <w:tabs>
          <w:tab w:val="left" w:pos="4820"/>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0A18B9CD" w14:textId="77777777" w:rsidR="00F24DDF" w:rsidRDefault="00F24DDF" w:rsidP="00647031">
      <w:pPr>
        <w:keepNext/>
        <w:keepLines/>
        <w:tabs>
          <w:tab w:val="left" w:pos="5387"/>
        </w:tabs>
        <w:spacing w:after="0" w:line="240" w:lineRule="auto"/>
        <w:jc w:val="both"/>
        <w:rPr>
          <w:rFonts w:ascii="Tahoma" w:eastAsia="Times New Roman" w:hAnsi="Tahoma" w:cs="Tahoma"/>
          <w:lang w:eastAsia="sl-SI"/>
        </w:rPr>
      </w:pPr>
    </w:p>
    <w:p w14:paraId="232A612E" w14:textId="77777777" w:rsidR="00F24DDF" w:rsidRPr="00AB1539" w:rsidRDefault="00F24DDF" w:rsidP="00647031">
      <w:pPr>
        <w:keepNext/>
        <w:keepLines/>
        <w:spacing w:after="0" w:line="240" w:lineRule="auto"/>
        <w:jc w:val="both"/>
        <w:rPr>
          <w:rFonts w:ascii="Tahoma" w:hAnsi="Tahoma" w:cs="Tahoma"/>
        </w:rPr>
      </w:pPr>
    </w:p>
    <w:p w14:paraId="2BDEF21C" w14:textId="77777777" w:rsidR="00410CDB" w:rsidRPr="00AB1539" w:rsidRDefault="00410CDB" w:rsidP="00647031">
      <w:pPr>
        <w:keepNext/>
        <w:keepLines/>
        <w:widowControl w:val="0"/>
        <w:spacing w:after="0" w:line="240" w:lineRule="auto"/>
        <w:jc w:val="both"/>
        <w:rPr>
          <w:rFonts w:ascii="Tahoma" w:hAnsi="Tahoma" w:cs="Tahoma"/>
        </w:rPr>
      </w:pPr>
      <w:r w:rsidRPr="00AB1539">
        <w:rPr>
          <w:rFonts w:ascii="Tahoma" w:hAnsi="Tahoma" w:cs="Tahoma"/>
        </w:rPr>
        <w:t>Prilog</w:t>
      </w:r>
      <w:r>
        <w:rPr>
          <w:rFonts w:ascii="Tahoma" w:hAnsi="Tahoma" w:cs="Tahoma"/>
        </w:rPr>
        <w:t>i</w:t>
      </w:r>
      <w:r w:rsidRPr="00AB1539">
        <w:rPr>
          <w:rFonts w:ascii="Tahoma" w:hAnsi="Tahoma" w:cs="Tahoma"/>
        </w:rPr>
        <w:t>:</w:t>
      </w:r>
    </w:p>
    <w:p w14:paraId="393DD48A" w14:textId="77777777" w:rsidR="007F1082" w:rsidRPr="00D10922" w:rsidRDefault="007F1082" w:rsidP="002160A2">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1: Ponudbeni predračun izvajalca </w:t>
      </w:r>
      <w:r>
        <w:rPr>
          <w:rFonts w:ascii="Tahoma" w:eastAsia="Times New Roman" w:hAnsi="Tahoma" w:cs="Tahoma"/>
          <w:lang w:eastAsia="sl-SI"/>
        </w:rPr>
        <w:t xml:space="preserve">z </w:t>
      </w:r>
      <w:r w:rsidRPr="00D10922">
        <w:rPr>
          <w:rFonts w:ascii="Tahoma" w:eastAsia="Times New Roman" w:hAnsi="Tahoma" w:cs="Tahoma"/>
          <w:lang w:eastAsia="sl-SI"/>
        </w:rPr>
        <w:t>dne __________</w:t>
      </w:r>
      <w:r>
        <w:rPr>
          <w:rFonts w:ascii="Tahoma" w:eastAsia="Times New Roman" w:hAnsi="Tahoma" w:cs="Tahoma"/>
          <w:lang w:eastAsia="sl-SI"/>
        </w:rPr>
        <w:t>,</w:t>
      </w:r>
    </w:p>
    <w:p w14:paraId="140F914B" w14:textId="77777777" w:rsidR="007F1082" w:rsidRPr="00D10922" w:rsidRDefault="007F1082" w:rsidP="007F1082">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2: Ponudba izvajalca št. __________</w:t>
      </w:r>
      <w:r>
        <w:rPr>
          <w:rFonts w:ascii="Tahoma" w:eastAsia="Times New Roman" w:hAnsi="Tahoma" w:cs="Tahoma"/>
          <w:lang w:eastAsia="sl-SI"/>
        </w:rPr>
        <w:t xml:space="preserve"> z</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5476AE4F" w14:textId="77777777" w:rsidR="007F1082" w:rsidRDefault="007F1082">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81BCA" w:rsidRPr="00786262" w14:paraId="1906958E" w14:textId="77777777" w:rsidTr="00D81BCA">
        <w:tc>
          <w:tcPr>
            <w:tcW w:w="9426" w:type="dxa"/>
            <w:tcBorders>
              <w:top w:val="single" w:sz="4" w:space="0" w:color="auto"/>
              <w:bottom w:val="single" w:sz="4" w:space="0" w:color="auto"/>
            </w:tcBorders>
          </w:tcPr>
          <w:p w14:paraId="60077454" w14:textId="3A7FD0B6" w:rsidR="00D81BCA" w:rsidRPr="00786262" w:rsidRDefault="00D81BCA" w:rsidP="00647031">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F767CE">
              <w:rPr>
                <w:rFonts w:ascii="Tahoma" w:hAnsi="Tahoma" w:cs="Tahoma"/>
                <w:bCs/>
                <w:noProof/>
              </w:rPr>
              <w:t xml:space="preserve">VZOREC MENIČNE IZJAVE ZA DOBRO IZVEDBO </w:t>
            </w:r>
            <w:r>
              <w:rPr>
                <w:rFonts w:ascii="Tahoma" w:hAnsi="Tahoma" w:cs="Tahoma"/>
                <w:bCs/>
                <w:noProof/>
              </w:rPr>
              <w:t xml:space="preserve">OBVEZNOSTI PO OKVIRNEM SPORAZUMU </w:t>
            </w:r>
            <w:r w:rsidRPr="00540439">
              <w:rPr>
                <w:rFonts w:ascii="Tahoma" w:eastAsia="Times New Roman" w:hAnsi="Tahoma" w:cs="Tahoma"/>
                <w:color w:val="FF0000"/>
                <w:lang w:eastAsia="sl-SI"/>
              </w:rPr>
              <w:t>– ni potrebno prilagati v ponudbi</w:t>
            </w:r>
          </w:p>
        </w:tc>
      </w:tr>
    </w:tbl>
    <w:p w14:paraId="2CA436AA" w14:textId="77777777" w:rsidR="005D3CFF" w:rsidRPr="005D3CFF" w:rsidRDefault="005D3CFF" w:rsidP="00647031">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32D1D593" w14:textId="77777777" w:rsidR="005D3CFF" w:rsidRPr="005D3CFF" w:rsidRDefault="005D3CFF" w:rsidP="00647031">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36FB3C9F" w14:textId="77777777" w:rsidR="005D3CFF" w:rsidRPr="005D3CFF" w:rsidRDefault="005D3CFF" w:rsidP="00647031">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5F517FE5" w14:textId="77777777" w:rsidR="005D3CFF" w:rsidRPr="005D3CFF" w:rsidRDefault="005D3CFF" w:rsidP="00647031">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54A44FC1" w14:textId="77777777" w:rsidR="005D3CFF" w:rsidRPr="005D3CFF" w:rsidRDefault="005D3CFF" w:rsidP="00647031">
      <w:pPr>
        <w:keepNext/>
        <w:keepLines/>
        <w:spacing w:after="0" w:line="240" w:lineRule="auto"/>
        <w:jc w:val="both"/>
        <w:rPr>
          <w:rFonts w:ascii="Tahoma" w:eastAsia="Times New Roman" w:hAnsi="Tahoma" w:cs="Tahoma"/>
          <w:b/>
          <w:noProof/>
          <w:lang w:eastAsia="sl-SI"/>
        </w:rPr>
      </w:pPr>
    </w:p>
    <w:p w14:paraId="3E94779B" w14:textId="77777777" w:rsidR="00A10A90" w:rsidRPr="00A10A90" w:rsidRDefault="00A10A90" w:rsidP="00647031">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60BD3CA3" w14:textId="77777777" w:rsidR="00A10A90" w:rsidRPr="00A10A90" w:rsidRDefault="00A10A90" w:rsidP="00647031">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137030">
        <w:rPr>
          <w:rFonts w:ascii="Tahoma" w:eastAsia="Times New Roman" w:hAnsi="Tahoma" w:cs="Tahoma"/>
          <w:b/>
          <w:i/>
          <w:noProof/>
          <w:lang w:eastAsia="sl-SI"/>
        </w:rPr>
        <w:t xml:space="preserve"> po okvirnem sporazumu</w:t>
      </w:r>
    </w:p>
    <w:p w14:paraId="56CC366B" w14:textId="77777777" w:rsidR="00A10A90" w:rsidRPr="00A10A90" w:rsidRDefault="00A10A90" w:rsidP="00647031">
      <w:pPr>
        <w:keepNext/>
        <w:keepLines/>
        <w:spacing w:after="0" w:line="240" w:lineRule="auto"/>
        <w:rPr>
          <w:rFonts w:ascii="Tahoma" w:eastAsia="Times New Roman" w:hAnsi="Tahoma" w:cs="Tahoma"/>
          <w:b/>
          <w:noProof/>
          <w:lang w:eastAsia="sl-SI"/>
        </w:rPr>
      </w:pPr>
    </w:p>
    <w:p w14:paraId="735094B7" w14:textId="3D05EA3D" w:rsidR="00A10A90" w:rsidRPr="00A10A90" w:rsidRDefault="00A10A90" w:rsidP="00647031">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skladu z okvirnim sporazumom</w:t>
      </w:r>
      <w:r w:rsidR="00410CDB" w:rsidRPr="00410CDB">
        <w:rPr>
          <w:rFonts w:ascii="Tahoma" w:eastAsia="Times New Roman" w:hAnsi="Tahoma" w:cs="Tahoma"/>
          <w:noProof/>
          <w:lang w:eastAsia="sl-SI"/>
        </w:rPr>
        <w:t xml:space="preserve"> </w:t>
      </w:r>
      <w:r w:rsidR="00410CDB" w:rsidRPr="00A10A90">
        <w:rPr>
          <w:rFonts w:ascii="Tahoma" w:eastAsia="Times New Roman" w:hAnsi="Tahoma" w:cs="Tahoma"/>
          <w:noProof/>
          <w:lang w:eastAsia="sl-SI"/>
        </w:rPr>
        <w:t xml:space="preserve">št. </w:t>
      </w:r>
      <w:r w:rsidR="00BA2DA9">
        <w:rPr>
          <w:rFonts w:ascii="Tahoma" w:eastAsia="Times New Roman" w:hAnsi="Tahoma" w:cs="Tahoma"/>
          <w:noProof/>
          <w:lang w:eastAsia="sl-SI"/>
        </w:rPr>
        <w:t>ENLJ-VOD-VPD-284/25</w:t>
      </w:r>
      <w:r w:rsidR="00410CDB">
        <w:rPr>
          <w:rFonts w:ascii="Tahoma" w:eastAsia="Times New Roman" w:hAnsi="Tahoma" w:cs="Tahoma"/>
          <w:noProof/>
          <w:lang w:eastAsia="sl-SI"/>
        </w:rPr>
        <w:t xml:space="preserve">-_ </w:t>
      </w:r>
      <w:r w:rsidRPr="00A10A90">
        <w:rPr>
          <w:rFonts w:ascii="Tahoma" w:eastAsia="Times New Roman" w:hAnsi="Tahoma" w:cs="Tahoma"/>
          <w:noProof/>
          <w:lang w:eastAsia="sl-SI"/>
        </w:rPr>
        <w:t xml:space="preserve">za javno naročilo št. </w:t>
      </w:r>
      <w:r w:rsidR="00BA2DA9">
        <w:rPr>
          <w:rFonts w:ascii="Tahoma" w:eastAsia="Times New Roman" w:hAnsi="Tahoma" w:cs="Tahoma"/>
          <w:noProof/>
          <w:lang w:eastAsia="sl-SI"/>
        </w:rPr>
        <w:t>ENLJ-VOD-VPD-284/25</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 dobaviti </w:t>
      </w:r>
      <w:r w:rsidR="00BA2DA9">
        <w:rPr>
          <w:rFonts w:ascii="Tahoma" w:eastAsia="Times New Roman" w:hAnsi="Tahoma" w:cs="Tahoma"/>
          <w:noProof/>
          <w:lang w:eastAsia="sl-SI"/>
        </w:rPr>
        <w:t>osebne varovalne opreme</w:t>
      </w:r>
      <w:r w:rsidR="001E5361" w:rsidRPr="001E5361">
        <w:rPr>
          <w:rFonts w:ascii="Tahoma" w:eastAsia="Times New Roman" w:hAnsi="Tahoma" w:cs="Tahoma"/>
          <w:noProof/>
          <w:lang w:eastAsia="sl-SI"/>
        </w:rPr>
        <w:t xml:space="preserve"> </w:t>
      </w:r>
      <w:r w:rsidR="001E5361">
        <w:rPr>
          <w:rFonts w:ascii="Tahoma" w:eastAsia="Times New Roman" w:hAnsi="Tahoma" w:cs="Tahoma"/>
          <w:noProof/>
          <w:lang w:eastAsia="sl-SI"/>
        </w:rPr>
        <w:t>z</w:t>
      </w:r>
      <w:r w:rsidRPr="00A10A90">
        <w:rPr>
          <w:rFonts w:ascii="Tahoma" w:eastAsia="Times New Roman" w:hAnsi="Tahoma" w:cs="Tahoma"/>
          <w:noProof/>
          <w:lang w:eastAsia="sl-SI"/>
        </w:rPr>
        <w:t xml:space="preserve">a </w:t>
      </w:r>
      <w:r>
        <w:rPr>
          <w:rFonts w:ascii="Tahoma" w:eastAsia="Times New Roman" w:hAnsi="Tahoma" w:cs="Tahoma"/>
          <w:noProof/>
          <w:lang w:eastAsia="sl-SI"/>
        </w:rPr>
        <w:t xml:space="preserve">_. </w:t>
      </w:r>
      <w:r w:rsidRPr="00A10A90">
        <w:rPr>
          <w:rFonts w:ascii="Tahoma" w:eastAsia="Times New Roman" w:hAnsi="Tahoma" w:cs="Tahoma"/>
          <w:noProof/>
          <w:lang w:eastAsia="sl-SI"/>
        </w:rPr>
        <w:t xml:space="preserve">sklop: __________________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75661542" w14:textId="77777777" w:rsidR="00A10A90" w:rsidRPr="00A10A90" w:rsidRDefault="00A10A90" w:rsidP="00647031">
      <w:pPr>
        <w:keepNext/>
        <w:keepLines/>
        <w:spacing w:after="0" w:line="240" w:lineRule="auto"/>
        <w:rPr>
          <w:rFonts w:ascii="Tahoma" w:eastAsia="Times New Roman" w:hAnsi="Tahoma" w:cs="Tahoma"/>
          <w:noProof/>
          <w:lang w:eastAsia="sl-SI"/>
        </w:rPr>
      </w:pPr>
    </w:p>
    <w:p w14:paraId="684A6AA7" w14:textId="77777777" w:rsidR="00A10A90" w:rsidRPr="00A10A90" w:rsidRDefault="00A10A90" w:rsidP="00647031">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09EA753E" w14:textId="77777777" w:rsidR="00A10A90" w:rsidRPr="00A10A90" w:rsidRDefault="00A10A90" w:rsidP="00647031">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02A08692" w14:textId="77777777" w:rsidR="00A10A90" w:rsidRPr="00A10A90" w:rsidRDefault="00A10A90" w:rsidP="00647031">
      <w:pPr>
        <w:keepNext/>
        <w:keepLines/>
        <w:spacing w:after="0" w:line="240" w:lineRule="auto"/>
        <w:rPr>
          <w:rFonts w:ascii="Tahoma" w:eastAsia="Times New Roman" w:hAnsi="Tahoma" w:cs="Tahoma"/>
          <w:noProof/>
          <w:lang w:eastAsia="sl-SI"/>
        </w:rPr>
      </w:pPr>
    </w:p>
    <w:p w14:paraId="6357479C" w14:textId="77777777" w:rsidR="00A10A90" w:rsidRPr="00A10A90" w:rsidRDefault="00A10A90" w:rsidP="00647031">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26630AD6" w14:textId="77777777" w:rsidR="00A10A90" w:rsidRPr="00A10A90" w:rsidRDefault="00A10A90" w:rsidP="00647031">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 xml:space="preserve">izpolni bianko menico v višini do </w:t>
      </w:r>
      <w:r w:rsidR="00C62C0D">
        <w:rPr>
          <w:rFonts w:ascii="Tahoma" w:eastAsia="Times New Roman" w:hAnsi="Tahoma" w:cs="Tahoma"/>
          <w:noProof/>
          <w:lang w:eastAsia="sl-SI"/>
        </w:rPr>
        <w:t>________</w:t>
      </w:r>
      <w:r w:rsidR="00D81BCA">
        <w:rPr>
          <w:rFonts w:ascii="Tahoma" w:eastAsia="Times New Roman" w:hAnsi="Tahoma" w:cs="Tahoma"/>
          <w:noProof/>
          <w:lang w:eastAsia="sl-SI"/>
        </w:rPr>
        <w:t xml:space="preserve"> </w:t>
      </w:r>
      <w:r w:rsidRPr="00A10A90">
        <w:rPr>
          <w:rFonts w:ascii="Tahoma" w:eastAsia="Times New Roman" w:hAnsi="Tahoma" w:cs="Tahoma"/>
          <w:noProof/>
          <w:lang w:eastAsia="sl-SI"/>
        </w:rPr>
        <w:t>EUR,</w:t>
      </w:r>
    </w:p>
    <w:p w14:paraId="40A37215" w14:textId="77777777" w:rsidR="00A10A90" w:rsidRPr="00A10A90" w:rsidRDefault="00A10A90" w:rsidP="00647031">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595C6E43" w14:textId="77777777" w:rsidR="00A10A90" w:rsidRPr="00A10A90" w:rsidRDefault="00A10A90" w:rsidP="00647031">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49FEE9FD" w14:textId="77777777" w:rsidR="00A10A90" w:rsidRPr="00A10A90" w:rsidRDefault="00A10A90" w:rsidP="00647031">
      <w:pPr>
        <w:keepNext/>
        <w:keepLines/>
        <w:spacing w:after="0" w:line="240" w:lineRule="auto"/>
        <w:jc w:val="both"/>
        <w:rPr>
          <w:rFonts w:ascii="Tahoma" w:eastAsia="Times New Roman" w:hAnsi="Tahoma" w:cs="Tahoma"/>
          <w:noProof/>
          <w:lang w:eastAsia="sl-SI"/>
        </w:rPr>
      </w:pPr>
    </w:p>
    <w:p w14:paraId="53636D18" w14:textId="77777777" w:rsidR="00D81BCA" w:rsidRPr="00A10A90" w:rsidRDefault="00D81BCA" w:rsidP="00647031">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285D17EC" w14:textId="77777777" w:rsidR="00D81BCA" w:rsidRPr="00A10A90" w:rsidRDefault="00D81BCA" w:rsidP="00647031">
      <w:pPr>
        <w:keepNext/>
        <w:keepLines/>
        <w:spacing w:after="0" w:line="240" w:lineRule="auto"/>
        <w:jc w:val="both"/>
        <w:rPr>
          <w:rFonts w:ascii="Tahoma" w:eastAsia="Times New Roman" w:hAnsi="Tahoma" w:cs="Tahoma"/>
          <w:noProof/>
          <w:lang w:eastAsia="sl-SI"/>
        </w:rPr>
      </w:pPr>
    </w:p>
    <w:p w14:paraId="166B8949" w14:textId="6BEF37A9" w:rsidR="00D81BCA" w:rsidRPr="00A10A90" w:rsidRDefault="00D81BCA" w:rsidP="00647031">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3B696B">
        <w:rPr>
          <w:rFonts w:ascii="Tahoma" w:eastAsia="Times New Roman" w:hAnsi="Tahoma" w:cs="Tahoma"/>
          <w:noProof/>
          <w:lang w:eastAsia="sl-SI"/>
        </w:rPr>
        <w:t>22</w:t>
      </w:r>
      <w:r w:rsidR="00900723">
        <w:rPr>
          <w:rFonts w:ascii="Tahoma" w:eastAsia="Times New Roman" w:hAnsi="Tahoma" w:cs="Tahoma"/>
          <w:noProof/>
          <w:lang w:eastAsia="sl-SI"/>
        </w:rPr>
        <w:t>. 1</w:t>
      </w:r>
      <w:r w:rsidR="003B696B">
        <w:rPr>
          <w:rFonts w:ascii="Tahoma" w:eastAsia="Times New Roman" w:hAnsi="Tahoma" w:cs="Tahoma"/>
          <w:noProof/>
          <w:lang w:eastAsia="sl-SI"/>
        </w:rPr>
        <w:t>1</w:t>
      </w:r>
      <w:r w:rsidR="00900723">
        <w:rPr>
          <w:rFonts w:ascii="Tahoma" w:eastAsia="Times New Roman" w:hAnsi="Tahoma" w:cs="Tahoma"/>
          <w:noProof/>
          <w:lang w:eastAsia="sl-SI"/>
        </w:rPr>
        <w:t>. 202</w:t>
      </w:r>
      <w:r w:rsidR="003B696B">
        <w:rPr>
          <w:rFonts w:ascii="Tahoma" w:eastAsia="Times New Roman" w:hAnsi="Tahoma" w:cs="Tahoma"/>
          <w:noProof/>
          <w:lang w:eastAsia="sl-SI"/>
        </w:rPr>
        <w:t>7</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367E731D" w14:textId="77777777" w:rsidR="00D81BCA" w:rsidRPr="00A10A90" w:rsidRDefault="00D81BCA" w:rsidP="00647031">
      <w:pPr>
        <w:keepNext/>
        <w:keepLines/>
        <w:spacing w:after="0" w:line="240" w:lineRule="auto"/>
        <w:jc w:val="both"/>
        <w:rPr>
          <w:rFonts w:ascii="Tahoma" w:eastAsia="Times New Roman" w:hAnsi="Tahoma" w:cs="Tahoma"/>
          <w:noProof/>
          <w:lang w:eastAsia="sl-SI"/>
        </w:rPr>
      </w:pPr>
    </w:p>
    <w:p w14:paraId="2C12DEDA" w14:textId="77777777" w:rsidR="00D81BCA" w:rsidRPr="00A10A90" w:rsidRDefault="00D81BCA" w:rsidP="00647031">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6AFC1753" w14:textId="77777777" w:rsidR="00A10A90" w:rsidRPr="00A10A90" w:rsidRDefault="00A10A90" w:rsidP="00647031">
      <w:pPr>
        <w:keepNext/>
        <w:keepLines/>
        <w:spacing w:after="0" w:line="240" w:lineRule="auto"/>
        <w:jc w:val="both"/>
        <w:rPr>
          <w:rFonts w:ascii="Tahoma" w:eastAsia="Times New Roman" w:hAnsi="Tahoma" w:cs="Tahoma"/>
          <w:noProof/>
          <w:lang w:eastAsia="sl-SI"/>
        </w:rPr>
      </w:pPr>
    </w:p>
    <w:p w14:paraId="6417CBF4" w14:textId="77777777" w:rsidR="00A10A90" w:rsidRPr="00A10A90" w:rsidRDefault="00A10A90" w:rsidP="00647031">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7FF832C4" w14:textId="77777777" w:rsidR="00A10A90" w:rsidRPr="00A10A90" w:rsidRDefault="00A10A90" w:rsidP="00647031">
      <w:pPr>
        <w:keepNext/>
        <w:keepLines/>
        <w:spacing w:after="0" w:line="240" w:lineRule="auto"/>
        <w:jc w:val="both"/>
        <w:rPr>
          <w:rFonts w:ascii="Tahoma" w:eastAsia="Times New Roman" w:hAnsi="Tahoma" w:cs="Tahoma"/>
          <w:lang w:eastAsia="sl-SI"/>
        </w:rPr>
      </w:pPr>
    </w:p>
    <w:p w14:paraId="6FC09551" w14:textId="77777777" w:rsidR="00A10A90" w:rsidRPr="00A10A90" w:rsidRDefault="00A10A90" w:rsidP="00647031">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4A2D380A" w14:textId="77777777" w:rsidR="00A10A90" w:rsidRPr="00A10A90" w:rsidRDefault="00A10A90" w:rsidP="00647031">
      <w:pPr>
        <w:keepNext/>
        <w:keepLines/>
        <w:spacing w:after="0" w:line="240" w:lineRule="auto"/>
        <w:rPr>
          <w:rFonts w:ascii="Tahoma" w:eastAsia="Times New Roman" w:hAnsi="Tahoma" w:cs="Tahoma"/>
          <w:noProof/>
          <w:lang w:eastAsia="sl-SI"/>
        </w:rPr>
      </w:pPr>
    </w:p>
    <w:p w14:paraId="159A36BC" w14:textId="5337489A" w:rsidR="0079101F" w:rsidRDefault="00A10A90" w:rsidP="003B696B">
      <w:pPr>
        <w:keepNext/>
        <w:keepLines/>
        <w:spacing w:after="0" w:line="240" w:lineRule="auto"/>
        <w:rPr>
          <w:rFonts w:ascii="Tahoma" w:hAnsi="Tahoma" w:cs="Tahoma"/>
          <w:b/>
          <w:i/>
          <w:sz w:val="16"/>
          <w:szCs w:val="16"/>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0939670F" w14:textId="77777777" w:rsidR="00751EED" w:rsidRDefault="00751EED" w:rsidP="00647031">
      <w:pPr>
        <w:keepNext/>
        <w:keepLines/>
        <w:spacing w:after="0" w:line="240" w:lineRule="auto"/>
        <w:jc w:val="both"/>
        <w:rPr>
          <w:rFonts w:ascii="Tahoma" w:eastAsia="Times New Roman" w:hAnsi="Tahoma" w:cs="Tahoma"/>
          <w:b/>
          <w:i/>
          <w:color w:val="000000"/>
          <w:u w:val="single"/>
          <w:lang w:eastAsia="sl-SI"/>
        </w:rPr>
      </w:pPr>
    </w:p>
    <w:sectPr w:rsidR="00751EED" w:rsidSect="00C25296">
      <w:pgSz w:w="11906" w:h="16838" w:code="9"/>
      <w:pgMar w:top="1134" w:right="1134"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1B492" w14:textId="77777777" w:rsidR="006809B2" w:rsidRDefault="006809B2">
      <w:pPr>
        <w:spacing w:after="0" w:line="240" w:lineRule="auto"/>
      </w:pPr>
      <w:r>
        <w:separator/>
      </w:r>
    </w:p>
  </w:endnote>
  <w:endnote w:type="continuationSeparator" w:id="0">
    <w:p w14:paraId="4B3C860F" w14:textId="77777777" w:rsidR="006809B2" w:rsidRDefault="00680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00"/>
    <w:family w:val="swiss"/>
    <w:pitch w:val="variable"/>
    <w:sig w:usb0="E0002AFF" w:usb1="C0007843" w:usb2="00000009" w:usb3="00000000" w:csb0="000001FF" w:csb1="00000000"/>
  </w:font>
  <w:font w:name="Times New (W1)">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BB4BE" w14:textId="634E54CB" w:rsidR="0034780C" w:rsidRPr="00941BDE" w:rsidRDefault="0034780C">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D26BE0">
      <w:rPr>
        <w:rFonts w:ascii="Tahoma" w:hAnsi="Tahoma" w:cs="Tahoma"/>
        <w:bCs/>
        <w:noProof/>
        <w:sz w:val="18"/>
      </w:rPr>
      <w:t>41</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D26BE0">
      <w:rPr>
        <w:rFonts w:ascii="Tahoma" w:hAnsi="Tahoma" w:cs="Tahoma"/>
        <w:bCs/>
        <w:noProof/>
        <w:sz w:val="18"/>
      </w:rPr>
      <w:t>59</w:t>
    </w:r>
    <w:r w:rsidRPr="00941BDE">
      <w:rPr>
        <w:rFonts w:ascii="Tahoma" w:hAnsi="Tahoma" w:cs="Tahoma"/>
        <w:bCs/>
        <w:sz w:val="18"/>
        <w:szCs w:val="24"/>
      </w:rPr>
      <w:fldChar w:fldCharType="end"/>
    </w:r>
  </w:p>
  <w:p w14:paraId="2511E399" w14:textId="77777777" w:rsidR="0034780C" w:rsidRPr="007653AE" w:rsidRDefault="0034780C"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B1E50" w14:textId="77777777" w:rsidR="00B7629F" w:rsidRPr="00401B05" w:rsidRDefault="00B7629F" w:rsidP="00B7629F">
    <w:pPr>
      <w:pStyle w:val="Noga"/>
      <w:jc w:val="right"/>
    </w:pPr>
    <w:r w:rsidRPr="005332C6">
      <w:rPr>
        <w:noProof/>
        <w:sz w:val="16"/>
        <w:szCs w:val="16"/>
        <w:lang w:eastAsia="sl-SI"/>
      </w:rPr>
      <w:drawing>
        <wp:inline distT="0" distB="0" distL="0" distR="0" wp14:anchorId="0416B50A" wp14:editId="762BE92B">
          <wp:extent cx="2430145" cy="783270"/>
          <wp:effectExtent l="0" t="0" r="825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36A46" w14:textId="77777777" w:rsidR="006809B2" w:rsidRDefault="006809B2">
      <w:pPr>
        <w:spacing w:after="0" w:line="240" w:lineRule="auto"/>
      </w:pPr>
      <w:r>
        <w:separator/>
      </w:r>
    </w:p>
  </w:footnote>
  <w:footnote w:type="continuationSeparator" w:id="0">
    <w:p w14:paraId="20DE4647" w14:textId="77777777" w:rsidR="006809B2" w:rsidRDefault="006809B2">
      <w:pPr>
        <w:spacing w:after="0" w:line="240" w:lineRule="auto"/>
      </w:pPr>
      <w:r>
        <w:continuationSeparator/>
      </w:r>
    </w:p>
  </w:footnote>
  <w:footnote w:id="1">
    <w:p w14:paraId="5401CF23" w14:textId="77777777" w:rsidR="00B23D07" w:rsidRPr="009779A4" w:rsidRDefault="00B23D07" w:rsidP="00B23D07">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64746421" w14:textId="77777777" w:rsidR="00B23D07" w:rsidRPr="00540EB2" w:rsidRDefault="00B23D07" w:rsidP="00B23D07">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E0B40" w14:textId="77777777" w:rsidR="0034780C" w:rsidRDefault="0034780C" w:rsidP="00DC663E">
    <w:pPr>
      <w:pStyle w:val="Glava"/>
      <w:jc w:val="center"/>
    </w:pPr>
    <w:r>
      <w:rPr>
        <w:noProof/>
        <w:lang w:val="sl-SI" w:eastAsia="sl-SI"/>
      </w:rPr>
      <w:drawing>
        <wp:inline distT="0" distB="0" distL="0" distR="0" wp14:anchorId="58D75B34" wp14:editId="58D2B381">
          <wp:extent cx="825500" cy="609600"/>
          <wp:effectExtent l="0" t="0" r="0" b="0"/>
          <wp:docPr id="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E2AC7" w14:textId="77777777" w:rsidR="0034780C" w:rsidRDefault="0034780C" w:rsidP="00C25296">
    <w:pPr>
      <w:pStyle w:val="Glava"/>
      <w:tabs>
        <w:tab w:val="clear" w:pos="4536"/>
        <w:tab w:val="clear" w:pos="9072"/>
      </w:tabs>
      <w:ind w:right="-1276"/>
      <w:jc w:val="right"/>
    </w:pPr>
    <w:r>
      <w:rPr>
        <w:noProof/>
        <w:lang w:val="sl-SI" w:eastAsia="sl-SI"/>
      </w:rPr>
      <w:drawing>
        <wp:inline distT="0" distB="0" distL="0" distR="0" wp14:anchorId="277C0270" wp14:editId="5B765D20">
          <wp:extent cx="3438525" cy="1823085"/>
          <wp:effectExtent l="0" t="0" r="9525" b="5715"/>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7D835" w14:textId="77777777" w:rsidR="0034780C" w:rsidRDefault="0034780C" w:rsidP="00DC663E">
    <w:pPr>
      <w:pStyle w:val="Glava"/>
      <w:jc w:val="center"/>
    </w:pPr>
    <w:r>
      <w:rPr>
        <w:noProof/>
        <w:lang w:val="sl-SI" w:eastAsia="sl-SI"/>
      </w:rPr>
      <w:drawing>
        <wp:inline distT="0" distB="0" distL="0" distR="0" wp14:anchorId="215E609E" wp14:editId="3CAD4E70">
          <wp:extent cx="825500" cy="609600"/>
          <wp:effectExtent l="0" t="0" r="0" b="0"/>
          <wp:docPr id="4"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3296D16"/>
    <w:multiLevelType w:val="hybridMultilevel"/>
    <w:tmpl w:val="848C89F6"/>
    <w:lvl w:ilvl="0" w:tplc="FFFFFFFF">
      <w:start w:val="3"/>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0C2C319C"/>
    <w:lvl w:ilvl="0" w:tplc="B74C4C5C">
      <w:start w:val="1"/>
      <w:numFmt w:val="bullet"/>
      <w:lvlText w:val=""/>
      <w:lvlJc w:val="left"/>
      <w:pPr>
        <w:ind w:left="360" w:hanging="360"/>
      </w:pPr>
      <w:rPr>
        <w:rFonts w:ascii="Wingdings" w:hAnsi="Wingdings" w:hint="default"/>
        <w:color w:val="FF000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8474787"/>
    <w:multiLevelType w:val="hybridMultilevel"/>
    <w:tmpl w:val="8C5875DE"/>
    <w:lvl w:ilvl="0" w:tplc="00000009">
      <w:numFmt w:val="bullet"/>
      <w:lvlText w:val="-"/>
      <w:lvlJc w:val="left"/>
      <w:pPr>
        <w:ind w:left="720" w:hanging="360"/>
      </w:pPr>
      <w:rPr>
        <w:rFonts w:ascii="StarSymbol" w:eastAsia="Star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11146089"/>
    <w:multiLevelType w:val="hybridMultilevel"/>
    <w:tmpl w:val="6A269FB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12E2732"/>
    <w:multiLevelType w:val="hybridMultilevel"/>
    <w:tmpl w:val="D092153A"/>
    <w:lvl w:ilvl="0" w:tplc="04240019">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2" w15:restartNumberingAfterBreak="0">
    <w:nsid w:val="24005C90"/>
    <w:multiLevelType w:val="hybridMultilevel"/>
    <w:tmpl w:val="8E34F9B2"/>
    <w:lvl w:ilvl="0" w:tplc="C18CAECE">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5254019"/>
    <w:multiLevelType w:val="hybridMultilevel"/>
    <w:tmpl w:val="9E56CA80"/>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4"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7" w15:restartNumberingAfterBreak="0">
    <w:nsid w:val="32B15B87"/>
    <w:multiLevelType w:val="hybridMultilevel"/>
    <w:tmpl w:val="2168F7B0"/>
    <w:lvl w:ilvl="0" w:tplc="E6222E5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4B77F8B"/>
    <w:multiLevelType w:val="hybridMultilevel"/>
    <w:tmpl w:val="D09215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2"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55CF3719"/>
    <w:multiLevelType w:val="hybridMultilevel"/>
    <w:tmpl w:val="CEBC7A54"/>
    <w:lvl w:ilvl="0" w:tplc="445E4A36">
      <w:start w:val="1"/>
      <w:numFmt w:val="bullet"/>
      <w:lvlText w:val="-"/>
      <w:lvlJc w:val="left"/>
      <w:pPr>
        <w:tabs>
          <w:tab w:val="num" w:pos="360"/>
        </w:tabs>
        <w:ind w:left="360" w:hanging="360"/>
      </w:pPr>
      <w:rPr>
        <w:rFonts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6147253"/>
    <w:multiLevelType w:val="hybridMultilevel"/>
    <w:tmpl w:val="4C3C11E6"/>
    <w:lvl w:ilvl="0" w:tplc="E25689CA">
      <w:start w:val="1"/>
      <w:numFmt w:val="bullet"/>
      <w:lvlText w:val="-"/>
      <w:lvlJc w:val="left"/>
      <w:pPr>
        <w:tabs>
          <w:tab w:val="num" w:pos="360"/>
        </w:tabs>
        <w:ind w:left="357" w:hanging="357"/>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5D560145"/>
    <w:multiLevelType w:val="hybridMultilevel"/>
    <w:tmpl w:val="D09215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5D890E69"/>
    <w:multiLevelType w:val="multilevel"/>
    <w:tmpl w:val="68EEF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3CD0155"/>
    <w:multiLevelType w:val="hybridMultilevel"/>
    <w:tmpl w:val="56CEB116"/>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1"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2"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4"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33"/>
  </w:num>
  <w:num w:numId="4">
    <w:abstractNumId w:val="28"/>
  </w:num>
  <w:num w:numId="5">
    <w:abstractNumId w:val="13"/>
  </w:num>
  <w:num w:numId="6">
    <w:abstractNumId w:val="31"/>
  </w:num>
  <w:num w:numId="7">
    <w:abstractNumId w:val="32"/>
  </w:num>
  <w:num w:numId="8">
    <w:abstractNumId w:val="40"/>
  </w:num>
  <w:num w:numId="9">
    <w:abstractNumId w:val="24"/>
  </w:num>
  <w:num w:numId="10">
    <w:abstractNumId w:val="23"/>
  </w:num>
  <w:num w:numId="11">
    <w:abstractNumId w:val="30"/>
  </w:num>
  <w:num w:numId="12">
    <w:abstractNumId w:val="42"/>
  </w:num>
  <w:num w:numId="13">
    <w:abstractNumId w:val="41"/>
  </w:num>
  <w:num w:numId="14">
    <w:abstractNumId w:val="26"/>
  </w:num>
  <w:num w:numId="15">
    <w:abstractNumId w:val="38"/>
  </w:num>
  <w:num w:numId="16">
    <w:abstractNumId w:val="11"/>
  </w:num>
  <w:num w:numId="17">
    <w:abstractNumId w:val="36"/>
  </w:num>
  <w:num w:numId="18">
    <w:abstractNumId w:val="35"/>
  </w:num>
  <w:num w:numId="19">
    <w:abstractNumId w:val="34"/>
  </w:num>
  <w:num w:numId="20">
    <w:abstractNumId w:val="43"/>
  </w:num>
  <w:num w:numId="21">
    <w:abstractNumId w:val="25"/>
  </w:num>
  <w:num w:numId="22">
    <w:abstractNumId w:val="16"/>
  </w:num>
  <w:num w:numId="23">
    <w:abstractNumId w:val="19"/>
  </w:num>
  <w:num w:numId="24">
    <w:abstractNumId w:val="14"/>
  </w:num>
  <w:num w:numId="25">
    <w:abstractNumId w:val="37"/>
  </w:num>
  <w:num w:numId="26">
    <w:abstractNumId w:val="22"/>
  </w:num>
  <w:num w:numId="27">
    <w:abstractNumId w:val="39"/>
  </w:num>
  <w:num w:numId="28">
    <w:abstractNumId w:val="44"/>
  </w:num>
  <w:num w:numId="29">
    <w:abstractNumId w:val="29"/>
  </w:num>
  <w:num w:numId="3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1"/>
  </w:num>
  <w:num w:numId="34">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hideGrammaticalErrors/>
  <w:proofState w:spelling="clean" w:grammar="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29A"/>
    <w:rsid w:val="00001D41"/>
    <w:rsid w:val="0000307B"/>
    <w:rsid w:val="00011BD4"/>
    <w:rsid w:val="00012E85"/>
    <w:rsid w:val="00012F35"/>
    <w:rsid w:val="00013502"/>
    <w:rsid w:val="0001548D"/>
    <w:rsid w:val="000159B2"/>
    <w:rsid w:val="00015C6B"/>
    <w:rsid w:val="000168EF"/>
    <w:rsid w:val="000169FB"/>
    <w:rsid w:val="0002202D"/>
    <w:rsid w:val="00023C59"/>
    <w:rsid w:val="000257BE"/>
    <w:rsid w:val="00025E04"/>
    <w:rsid w:val="00026C79"/>
    <w:rsid w:val="00032886"/>
    <w:rsid w:val="00033041"/>
    <w:rsid w:val="0003417E"/>
    <w:rsid w:val="00034913"/>
    <w:rsid w:val="000358D3"/>
    <w:rsid w:val="00036178"/>
    <w:rsid w:val="0003651E"/>
    <w:rsid w:val="00037456"/>
    <w:rsid w:val="00037C5F"/>
    <w:rsid w:val="0004026E"/>
    <w:rsid w:val="00041267"/>
    <w:rsid w:val="000427B7"/>
    <w:rsid w:val="00045181"/>
    <w:rsid w:val="000468C5"/>
    <w:rsid w:val="00047BF9"/>
    <w:rsid w:val="00051427"/>
    <w:rsid w:val="00053F8D"/>
    <w:rsid w:val="00054D7C"/>
    <w:rsid w:val="00054F82"/>
    <w:rsid w:val="00055081"/>
    <w:rsid w:val="00055B60"/>
    <w:rsid w:val="00056D49"/>
    <w:rsid w:val="000606EE"/>
    <w:rsid w:val="00060758"/>
    <w:rsid w:val="00061CFC"/>
    <w:rsid w:val="00061DD8"/>
    <w:rsid w:val="00061F2A"/>
    <w:rsid w:val="000624A3"/>
    <w:rsid w:val="000626B6"/>
    <w:rsid w:val="00062BF6"/>
    <w:rsid w:val="00062C40"/>
    <w:rsid w:val="00065D29"/>
    <w:rsid w:val="00067A63"/>
    <w:rsid w:val="00071D9C"/>
    <w:rsid w:val="00071EF8"/>
    <w:rsid w:val="0007215D"/>
    <w:rsid w:val="00072D9D"/>
    <w:rsid w:val="00073555"/>
    <w:rsid w:val="0007414C"/>
    <w:rsid w:val="00076331"/>
    <w:rsid w:val="000765F3"/>
    <w:rsid w:val="00076B16"/>
    <w:rsid w:val="00080C37"/>
    <w:rsid w:val="00080DBC"/>
    <w:rsid w:val="00080F4D"/>
    <w:rsid w:val="000818D9"/>
    <w:rsid w:val="000822D9"/>
    <w:rsid w:val="00084241"/>
    <w:rsid w:val="00084521"/>
    <w:rsid w:val="00084CD8"/>
    <w:rsid w:val="00085081"/>
    <w:rsid w:val="0008530F"/>
    <w:rsid w:val="00085D7F"/>
    <w:rsid w:val="0008666F"/>
    <w:rsid w:val="00091C33"/>
    <w:rsid w:val="00093237"/>
    <w:rsid w:val="0009350A"/>
    <w:rsid w:val="0009432C"/>
    <w:rsid w:val="00097D77"/>
    <w:rsid w:val="000A1A52"/>
    <w:rsid w:val="000A289E"/>
    <w:rsid w:val="000A470C"/>
    <w:rsid w:val="000A4719"/>
    <w:rsid w:val="000A5571"/>
    <w:rsid w:val="000A5859"/>
    <w:rsid w:val="000A7527"/>
    <w:rsid w:val="000A76A5"/>
    <w:rsid w:val="000A7734"/>
    <w:rsid w:val="000B0076"/>
    <w:rsid w:val="000B05AB"/>
    <w:rsid w:val="000B1A6E"/>
    <w:rsid w:val="000B410B"/>
    <w:rsid w:val="000B475E"/>
    <w:rsid w:val="000B504B"/>
    <w:rsid w:val="000B573F"/>
    <w:rsid w:val="000B5E17"/>
    <w:rsid w:val="000B6C61"/>
    <w:rsid w:val="000B7B22"/>
    <w:rsid w:val="000C05BA"/>
    <w:rsid w:val="000C14A9"/>
    <w:rsid w:val="000C207C"/>
    <w:rsid w:val="000C2D42"/>
    <w:rsid w:val="000C4B3B"/>
    <w:rsid w:val="000C515B"/>
    <w:rsid w:val="000C6064"/>
    <w:rsid w:val="000C65C1"/>
    <w:rsid w:val="000C65F7"/>
    <w:rsid w:val="000C7285"/>
    <w:rsid w:val="000D0038"/>
    <w:rsid w:val="000D0EC4"/>
    <w:rsid w:val="000D211E"/>
    <w:rsid w:val="000D3C57"/>
    <w:rsid w:val="000D3FCA"/>
    <w:rsid w:val="000D514A"/>
    <w:rsid w:val="000D6B41"/>
    <w:rsid w:val="000D725A"/>
    <w:rsid w:val="000D7BB4"/>
    <w:rsid w:val="000D7EF1"/>
    <w:rsid w:val="000E011C"/>
    <w:rsid w:val="000E06F6"/>
    <w:rsid w:val="000E2076"/>
    <w:rsid w:val="000E20A0"/>
    <w:rsid w:val="000E259D"/>
    <w:rsid w:val="000E2A8B"/>
    <w:rsid w:val="000E528D"/>
    <w:rsid w:val="000E6C64"/>
    <w:rsid w:val="000E6EA8"/>
    <w:rsid w:val="000E7268"/>
    <w:rsid w:val="000F033C"/>
    <w:rsid w:val="000F073D"/>
    <w:rsid w:val="000F18E4"/>
    <w:rsid w:val="000F2107"/>
    <w:rsid w:val="000F2B00"/>
    <w:rsid w:val="000F30CC"/>
    <w:rsid w:val="000F31E4"/>
    <w:rsid w:val="000F37C9"/>
    <w:rsid w:val="000F4259"/>
    <w:rsid w:val="000F48CC"/>
    <w:rsid w:val="000F5089"/>
    <w:rsid w:val="000F558A"/>
    <w:rsid w:val="000F7D5F"/>
    <w:rsid w:val="00100594"/>
    <w:rsid w:val="00100613"/>
    <w:rsid w:val="00102490"/>
    <w:rsid w:val="001064C6"/>
    <w:rsid w:val="00107928"/>
    <w:rsid w:val="00110988"/>
    <w:rsid w:val="00112ADF"/>
    <w:rsid w:val="00113D40"/>
    <w:rsid w:val="00115CF7"/>
    <w:rsid w:val="0011653E"/>
    <w:rsid w:val="00116868"/>
    <w:rsid w:val="00116886"/>
    <w:rsid w:val="00117CFC"/>
    <w:rsid w:val="00117E44"/>
    <w:rsid w:val="001202BE"/>
    <w:rsid w:val="001207BD"/>
    <w:rsid w:val="00120ADE"/>
    <w:rsid w:val="00120CE6"/>
    <w:rsid w:val="00121561"/>
    <w:rsid w:val="00122843"/>
    <w:rsid w:val="00123198"/>
    <w:rsid w:val="0012360C"/>
    <w:rsid w:val="00123FD9"/>
    <w:rsid w:val="0012423F"/>
    <w:rsid w:val="00124440"/>
    <w:rsid w:val="00126B23"/>
    <w:rsid w:val="0012778F"/>
    <w:rsid w:val="00131438"/>
    <w:rsid w:val="00132836"/>
    <w:rsid w:val="001328C2"/>
    <w:rsid w:val="00132C7A"/>
    <w:rsid w:val="00132CC8"/>
    <w:rsid w:val="00135691"/>
    <w:rsid w:val="001361EB"/>
    <w:rsid w:val="00137030"/>
    <w:rsid w:val="00137FA4"/>
    <w:rsid w:val="001401B8"/>
    <w:rsid w:val="0014031A"/>
    <w:rsid w:val="00140742"/>
    <w:rsid w:val="00141133"/>
    <w:rsid w:val="00142D08"/>
    <w:rsid w:val="001433AE"/>
    <w:rsid w:val="0014382B"/>
    <w:rsid w:val="00145606"/>
    <w:rsid w:val="00145BF9"/>
    <w:rsid w:val="00145E54"/>
    <w:rsid w:val="0014701C"/>
    <w:rsid w:val="0015023B"/>
    <w:rsid w:val="00151406"/>
    <w:rsid w:val="00152A23"/>
    <w:rsid w:val="00153814"/>
    <w:rsid w:val="001553E9"/>
    <w:rsid w:val="0015583A"/>
    <w:rsid w:val="00157F81"/>
    <w:rsid w:val="00160E92"/>
    <w:rsid w:val="001615DF"/>
    <w:rsid w:val="0016162E"/>
    <w:rsid w:val="001627A2"/>
    <w:rsid w:val="00162A81"/>
    <w:rsid w:val="00162AB6"/>
    <w:rsid w:val="00162F83"/>
    <w:rsid w:val="001638EF"/>
    <w:rsid w:val="00163D20"/>
    <w:rsid w:val="00174638"/>
    <w:rsid w:val="00177539"/>
    <w:rsid w:val="0018044D"/>
    <w:rsid w:val="001809BA"/>
    <w:rsid w:val="001821B2"/>
    <w:rsid w:val="00182A53"/>
    <w:rsid w:val="00183C4F"/>
    <w:rsid w:val="001843A8"/>
    <w:rsid w:val="001855CA"/>
    <w:rsid w:val="001856F1"/>
    <w:rsid w:val="001876DE"/>
    <w:rsid w:val="00187924"/>
    <w:rsid w:val="001907C4"/>
    <w:rsid w:val="0019344D"/>
    <w:rsid w:val="00193660"/>
    <w:rsid w:val="00193998"/>
    <w:rsid w:val="00193F66"/>
    <w:rsid w:val="00195CF8"/>
    <w:rsid w:val="00196005"/>
    <w:rsid w:val="00196FD5"/>
    <w:rsid w:val="00197468"/>
    <w:rsid w:val="00197ED1"/>
    <w:rsid w:val="001A1982"/>
    <w:rsid w:val="001A27AA"/>
    <w:rsid w:val="001A2E7A"/>
    <w:rsid w:val="001A3596"/>
    <w:rsid w:val="001A35AE"/>
    <w:rsid w:val="001A52AF"/>
    <w:rsid w:val="001A5A3E"/>
    <w:rsid w:val="001A5DCF"/>
    <w:rsid w:val="001B09BF"/>
    <w:rsid w:val="001B1231"/>
    <w:rsid w:val="001B420F"/>
    <w:rsid w:val="001B4A8A"/>
    <w:rsid w:val="001B4E17"/>
    <w:rsid w:val="001B5930"/>
    <w:rsid w:val="001B5FFD"/>
    <w:rsid w:val="001B75B1"/>
    <w:rsid w:val="001B75E2"/>
    <w:rsid w:val="001C0E3D"/>
    <w:rsid w:val="001C10D1"/>
    <w:rsid w:val="001C224F"/>
    <w:rsid w:val="001C2572"/>
    <w:rsid w:val="001C259E"/>
    <w:rsid w:val="001C2ADF"/>
    <w:rsid w:val="001C2E4D"/>
    <w:rsid w:val="001C3567"/>
    <w:rsid w:val="001C4D1E"/>
    <w:rsid w:val="001C4D3E"/>
    <w:rsid w:val="001C4F37"/>
    <w:rsid w:val="001C54F3"/>
    <w:rsid w:val="001C5BB2"/>
    <w:rsid w:val="001C5C99"/>
    <w:rsid w:val="001C5DBB"/>
    <w:rsid w:val="001C7D46"/>
    <w:rsid w:val="001D04D1"/>
    <w:rsid w:val="001D10A0"/>
    <w:rsid w:val="001D1324"/>
    <w:rsid w:val="001D1DBC"/>
    <w:rsid w:val="001D2782"/>
    <w:rsid w:val="001D3F8D"/>
    <w:rsid w:val="001D4BD1"/>
    <w:rsid w:val="001D4D2F"/>
    <w:rsid w:val="001D5ADB"/>
    <w:rsid w:val="001D5C78"/>
    <w:rsid w:val="001D6804"/>
    <w:rsid w:val="001D74D2"/>
    <w:rsid w:val="001E0503"/>
    <w:rsid w:val="001E09CD"/>
    <w:rsid w:val="001E0AEC"/>
    <w:rsid w:val="001E159E"/>
    <w:rsid w:val="001E2207"/>
    <w:rsid w:val="001E2CF5"/>
    <w:rsid w:val="001E3193"/>
    <w:rsid w:val="001E4938"/>
    <w:rsid w:val="001E514A"/>
    <w:rsid w:val="001E51BC"/>
    <w:rsid w:val="001E5361"/>
    <w:rsid w:val="001E6D4A"/>
    <w:rsid w:val="001E786E"/>
    <w:rsid w:val="001E7F1A"/>
    <w:rsid w:val="001F02AC"/>
    <w:rsid w:val="001F1194"/>
    <w:rsid w:val="001F3979"/>
    <w:rsid w:val="001F4CE9"/>
    <w:rsid w:val="001F4D85"/>
    <w:rsid w:val="001F5AC1"/>
    <w:rsid w:val="001F6769"/>
    <w:rsid w:val="001F7513"/>
    <w:rsid w:val="002012D2"/>
    <w:rsid w:val="00201739"/>
    <w:rsid w:val="00202D64"/>
    <w:rsid w:val="00203514"/>
    <w:rsid w:val="0020549E"/>
    <w:rsid w:val="00210654"/>
    <w:rsid w:val="0021159A"/>
    <w:rsid w:val="002119A2"/>
    <w:rsid w:val="00211E8C"/>
    <w:rsid w:val="00212B1F"/>
    <w:rsid w:val="00213023"/>
    <w:rsid w:val="00214996"/>
    <w:rsid w:val="00214FB9"/>
    <w:rsid w:val="0021658B"/>
    <w:rsid w:val="002168C0"/>
    <w:rsid w:val="0021762D"/>
    <w:rsid w:val="00217C54"/>
    <w:rsid w:val="0022090D"/>
    <w:rsid w:val="00220BA6"/>
    <w:rsid w:val="00222423"/>
    <w:rsid w:val="002231A1"/>
    <w:rsid w:val="00225D9A"/>
    <w:rsid w:val="002266A9"/>
    <w:rsid w:val="00226866"/>
    <w:rsid w:val="00226E64"/>
    <w:rsid w:val="002273F6"/>
    <w:rsid w:val="0022771D"/>
    <w:rsid w:val="002305DF"/>
    <w:rsid w:val="00231600"/>
    <w:rsid w:val="00232973"/>
    <w:rsid w:val="00232E66"/>
    <w:rsid w:val="002349E0"/>
    <w:rsid w:val="0023633C"/>
    <w:rsid w:val="002377D5"/>
    <w:rsid w:val="00237F17"/>
    <w:rsid w:val="00240139"/>
    <w:rsid w:val="00240A70"/>
    <w:rsid w:val="00242355"/>
    <w:rsid w:val="002425CE"/>
    <w:rsid w:val="002450E4"/>
    <w:rsid w:val="002453F6"/>
    <w:rsid w:val="002464F9"/>
    <w:rsid w:val="00246FAC"/>
    <w:rsid w:val="0024704E"/>
    <w:rsid w:val="00247704"/>
    <w:rsid w:val="00247BBC"/>
    <w:rsid w:val="002510C6"/>
    <w:rsid w:val="002523B5"/>
    <w:rsid w:val="002524DB"/>
    <w:rsid w:val="002527A3"/>
    <w:rsid w:val="00253463"/>
    <w:rsid w:val="00254D30"/>
    <w:rsid w:val="00254F2F"/>
    <w:rsid w:val="00256239"/>
    <w:rsid w:val="00256C1B"/>
    <w:rsid w:val="00256D66"/>
    <w:rsid w:val="00257563"/>
    <w:rsid w:val="00257C3E"/>
    <w:rsid w:val="00261519"/>
    <w:rsid w:val="00261BDF"/>
    <w:rsid w:val="002629EF"/>
    <w:rsid w:val="00262CD0"/>
    <w:rsid w:val="00263F41"/>
    <w:rsid w:val="00264106"/>
    <w:rsid w:val="002653E0"/>
    <w:rsid w:val="00266522"/>
    <w:rsid w:val="00266EE2"/>
    <w:rsid w:val="00270A93"/>
    <w:rsid w:val="00271639"/>
    <w:rsid w:val="002719C9"/>
    <w:rsid w:val="00272F79"/>
    <w:rsid w:val="002731C9"/>
    <w:rsid w:val="002732E8"/>
    <w:rsid w:val="0027498D"/>
    <w:rsid w:val="00275650"/>
    <w:rsid w:val="00280269"/>
    <w:rsid w:val="00280613"/>
    <w:rsid w:val="00280FAA"/>
    <w:rsid w:val="00281F26"/>
    <w:rsid w:val="0028268A"/>
    <w:rsid w:val="00282B0E"/>
    <w:rsid w:val="00282DD3"/>
    <w:rsid w:val="00283911"/>
    <w:rsid w:val="00283C25"/>
    <w:rsid w:val="00284A22"/>
    <w:rsid w:val="00286013"/>
    <w:rsid w:val="002874FF"/>
    <w:rsid w:val="00290214"/>
    <w:rsid w:val="0029026B"/>
    <w:rsid w:val="00292239"/>
    <w:rsid w:val="00292451"/>
    <w:rsid w:val="00292929"/>
    <w:rsid w:val="00293887"/>
    <w:rsid w:val="00293D2E"/>
    <w:rsid w:val="00294311"/>
    <w:rsid w:val="00294B23"/>
    <w:rsid w:val="00294FC5"/>
    <w:rsid w:val="0029515A"/>
    <w:rsid w:val="00295F0C"/>
    <w:rsid w:val="002963E3"/>
    <w:rsid w:val="00296467"/>
    <w:rsid w:val="0029647B"/>
    <w:rsid w:val="00296926"/>
    <w:rsid w:val="002969B7"/>
    <w:rsid w:val="00296BF9"/>
    <w:rsid w:val="002A0758"/>
    <w:rsid w:val="002A0959"/>
    <w:rsid w:val="002A19C1"/>
    <w:rsid w:val="002A1C59"/>
    <w:rsid w:val="002A2B96"/>
    <w:rsid w:val="002A2E42"/>
    <w:rsid w:val="002A3720"/>
    <w:rsid w:val="002A4B45"/>
    <w:rsid w:val="002A4F09"/>
    <w:rsid w:val="002A5437"/>
    <w:rsid w:val="002A6C36"/>
    <w:rsid w:val="002A6E59"/>
    <w:rsid w:val="002A71C5"/>
    <w:rsid w:val="002A74D6"/>
    <w:rsid w:val="002A7E28"/>
    <w:rsid w:val="002B08B8"/>
    <w:rsid w:val="002B0F9F"/>
    <w:rsid w:val="002B2587"/>
    <w:rsid w:val="002B26E0"/>
    <w:rsid w:val="002B27E9"/>
    <w:rsid w:val="002B3863"/>
    <w:rsid w:val="002B3EA3"/>
    <w:rsid w:val="002B4E7F"/>
    <w:rsid w:val="002B524D"/>
    <w:rsid w:val="002B538B"/>
    <w:rsid w:val="002B59F8"/>
    <w:rsid w:val="002B6AC8"/>
    <w:rsid w:val="002B7C71"/>
    <w:rsid w:val="002C2235"/>
    <w:rsid w:val="002C25EB"/>
    <w:rsid w:val="002C53EB"/>
    <w:rsid w:val="002D1531"/>
    <w:rsid w:val="002D49BB"/>
    <w:rsid w:val="002D4C00"/>
    <w:rsid w:val="002D4C7D"/>
    <w:rsid w:val="002D55EE"/>
    <w:rsid w:val="002E00E6"/>
    <w:rsid w:val="002E01E8"/>
    <w:rsid w:val="002E0DB8"/>
    <w:rsid w:val="002E2540"/>
    <w:rsid w:val="002E291E"/>
    <w:rsid w:val="002E34E4"/>
    <w:rsid w:val="002E35CB"/>
    <w:rsid w:val="002E3BF9"/>
    <w:rsid w:val="002E4892"/>
    <w:rsid w:val="002E4C56"/>
    <w:rsid w:val="002E5C14"/>
    <w:rsid w:val="002E6C5D"/>
    <w:rsid w:val="002E7AEC"/>
    <w:rsid w:val="002F029A"/>
    <w:rsid w:val="002F2719"/>
    <w:rsid w:val="002F2792"/>
    <w:rsid w:val="002F283C"/>
    <w:rsid w:val="002F3F52"/>
    <w:rsid w:val="002F3F55"/>
    <w:rsid w:val="002F6A21"/>
    <w:rsid w:val="002F76CB"/>
    <w:rsid w:val="002F7968"/>
    <w:rsid w:val="002F7E7E"/>
    <w:rsid w:val="00300B75"/>
    <w:rsid w:val="00302C39"/>
    <w:rsid w:val="00302D6E"/>
    <w:rsid w:val="003054B6"/>
    <w:rsid w:val="00305779"/>
    <w:rsid w:val="00305C34"/>
    <w:rsid w:val="003106A1"/>
    <w:rsid w:val="00310827"/>
    <w:rsid w:val="00311BFE"/>
    <w:rsid w:val="00313724"/>
    <w:rsid w:val="00313880"/>
    <w:rsid w:val="00313C14"/>
    <w:rsid w:val="00313D43"/>
    <w:rsid w:val="0031532D"/>
    <w:rsid w:val="0031533B"/>
    <w:rsid w:val="003157B8"/>
    <w:rsid w:val="0031663C"/>
    <w:rsid w:val="00316F62"/>
    <w:rsid w:val="00317289"/>
    <w:rsid w:val="00317388"/>
    <w:rsid w:val="00317FB6"/>
    <w:rsid w:val="0032007E"/>
    <w:rsid w:val="003207DC"/>
    <w:rsid w:val="003214AB"/>
    <w:rsid w:val="00321CB1"/>
    <w:rsid w:val="00322BDF"/>
    <w:rsid w:val="003233EE"/>
    <w:rsid w:val="00323D10"/>
    <w:rsid w:val="00324595"/>
    <w:rsid w:val="003247F2"/>
    <w:rsid w:val="00325939"/>
    <w:rsid w:val="003273C1"/>
    <w:rsid w:val="003279A0"/>
    <w:rsid w:val="003303BB"/>
    <w:rsid w:val="0033056E"/>
    <w:rsid w:val="00330C9A"/>
    <w:rsid w:val="00330D17"/>
    <w:rsid w:val="00330E5D"/>
    <w:rsid w:val="003316EE"/>
    <w:rsid w:val="00331724"/>
    <w:rsid w:val="00331C9E"/>
    <w:rsid w:val="00333E85"/>
    <w:rsid w:val="00334DF5"/>
    <w:rsid w:val="00336BC4"/>
    <w:rsid w:val="00337958"/>
    <w:rsid w:val="00342666"/>
    <w:rsid w:val="00342D2D"/>
    <w:rsid w:val="0034520B"/>
    <w:rsid w:val="0034556E"/>
    <w:rsid w:val="00347742"/>
    <w:rsid w:val="0034780C"/>
    <w:rsid w:val="00350575"/>
    <w:rsid w:val="00351030"/>
    <w:rsid w:val="0035149E"/>
    <w:rsid w:val="00352A13"/>
    <w:rsid w:val="00352C10"/>
    <w:rsid w:val="003537F4"/>
    <w:rsid w:val="003539C1"/>
    <w:rsid w:val="00354117"/>
    <w:rsid w:val="003554B9"/>
    <w:rsid w:val="00355ED2"/>
    <w:rsid w:val="003564CD"/>
    <w:rsid w:val="00356795"/>
    <w:rsid w:val="00356D58"/>
    <w:rsid w:val="00357D28"/>
    <w:rsid w:val="00357F6C"/>
    <w:rsid w:val="003632A8"/>
    <w:rsid w:val="00363BFF"/>
    <w:rsid w:val="00363FB6"/>
    <w:rsid w:val="003644AA"/>
    <w:rsid w:val="00366EFE"/>
    <w:rsid w:val="00371BFE"/>
    <w:rsid w:val="00374FCA"/>
    <w:rsid w:val="003762B2"/>
    <w:rsid w:val="003809B0"/>
    <w:rsid w:val="003812D7"/>
    <w:rsid w:val="00381AB4"/>
    <w:rsid w:val="00381CAB"/>
    <w:rsid w:val="00383125"/>
    <w:rsid w:val="00383D43"/>
    <w:rsid w:val="00385782"/>
    <w:rsid w:val="00385BA1"/>
    <w:rsid w:val="003862F7"/>
    <w:rsid w:val="0038643E"/>
    <w:rsid w:val="0038752A"/>
    <w:rsid w:val="003878A3"/>
    <w:rsid w:val="00391A33"/>
    <w:rsid w:val="0039220F"/>
    <w:rsid w:val="00392E60"/>
    <w:rsid w:val="003938C1"/>
    <w:rsid w:val="003940D9"/>
    <w:rsid w:val="00395598"/>
    <w:rsid w:val="00395D74"/>
    <w:rsid w:val="0039656D"/>
    <w:rsid w:val="00397051"/>
    <w:rsid w:val="003A00BC"/>
    <w:rsid w:val="003A0197"/>
    <w:rsid w:val="003A078E"/>
    <w:rsid w:val="003A0EC6"/>
    <w:rsid w:val="003A0F05"/>
    <w:rsid w:val="003A13E8"/>
    <w:rsid w:val="003A1EA5"/>
    <w:rsid w:val="003A2377"/>
    <w:rsid w:val="003A40CD"/>
    <w:rsid w:val="003A41BE"/>
    <w:rsid w:val="003A6149"/>
    <w:rsid w:val="003A71D2"/>
    <w:rsid w:val="003B4B05"/>
    <w:rsid w:val="003B4DE3"/>
    <w:rsid w:val="003B67FD"/>
    <w:rsid w:val="003B696B"/>
    <w:rsid w:val="003B7B63"/>
    <w:rsid w:val="003B7D0D"/>
    <w:rsid w:val="003C1A6D"/>
    <w:rsid w:val="003C2445"/>
    <w:rsid w:val="003C2AA0"/>
    <w:rsid w:val="003C2DC3"/>
    <w:rsid w:val="003C2E91"/>
    <w:rsid w:val="003C3C5C"/>
    <w:rsid w:val="003C43D6"/>
    <w:rsid w:val="003C5E1E"/>
    <w:rsid w:val="003C6015"/>
    <w:rsid w:val="003C6E00"/>
    <w:rsid w:val="003C7062"/>
    <w:rsid w:val="003C748B"/>
    <w:rsid w:val="003D0FD4"/>
    <w:rsid w:val="003D10FC"/>
    <w:rsid w:val="003D1315"/>
    <w:rsid w:val="003D154C"/>
    <w:rsid w:val="003D1F45"/>
    <w:rsid w:val="003D2620"/>
    <w:rsid w:val="003D3CA0"/>
    <w:rsid w:val="003D4BBC"/>
    <w:rsid w:val="003D5725"/>
    <w:rsid w:val="003D68FC"/>
    <w:rsid w:val="003D72C0"/>
    <w:rsid w:val="003E1F5E"/>
    <w:rsid w:val="003E1FD9"/>
    <w:rsid w:val="003E2B6D"/>
    <w:rsid w:val="003E2BB9"/>
    <w:rsid w:val="003E2BF0"/>
    <w:rsid w:val="003E4B56"/>
    <w:rsid w:val="003E59BE"/>
    <w:rsid w:val="003E5E3E"/>
    <w:rsid w:val="003E721D"/>
    <w:rsid w:val="003F06E2"/>
    <w:rsid w:val="003F141A"/>
    <w:rsid w:val="003F288C"/>
    <w:rsid w:val="003F422D"/>
    <w:rsid w:val="003F6346"/>
    <w:rsid w:val="003F71A7"/>
    <w:rsid w:val="003F7A00"/>
    <w:rsid w:val="00400EC0"/>
    <w:rsid w:val="0040171F"/>
    <w:rsid w:val="004026A1"/>
    <w:rsid w:val="00402AB3"/>
    <w:rsid w:val="00404169"/>
    <w:rsid w:val="00404DFA"/>
    <w:rsid w:val="00407463"/>
    <w:rsid w:val="00407A5C"/>
    <w:rsid w:val="00410CDB"/>
    <w:rsid w:val="00411B7A"/>
    <w:rsid w:val="00412840"/>
    <w:rsid w:val="00413128"/>
    <w:rsid w:val="00414216"/>
    <w:rsid w:val="004146DA"/>
    <w:rsid w:val="00415011"/>
    <w:rsid w:val="00415186"/>
    <w:rsid w:val="00420861"/>
    <w:rsid w:val="00421A62"/>
    <w:rsid w:val="00421F2B"/>
    <w:rsid w:val="004224F6"/>
    <w:rsid w:val="004237D4"/>
    <w:rsid w:val="00423B34"/>
    <w:rsid w:val="00424140"/>
    <w:rsid w:val="00426931"/>
    <w:rsid w:val="0043133E"/>
    <w:rsid w:val="00431903"/>
    <w:rsid w:val="00432A91"/>
    <w:rsid w:val="004331C4"/>
    <w:rsid w:val="00433BE0"/>
    <w:rsid w:val="0043524D"/>
    <w:rsid w:val="00435E7F"/>
    <w:rsid w:val="00436AC4"/>
    <w:rsid w:val="00436FA9"/>
    <w:rsid w:val="004371B7"/>
    <w:rsid w:val="00440EE0"/>
    <w:rsid w:val="00441CC0"/>
    <w:rsid w:val="004426DF"/>
    <w:rsid w:val="004431F6"/>
    <w:rsid w:val="00444AF6"/>
    <w:rsid w:val="004454E3"/>
    <w:rsid w:val="0044578D"/>
    <w:rsid w:val="004478F6"/>
    <w:rsid w:val="0045092F"/>
    <w:rsid w:val="00450A57"/>
    <w:rsid w:val="00450A6C"/>
    <w:rsid w:val="004522B7"/>
    <w:rsid w:val="00452A71"/>
    <w:rsid w:val="0045309A"/>
    <w:rsid w:val="0045415D"/>
    <w:rsid w:val="00454409"/>
    <w:rsid w:val="004556D9"/>
    <w:rsid w:val="00455B54"/>
    <w:rsid w:val="0045750C"/>
    <w:rsid w:val="0046008D"/>
    <w:rsid w:val="00460DD8"/>
    <w:rsid w:val="0046224F"/>
    <w:rsid w:val="004638CD"/>
    <w:rsid w:val="00463972"/>
    <w:rsid w:val="00464947"/>
    <w:rsid w:val="00464C10"/>
    <w:rsid w:val="00465BC3"/>
    <w:rsid w:val="00466AD9"/>
    <w:rsid w:val="00471914"/>
    <w:rsid w:val="00474848"/>
    <w:rsid w:val="0047590B"/>
    <w:rsid w:val="004807DE"/>
    <w:rsid w:val="00480F92"/>
    <w:rsid w:val="00483378"/>
    <w:rsid w:val="00483C9E"/>
    <w:rsid w:val="0048449E"/>
    <w:rsid w:val="00484E83"/>
    <w:rsid w:val="0048508D"/>
    <w:rsid w:val="00485202"/>
    <w:rsid w:val="004871F7"/>
    <w:rsid w:val="0048726E"/>
    <w:rsid w:val="004872A4"/>
    <w:rsid w:val="004929AE"/>
    <w:rsid w:val="00493D08"/>
    <w:rsid w:val="00493D40"/>
    <w:rsid w:val="00493E5C"/>
    <w:rsid w:val="00495527"/>
    <w:rsid w:val="004A0499"/>
    <w:rsid w:val="004A08BD"/>
    <w:rsid w:val="004A1327"/>
    <w:rsid w:val="004A1349"/>
    <w:rsid w:val="004A1D75"/>
    <w:rsid w:val="004A2841"/>
    <w:rsid w:val="004A2CAD"/>
    <w:rsid w:val="004A43D9"/>
    <w:rsid w:val="004A482D"/>
    <w:rsid w:val="004A4837"/>
    <w:rsid w:val="004A4C05"/>
    <w:rsid w:val="004A5F6C"/>
    <w:rsid w:val="004A6684"/>
    <w:rsid w:val="004A76F8"/>
    <w:rsid w:val="004A7E16"/>
    <w:rsid w:val="004B0BEC"/>
    <w:rsid w:val="004B4DF8"/>
    <w:rsid w:val="004B5914"/>
    <w:rsid w:val="004B6278"/>
    <w:rsid w:val="004B636F"/>
    <w:rsid w:val="004B64C3"/>
    <w:rsid w:val="004B6F61"/>
    <w:rsid w:val="004B7DE4"/>
    <w:rsid w:val="004C0C11"/>
    <w:rsid w:val="004C2609"/>
    <w:rsid w:val="004C3899"/>
    <w:rsid w:val="004C50BA"/>
    <w:rsid w:val="004C523B"/>
    <w:rsid w:val="004C61F6"/>
    <w:rsid w:val="004C6633"/>
    <w:rsid w:val="004C6648"/>
    <w:rsid w:val="004C70E3"/>
    <w:rsid w:val="004C7BF0"/>
    <w:rsid w:val="004C7DF7"/>
    <w:rsid w:val="004D0318"/>
    <w:rsid w:val="004D2511"/>
    <w:rsid w:val="004D295F"/>
    <w:rsid w:val="004D2BA2"/>
    <w:rsid w:val="004D3013"/>
    <w:rsid w:val="004D35E0"/>
    <w:rsid w:val="004D3AB9"/>
    <w:rsid w:val="004D4F6B"/>
    <w:rsid w:val="004D6372"/>
    <w:rsid w:val="004E0872"/>
    <w:rsid w:val="004E0E1B"/>
    <w:rsid w:val="004E1333"/>
    <w:rsid w:val="004E1832"/>
    <w:rsid w:val="004E38ED"/>
    <w:rsid w:val="004E47CD"/>
    <w:rsid w:val="004E4B83"/>
    <w:rsid w:val="004E6323"/>
    <w:rsid w:val="004E66AB"/>
    <w:rsid w:val="004E67A1"/>
    <w:rsid w:val="004F094A"/>
    <w:rsid w:val="004F7821"/>
    <w:rsid w:val="00500260"/>
    <w:rsid w:val="0050075E"/>
    <w:rsid w:val="00501B3A"/>
    <w:rsid w:val="00502635"/>
    <w:rsid w:val="005027AB"/>
    <w:rsid w:val="00502FBD"/>
    <w:rsid w:val="0050319F"/>
    <w:rsid w:val="00503330"/>
    <w:rsid w:val="00503482"/>
    <w:rsid w:val="00505566"/>
    <w:rsid w:val="00505B42"/>
    <w:rsid w:val="00507FF1"/>
    <w:rsid w:val="005102E7"/>
    <w:rsid w:val="00510A37"/>
    <w:rsid w:val="00511726"/>
    <w:rsid w:val="00513631"/>
    <w:rsid w:val="00514E4E"/>
    <w:rsid w:val="00517555"/>
    <w:rsid w:val="00520AB8"/>
    <w:rsid w:val="0052125D"/>
    <w:rsid w:val="00521DAF"/>
    <w:rsid w:val="00521FA3"/>
    <w:rsid w:val="00521FC0"/>
    <w:rsid w:val="0052352F"/>
    <w:rsid w:val="00523D4A"/>
    <w:rsid w:val="00525038"/>
    <w:rsid w:val="00525413"/>
    <w:rsid w:val="00526E64"/>
    <w:rsid w:val="00527901"/>
    <w:rsid w:val="00530956"/>
    <w:rsid w:val="00530B17"/>
    <w:rsid w:val="00530EAC"/>
    <w:rsid w:val="00532F6E"/>
    <w:rsid w:val="00533ADB"/>
    <w:rsid w:val="00535C5B"/>
    <w:rsid w:val="00536798"/>
    <w:rsid w:val="00541008"/>
    <w:rsid w:val="00542DD5"/>
    <w:rsid w:val="00542F63"/>
    <w:rsid w:val="0054339F"/>
    <w:rsid w:val="005438C0"/>
    <w:rsid w:val="00543F6C"/>
    <w:rsid w:val="00544822"/>
    <w:rsid w:val="00544F9D"/>
    <w:rsid w:val="00550362"/>
    <w:rsid w:val="005504FD"/>
    <w:rsid w:val="00550772"/>
    <w:rsid w:val="00550B6C"/>
    <w:rsid w:val="005520B1"/>
    <w:rsid w:val="0055267D"/>
    <w:rsid w:val="00552C35"/>
    <w:rsid w:val="005532AC"/>
    <w:rsid w:val="005536FD"/>
    <w:rsid w:val="00553F1B"/>
    <w:rsid w:val="00554038"/>
    <w:rsid w:val="00555B34"/>
    <w:rsid w:val="00556F3C"/>
    <w:rsid w:val="00557D19"/>
    <w:rsid w:val="005602F0"/>
    <w:rsid w:val="00561E43"/>
    <w:rsid w:val="0056241E"/>
    <w:rsid w:val="0056311D"/>
    <w:rsid w:val="005636F3"/>
    <w:rsid w:val="0056378E"/>
    <w:rsid w:val="005659F7"/>
    <w:rsid w:val="00566E3D"/>
    <w:rsid w:val="00566E61"/>
    <w:rsid w:val="005671CC"/>
    <w:rsid w:val="00567F94"/>
    <w:rsid w:val="00570326"/>
    <w:rsid w:val="005704AA"/>
    <w:rsid w:val="00571881"/>
    <w:rsid w:val="00571D70"/>
    <w:rsid w:val="00571F0F"/>
    <w:rsid w:val="005723C9"/>
    <w:rsid w:val="00572AE0"/>
    <w:rsid w:val="00572C0D"/>
    <w:rsid w:val="00576133"/>
    <w:rsid w:val="005774C9"/>
    <w:rsid w:val="005774F3"/>
    <w:rsid w:val="0058204A"/>
    <w:rsid w:val="00582AF8"/>
    <w:rsid w:val="00582E32"/>
    <w:rsid w:val="005834F6"/>
    <w:rsid w:val="005845D4"/>
    <w:rsid w:val="00584F38"/>
    <w:rsid w:val="00585B5C"/>
    <w:rsid w:val="00586868"/>
    <w:rsid w:val="00586F10"/>
    <w:rsid w:val="005870F6"/>
    <w:rsid w:val="00587CC6"/>
    <w:rsid w:val="0059007F"/>
    <w:rsid w:val="0059098F"/>
    <w:rsid w:val="00591571"/>
    <w:rsid w:val="005934F4"/>
    <w:rsid w:val="00594A66"/>
    <w:rsid w:val="00595C57"/>
    <w:rsid w:val="00595E5B"/>
    <w:rsid w:val="00597F39"/>
    <w:rsid w:val="00597F87"/>
    <w:rsid w:val="005A00A6"/>
    <w:rsid w:val="005A04D3"/>
    <w:rsid w:val="005A1DA3"/>
    <w:rsid w:val="005A269F"/>
    <w:rsid w:val="005A2893"/>
    <w:rsid w:val="005A2905"/>
    <w:rsid w:val="005A297B"/>
    <w:rsid w:val="005A2EF0"/>
    <w:rsid w:val="005A3819"/>
    <w:rsid w:val="005A3C25"/>
    <w:rsid w:val="005A3D5B"/>
    <w:rsid w:val="005A42BA"/>
    <w:rsid w:val="005A708A"/>
    <w:rsid w:val="005A799C"/>
    <w:rsid w:val="005A7AB8"/>
    <w:rsid w:val="005A7B27"/>
    <w:rsid w:val="005A7DEB"/>
    <w:rsid w:val="005B0D95"/>
    <w:rsid w:val="005B13CD"/>
    <w:rsid w:val="005B1A14"/>
    <w:rsid w:val="005B1C56"/>
    <w:rsid w:val="005B1C87"/>
    <w:rsid w:val="005B2856"/>
    <w:rsid w:val="005B32CE"/>
    <w:rsid w:val="005B3B70"/>
    <w:rsid w:val="005B4CA9"/>
    <w:rsid w:val="005B7828"/>
    <w:rsid w:val="005B7D84"/>
    <w:rsid w:val="005C093B"/>
    <w:rsid w:val="005C0D28"/>
    <w:rsid w:val="005C1143"/>
    <w:rsid w:val="005C1969"/>
    <w:rsid w:val="005C1ADC"/>
    <w:rsid w:val="005C2893"/>
    <w:rsid w:val="005C2C36"/>
    <w:rsid w:val="005C2D93"/>
    <w:rsid w:val="005C40C7"/>
    <w:rsid w:val="005C40FF"/>
    <w:rsid w:val="005C4BA9"/>
    <w:rsid w:val="005C4CAC"/>
    <w:rsid w:val="005C65B2"/>
    <w:rsid w:val="005C6ABB"/>
    <w:rsid w:val="005C75F1"/>
    <w:rsid w:val="005D1438"/>
    <w:rsid w:val="005D159E"/>
    <w:rsid w:val="005D3CFF"/>
    <w:rsid w:val="005D49D5"/>
    <w:rsid w:val="005D4B42"/>
    <w:rsid w:val="005D5703"/>
    <w:rsid w:val="005D5DC0"/>
    <w:rsid w:val="005E0197"/>
    <w:rsid w:val="005E186B"/>
    <w:rsid w:val="005E2698"/>
    <w:rsid w:val="005E2896"/>
    <w:rsid w:val="005E51FD"/>
    <w:rsid w:val="005E7011"/>
    <w:rsid w:val="005E70C7"/>
    <w:rsid w:val="005E7D87"/>
    <w:rsid w:val="005F044A"/>
    <w:rsid w:val="005F0808"/>
    <w:rsid w:val="005F0FCB"/>
    <w:rsid w:val="005F1E31"/>
    <w:rsid w:val="005F5078"/>
    <w:rsid w:val="005F52C4"/>
    <w:rsid w:val="005F627D"/>
    <w:rsid w:val="005F6B03"/>
    <w:rsid w:val="005F6CFF"/>
    <w:rsid w:val="005F7756"/>
    <w:rsid w:val="006013AD"/>
    <w:rsid w:val="006038C6"/>
    <w:rsid w:val="00603D80"/>
    <w:rsid w:val="00603F31"/>
    <w:rsid w:val="00603FFC"/>
    <w:rsid w:val="00604796"/>
    <w:rsid w:val="006073AD"/>
    <w:rsid w:val="00611B31"/>
    <w:rsid w:val="0061318C"/>
    <w:rsid w:val="0061427B"/>
    <w:rsid w:val="00614F5C"/>
    <w:rsid w:val="006166CB"/>
    <w:rsid w:val="00616C1E"/>
    <w:rsid w:val="00616F76"/>
    <w:rsid w:val="00617E96"/>
    <w:rsid w:val="006202A6"/>
    <w:rsid w:val="006217AD"/>
    <w:rsid w:val="00625155"/>
    <w:rsid w:val="00627B05"/>
    <w:rsid w:val="00631174"/>
    <w:rsid w:val="006319ED"/>
    <w:rsid w:val="00631C31"/>
    <w:rsid w:val="0063205A"/>
    <w:rsid w:val="00632B7A"/>
    <w:rsid w:val="006347A5"/>
    <w:rsid w:val="00634C3B"/>
    <w:rsid w:val="00635D8C"/>
    <w:rsid w:val="00636201"/>
    <w:rsid w:val="0063650E"/>
    <w:rsid w:val="00636BAD"/>
    <w:rsid w:val="00637111"/>
    <w:rsid w:val="00640A83"/>
    <w:rsid w:val="006413B1"/>
    <w:rsid w:val="006419FD"/>
    <w:rsid w:val="00641D2E"/>
    <w:rsid w:val="00641DAE"/>
    <w:rsid w:val="00643CFE"/>
    <w:rsid w:val="00644835"/>
    <w:rsid w:val="00645C65"/>
    <w:rsid w:val="00646A82"/>
    <w:rsid w:val="00646A8C"/>
    <w:rsid w:val="00647031"/>
    <w:rsid w:val="006479D4"/>
    <w:rsid w:val="00647FD7"/>
    <w:rsid w:val="006501A6"/>
    <w:rsid w:val="00650285"/>
    <w:rsid w:val="006506BC"/>
    <w:rsid w:val="0065086C"/>
    <w:rsid w:val="00650B8D"/>
    <w:rsid w:val="00651AB2"/>
    <w:rsid w:val="00651B78"/>
    <w:rsid w:val="00654F1B"/>
    <w:rsid w:val="00655A31"/>
    <w:rsid w:val="006563E4"/>
    <w:rsid w:val="00656B24"/>
    <w:rsid w:val="00656E6C"/>
    <w:rsid w:val="00657475"/>
    <w:rsid w:val="0066071D"/>
    <w:rsid w:val="00661373"/>
    <w:rsid w:val="00661583"/>
    <w:rsid w:val="006625DD"/>
    <w:rsid w:val="006626FC"/>
    <w:rsid w:val="00662E15"/>
    <w:rsid w:val="006635C9"/>
    <w:rsid w:val="006636BC"/>
    <w:rsid w:val="00664114"/>
    <w:rsid w:val="0066430C"/>
    <w:rsid w:val="0066432A"/>
    <w:rsid w:val="006646EB"/>
    <w:rsid w:val="00664CEC"/>
    <w:rsid w:val="00665A8F"/>
    <w:rsid w:val="00665DF8"/>
    <w:rsid w:val="00666E7E"/>
    <w:rsid w:val="0066740F"/>
    <w:rsid w:val="0066783C"/>
    <w:rsid w:val="00667C7D"/>
    <w:rsid w:val="00671F96"/>
    <w:rsid w:val="00674EB1"/>
    <w:rsid w:val="00674F06"/>
    <w:rsid w:val="006800FD"/>
    <w:rsid w:val="006801CB"/>
    <w:rsid w:val="00680409"/>
    <w:rsid w:val="00680954"/>
    <w:rsid w:val="006809B2"/>
    <w:rsid w:val="00680DC5"/>
    <w:rsid w:val="00681AA7"/>
    <w:rsid w:val="00681FE6"/>
    <w:rsid w:val="006820D0"/>
    <w:rsid w:val="00682DBD"/>
    <w:rsid w:val="00682E0E"/>
    <w:rsid w:val="00683216"/>
    <w:rsid w:val="00683C5B"/>
    <w:rsid w:val="00685115"/>
    <w:rsid w:val="00686DD8"/>
    <w:rsid w:val="0068748F"/>
    <w:rsid w:val="006912E7"/>
    <w:rsid w:val="00691A15"/>
    <w:rsid w:val="00691F13"/>
    <w:rsid w:val="006924AE"/>
    <w:rsid w:val="00692E3A"/>
    <w:rsid w:val="006934CF"/>
    <w:rsid w:val="00693520"/>
    <w:rsid w:val="00693F7C"/>
    <w:rsid w:val="00694445"/>
    <w:rsid w:val="0069447E"/>
    <w:rsid w:val="006944CA"/>
    <w:rsid w:val="00694927"/>
    <w:rsid w:val="0069604C"/>
    <w:rsid w:val="0069634D"/>
    <w:rsid w:val="00696D9B"/>
    <w:rsid w:val="00697179"/>
    <w:rsid w:val="006972D4"/>
    <w:rsid w:val="006A00BE"/>
    <w:rsid w:val="006A05CC"/>
    <w:rsid w:val="006A069D"/>
    <w:rsid w:val="006A12FE"/>
    <w:rsid w:val="006A1CA9"/>
    <w:rsid w:val="006A2565"/>
    <w:rsid w:val="006A54DE"/>
    <w:rsid w:val="006A63CE"/>
    <w:rsid w:val="006A7A22"/>
    <w:rsid w:val="006B01BB"/>
    <w:rsid w:val="006B0C08"/>
    <w:rsid w:val="006B23D1"/>
    <w:rsid w:val="006B398A"/>
    <w:rsid w:val="006B4472"/>
    <w:rsid w:val="006B4837"/>
    <w:rsid w:val="006B4CCE"/>
    <w:rsid w:val="006B6005"/>
    <w:rsid w:val="006B69F6"/>
    <w:rsid w:val="006B6C14"/>
    <w:rsid w:val="006B6E8A"/>
    <w:rsid w:val="006B725E"/>
    <w:rsid w:val="006C19CE"/>
    <w:rsid w:val="006C2BE7"/>
    <w:rsid w:val="006C4722"/>
    <w:rsid w:val="006C7032"/>
    <w:rsid w:val="006C73F7"/>
    <w:rsid w:val="006D0E31"/>
    <w:rsid w:val="006D11B5"/>
    <w:rsid w:val="006D1FD6"/>
    <w:rsid w:val="006D23F7"/>
    <w:rsid w:val="006D2E85"/>
    <w:rsid w:val="006D3013"/>
    <w:rsid w:val="006D3702"/>
    <w:rsid w:val="006D371B"/>
    <w:rsid w:val="006D3F46"/>
    <w:rsid w:val="006D542C"/>
    <w:rsid w:val="006D58EB"/>
    <w:rsid w:val="006D633F"/>
    <w:rsid w:val="006D6A20"/>
    <w:rsid w:val="006D7284"/>
    <w:rsid w:val="006D7B84"/>
    <w:rsid w:val="006D7EBF"/>
    <w:rsid w:val="006E0394"/>
    <w:rsid w:val="006E04E6"/>
    <w:rsid w:val="006E20ED"/>
    <w:rsid w:val="006E2E2D"/>
    <w:rsid w:val="006E3429"/>
    <w:rsid w:val="006E37E6"/>
    <w:rsid w:val="006E51E4"/>
    <w:rsid w:val="006E5F83"/>
    <w:rsid w:val="006E7463"/>
    <w:rsid w:val="006F3001"/>
    <w:rsid w:val="006F4AC4"/>
    <w:rsid w:val="006F5C3F"/>
    <w:rsid w:val="006F668E"/>
    <w:rsid w:val="006F692C"/>
    <w:rsid w:val="006F7060"/>
    <w:rsid w:val="007025A3"/>
    <w:rsid w:val="00703916"/>
    <w:rsid w:val="0070443D"/>
    <w:rsid w:val="00704FEA"/>
    <w:rsid w:val="00705BA7"/>
    <w:rsid w:val="0070691B"/>
    <w:rsid w:val="007070C8"/>
    <w:rsid w:val="0071011F"/>
    <w:rsid w:val="00711558"/>
    <w:rsid w:val="00712BC8"/>
    <w:rsid w:val="00713C9A"/>
    <w:rsid w:val="0071452D"/>
    <w:rsid w:val="0071471E"/>
    <w:rsid w:val="007147A2"/>
    <w:rsid w:val="0072139B"/>
    <w:rsid w:val="007234D4"/>
    <w:rsid w:val="00723759"/>
    <w:rsid w:val="00723B8D"/>
    <w:rsid w:val="00723C22"/>
    <w:rsid w:val="0072506C"/>
    <w:rsid w:val="00726DD9"/>
    <w:rsid w:val="00732F7B"/>
    <w:rsid w:val="0073382E"/>
    <w:rsid w:val="00734526"/>
    <w:rsid w:val="007345CE"/>
    <w:rsid w:val="00734795"/>
    <w:rsid w:val="00734F01"/>
    <w:rsid w:val="0073552F"/>
    <w:rsid w:val="00735B17"/>
    <w:rsid w:val="00735CD7"/>
    <w:rsid w:val="0073708C"/>
    <w:rsid w:val="0074043F"/>
    <w:rsid w:val="007451D1"/>
    <w:rsid w:val="00745AF7"/>
    <w:rsid w:val="00746419"/>
    <w:rsid w:val="00746907"/>
    <w:rsid w:val="007470ED"/>
    <w:rsid w:val="0074714D"/>
    <w:rsid w:val="0074730A"/>
    <w:rsid w:val="00750AA0"/>
    <w:rsid w:val="00751EED"/>
    <w:rsid w:val="00752E4F"/>
    <w:rsid w:val="007530D8"/>
    <w:rsid w:val="0075322D"/>
    <w:rsid w:val="00753522"/>
    <w:rsid w:val="00753C0A"/>
    <w:rsid w:val="007544E0"/>
    <w:rsid w:val="007546D0"/>
    <w:rsid w:val="007569FA"/>
    <w:rsid w:val="00756E57"/>
    <w:rsid w:val="00757607"/>
    <w:rsid w:val="0076038C"/>
    <w:rsid w:val="007627BD"/>
    <w:rsid w:val="00762C02"/>
    <w:rsid w:val="00763046"/>
    <w:rsid w:val="007639DD"/>
    <w:rsid w:val="00763FBE"/>
    <w:rsid w:val="007646CE"/>
    <w:rsid w:val="00764C92"/>
    <w:rsid w:val="00765D5A"/>
    <w:rsid w:val="00766916"/>
    <w:rsid w:val="0076692F"/>
    <w:rsid w:val="00766D16"/>
    <w:rsid w:val="00766F6B"/>
    <w:rsid w:val="00767DBB"/>
    <w:rsid w:val="00767F50"/>
    <w:rsid w:val="00771931"/>
    <w:rsid w:val="007723C9"/>
    <w:rsid w:val="0077256D"/>
    <w:rsid w:val="00772805"/>
    <w:rsid w:val="00773D6E"/>
    <w:rsid w:val="00773D86"/>
    <w:rsid w:val="00776434"/>
    <w:rsid w:val="0077701C"/>
    <w:rsid w:val="00780ACD"/>
    <w:rsid w:val="00780E28"/>
    <w:rsid w:val="0078422F"/>
    <w:rsid w:val="0078484B"/>
    <w:rsid w:val="007852B9"/>
    <w:rsid w:val="00786262"/>
    <w:rsid w:val="007871EC"/>
    <w:rsid w:val="00790011"/>
    <w:rsid w:val="007907D2"/>
    <w:rsid w:val="00790ABF"/>
    <w:rsid w:val="0079101F"/>
    <w:rsid w:val="00792B43"/>
    <w:rsid w:val="00793FA3"/>
    <w:rsid w:val="00794200"/>
    <w:rsid w:val="0079420D"/>
    <w:rsid w:val="0079492B"/>
    <w:rsid w:val="007970F6"/>
    <w:rsid w:val="0079738E"/>
    <w:rsid w:val="0079739E"/>
    <w:rsid w:val="007A0705"/>
    <w:rsid w:val="007A2EC9"/>
    <w:rsid w:val="007A30FF"/>
    <w:rsid w:val="007A4042"/>
    <w:rsid w:val="007A505C"/>
    <w:rsid w:val="007A52AD"/>
    <w:rsid w:val="007A7CF4"/>
    <w:rsid w:val="007A7DA8"/>
    <w:rsid w:val="007B0A1E"/>
    <w:rsid w:val="007B29C5"/>
    <w:rsid w:val="007B2B4E"/>
    <w:rsid w:val="007B3F5D"/>
    <w:rsid w:val="007B4710"/>
    <w:rsid w:val="007B674B"/>
    <w:rsid w:val="007B7C70"/>
    <w:rsid w:val="007C1EA7"/>
    <w:rsid w:val="007C2FB3"/>
    <w:rsid w:val="007C3F91"/>
    <w:rsid w:val="007C4849"/>
    <w:rsid w:val="007C53BC"/>
    <w:rsid w:val="007C6256"/>
    <w:rsid w:val="007C663C"/>
    <w:rsid w:val="007C6BE1"/>
    <w:rsid w:val="007C7AE8"/>
    <w:rsid w:val="007D1425"/>
    <w:rsid w:val="007D1A92"/>
    <w:rsid w:val="007D25D3"/>
    <w:rsid w:val="007D267B"/>
    <w:rsid w:val="007D26AC"/>
    <w:rsid w:val="007D2CA8"/>
    <w:rsid w:val="007D2D6E"/>
    <w:rsid w:val="007D2E80"/>
    <w:rsid w:val="007D4689"/>
    <w:rsid w:val="007D6C6B"/>
    <w:rsid w:val="007D6E26"/>
    <w:rsid w:val="007E144E"/>
    <w:rsid w:val="007E3E41"/>
    <w:rsid w:val="007E442F"/>
    <w:rsid w:val="007E4B02"/>
    <w:rsid w:val="007E5940"/>
    <w:rsid w:val="007E5A8B"/>
    <w:rsid w:val="007E69EE"/>
    <w:rsid w:val="007E713A"/>
    <w:rsid w:val="007E7206"/>
    <w:rsid w:val="007F1082"/>
    <w:rsid w:val="007F14EE"/>
    <w:rsid w:val="007F2846"/>
    <w:rsid w:val="007F3E52"/>
    <w:rsid w:val="007F4D96"/>
    <w:rsid w:val="007F6658"/>
    <w:rsid w:val="007F6AD2"/>
    <w:rsid w:val="007F736D"/>
    <w:rsid w:val="00801585"/>
    <w:rsid w:val="00801DA4"/>
    <w:rsid w:val="00803CB7"/>
    <w:rsid w:val="00803EF5"/>
    <w:rsid w:val="008046E2"/>
    <w:rsid w:val="00804920"/>
    <w:rsid w:val="008053AB"/>
    <w:rsid w:val="00805FAA"/>
    <w:rsid w:val="00811B33"/>
    <w:rsid w:val="0081247E"/>
    <w:rsid w:val="00813006"/>
    <w:rsid w:val="008130D8"/>
    <w:rsid w:val="0081542F"/>
    <w:rsid w:val="00815D4A"/>
    <w:rsid w:val="00815E60"/>
    <w:rsid w:val="00817BB4"/>
    <w:rsid w:val="008218B2"/>
    <w:rsid w:val="00821F99"/>
    <w:rsid w:val="008220E2"/>
    <w:rsid w:val="008226EE"/>
    <w:rsid w:val="00822D27"/>
    <w:rsid w:val="0082586A"/>
    <w:rsid w:val="0082618D"/>
    <w:rsid w:val="008268E2"/>
    <w:rsid w:val="00827480"/>
    <w:rsid w:val="00831138"/>
    <w:rsid w:val="008317EB"/>
    <w:rsid w:val="00831AA2"/>
    <w:rsid w:val="00832488"/>
    <w:rsid w:val="00832C80"/>
    <w:rsid w:val="008336AB"/>
    <w:rsid w:val="00834468"/>
    <w:rsid w:val="0083473A"/>
    <w:rsid w:val="008356E9"/>
    <w:rsid w:val="00835C42"/>
    <w:rsid w:val="0083751B"/>
    <w:rsid w:val="00840CF4"/>
    <w:rsid w:val="00841010"/>
    <w:rsid w:val="00844696"/>
    <w:rsid w:val="00844D8E"/>
    <w:rsid w:val="00845FE9"/>
    <w:rsid w:val="00846DFE"/>
    <w:rsid w:val="0084759C"/>
    <w:rsid w:val="008504CA"/>
    <w:rsid w:val="00850A09"/>
    <w:rsid w:val="00851AFF"/>
    <w:rsid w:val="008527A1"/>
    <w:rsid w:val="0085341F"/>
    <w:rsid w:val="0085397B"/>
    <w:rsid w:val="00853D94"/>
    <w:rsid w:val="00854CEC"/>
    <w:rsid w:val="008566AF"/>
    <w:rsid w:val="00856801"/>
    <w:rsid w:val="00857017"/>
    <w:rsid w:val="00857FBC"/>
    <w:rsid w:val="00860D1D"/>
    <w:rsid w:val="00863BC9"/>
    <w:rsid w:val="008642AF"/>
    <w:rsid w:val="00864394"/>
    <w:rsid w:val="0086480A"/>
    <w:rsid w:val="00864AFC"/>
    <w:rsid w:val="0086520E"/>
    <w:rsid w:val="00865D74"/>
    <w:rsid w:val="00866A2A"/>
    <w:rsid w:val="008706F0"/>
    <w:rsid w:val="00871C46"/>
    <w:rsid w:val="00871F80"/>
    <w:rsid w:val="00872AE0"/>
    <w:rsid w:val="008731FF"/>
    <w:rsid w:val="00874D49"/>
    <w:rsid w:val="00880132"/>
    <w:rsid w:val="008812C6"/>
    <w:rsid w:val="00881C44"/>
    <w:rsid w:val="0088294B"/>
    <w:rsid w:val="008855E0"/>
    <w:rsid w:val="008860E1"/>
    <w:rsid w:val="00886703"/>
    <w:rsid w:val="0088708E"/>
    <w:rsid w:val="00887679"/>
    <w:rsid w:val="008900E6"/>
    <w:rsid w:val="008902E7"/>
    <w:rsid w:val="00890787"/>
    <w:rsid w:val="00891D69"/>
    <w:rsid w:val="00892AF6"/>
    <w:rsid w:val="0089420A"/>
    <w:rsid w:val="00894C2E"/>
    <w:rsid w:val="008A00C3"/>
    <w:rsid w:val="008A034B"/>
    <w:rsid w:val="008A04DD"/>
    <w:rsid w:val="008A082B"/>
    <w:rsid w:val="008A0DE1"/>
    <w:rsid w:val="008A2CCC"/>
    <w:rsid w:val="008A2E30"/>
    <w:rsid w:val="008A3A10"/>
    <w:rsid w:val="008A4A0B"/>
    <w:rsid w:val="008A512F"/>
    <w:rsid w:val="008A551D"/>
    <w:rsid w:val="008A5806"/>
    <w:rsid w:val="008A58E8"/>
    <w:rsid w:val="008A5AF8"/>
    <w:rsid w:val="008A6307"/>
    <w:rsid w:val="008B015F"/>
    <w:rsid w:val="008B0258"/>
    <w:rsid w:val="008B244A"/>
    <w:rsid w:val="008B295E"/>
    <w:rsid w:val="008B296A"/>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C67F4"/>
    <w:rsid w:val="008C7625"/>
    <w:rsid w:val="008C7B4E"/>
    <w:rsid w:val="008D21CA"/>
    <w:rsid w:val="008D2E5B"/>
    <w:rsid w:val="008D32A7"/>
    <w:rsid w:val="008D359A"/>
    <w:rsid w:val="008D49F8"/>
    <w:rsid w:val="008D5949"/>
    <w:rsid w:val="008D70B9"/>
    <w:rsid w:val="008D7654"/>
    <w:rsid w:val="008E0B3D"/>
    <w:rsid w:val="008E2F53"/>
    <w:rsid w:val="008E386D"/>
    <w:rsid w:val="008E3C2F"/>
    <w:rsid w:val="008E3C4F"/>
    <w:rsid w:val="008E6336"/>
    <w:rsid w:val="008E6AD0"/>
    <w:rsid w:val="008E6E93"/>
    <w:rsid w:val="008E79A0"/>
    <w:rsid w:val="008E7D87"/>
    <w:rsid w:val="008F2031"/>
    <w:rsid w:val="008F4EFB"/>
    <w:rsid w:val="008F56D2"/>
    <w:rsid w:val="008F60E3"/>
    <w:rsid w:val="008F6F3A"/>
    <w:rsid w:val="008F74E8"/>
    <w:rsid w:val="00900591"/>
    <w:rsid w:val="00900723"/>
    <w:rsid w:val="00901A5F"/>
    <w:rsid w:val="009027F3"/>
    <w:rsid w:val="009034E7"/>
    <w:rsid w:val="00904923"/>
    <w:rsid w:val="00905520"/>
    <w:rsid w:val="00906160"/>
    <w:rsid w:val="00907769"/>
    <w:rsid w:val="0091497C"/>
    <w:rsid w:val="00915F8A"/>
    <w:rsid w:val="009162E6"/>
    <w:rsid w:val="00920A59"/>
    <w:rsid w:val="009217AE"/>
    <w:rsid w:val="00921CDA"/>
    <w:rsid w:val="00922449"/>
    <w:rsid w:val="00923759"/>
    <w:rsid w:val="00924238"/>
    <w:rsid w:val="00924865"/>
    <w:rsid w:val="00924A97"/>
    <w:rsid w:val="009251DE"/>
    <w:rsid w:val="009252BC"/>
    <w:rsid w:val="00925B55"/>
    <w:rsid w:val="00925C30"/>
    <w:rsid w:val="00926FA5"/>
    <w:rsid w:val="00927A19"/>
    <w:rsid w:val="0093052A"/>
    <w:rsid w:val="0093062C"/>
    <w:rsid w:val="00930D4B"/>
    <w:rsid w:val="00931D07"/>
    <w:rsid w:val="00933667"/>
    <w:rsid w:val="00936D5B"/>
    <w:rsid w:val="00936F4C"/>
    <w:rsid w:val="0093704E"/>
    <w:rsid w:val="009379AE"/>
    <w:rsid w:val="00940F69"/>
    <w:rsid w:val="009412BB"/>
    <w:rsid w:val="009418B1"/>
    <w:rsid w:val="00941BDE"/>
    <w:rsid w:val="00942D72"/>
    <w:rsid w:val="009454E0"/>
    <w:rsid w:val="00945C02"/>
    <w:rsid w:val="00947469"/>
    <w:rsid w:val="00947482"/>
    <w:rsid w:val="0094752C"/>
    <w:rsid w:val="00947DAE"/>
    <w:rsid w:val="00947EBB"/>
    <w:rsid w:val="00950390"/>
    <w:rsid w:val="0095073E"/>
    <w:rsid w:val="00950873"/>
    <w:rsid w:val="00952A0B"/>
    <w:rsid w:val="00953253"/>
    <w:rsid w:val="009533A6"/>
    <w:rsid w:val="009540DC"/>
    <w:rsid w:val="00954804"/>
    <w:rsid w:val="00954B0C"/>
    <w:rsid w:val="009552AD"/>
    <w:rsid w:val="009553B5"/>
    <w:rsid w:val="00956EF0"/>
    <w:rsid w:val="0095751B"/>
    <w:rsid w:val="00957CB7"/>
    <w:rsid w:val="0096474C"/>
    <w:rsid w:val="00965136"/>
    <w:rsid w:val="009654DB"/>
    <w:rsid w:val="00965A1C"/>
    <w:rsid w:val="00966071"/>
    <w:rsid w:val="00966E39"/>
    <w:rsid w:val="009671DA"/>
    <w:rsid w:val="00970471"/>
    <w:rsid w:val="00970EA1"/>
    <w:rsid w:val="00971AD4"/>
    <w:rsid w:val="009733EC"/>
    <w:rsid w:val="009737B9"/>
    <w:rsid w:val="00975418"/>
    <w:rsid w:val="00975894"/>
    <w:rsid w:val="00976892"/>
    <w:rsid w:val="00976921"/>
    <w:rsid w:val="00977686"/>
    <w:rsid w:val="0098011C"/>
    <w:rsid w:val="00982AFF"/>
    <w:rsid w:val="009867A2"/>
    <w:rsid w:val="00986BFD"/>
    <w:rsid w:val="00986D18"/>
    <w:rsid w:val="00987584"/>
    <w:rsid w:val="00987C2E"/>
    <w:rsid w:val="0099005B"/>
    <w:rsid w:val="00990341"/>
    <w:rsid w:val="009934A2"/>
    <w:rsid w:val="00994110"/>
    <w:rsid w:val="00994446"/>
    <w:rsid w:val="00994C54"/>
    <w:rsid w:val="00994CC2"/>
    <w:rsid w:val="009956B2"/>
    <w:rsid w:val="00996C07"/>
    <w:rsid w:val="009A053E"/>
    <w:rsid w:val="009A2A2C"/>
    <w:rsid w:val="009A3BDC"/>
    <w:rsid w:val="009A69AE"/>
    <w:rsid w:val="009A7776"/>
    <w:rsid w:val="009B04A3"/>
    <w:rsid w:val="009B3858"/>
    <w:rsid w:val="009B3D2F"/>
    <w:rsid w:val="009B4FEF"/>
    <w:rsid w:val="009B5B1E"/>
    <w:rsid w:val="009B5FE5"/>
    <w:rsid w:val="009B6BB4"/>
    <w:rsid w:val="009B75CB"/>
    <w:rsid w:val="009C014E"/>
    <w:rsid w:val="009C0BC1"/>
    <w:rsid w:val="009C179A"/>
    <w:rsid w:val="009C2F45"/>
    <w:rsid w:val="009C3D2F"/>
    <w:rsid w:val="009C567D"/>
    <w:rsid w:val="009C696F"/>
    <w:rsid w:val="009C6D75"/>
    <w:rsid w:val="009C7228"/>
    <w:rsid w:val="009D0573"/>
    <w:rsid w:val="009D060A"/>
    <w:rsid w:val="009D1687"/>
    <w:rsid w:val="009D246C"/>
    <w:rsid w:val="009D2B52"/>
    <w:rsid w:val="009D3A78"/>
    <w:rsid w:val="009D476F"/>
    <w:rsid w:val="009D5003"/>
    <w:rsid w:val="009D562A"/>
    <w:rsid w:val="009D5CDD"/>
    <w:rsid w:val="009D60E7"/>
    <w:rsid w:val="009D6E2D"/>
    <w:rsid w:val="009D75FE"/>
    <w:rsid w:val="009E0907"/>
    <w:rsid w:val="009E129A"/>
    <w:rsid w:val="009E1586"/>
    <w:rsid w:val="009E1B3C"/>
    <w:rsid w:val="009E3572"/>
    <w:rsid w:val="009E4AC0"/>
    <w:rsid w:val="009E526E"/>
    <w:rsid w:val="009E5D73"/>
    <w:rsid w:val="009E6258"/>
    <w:rsid w:val="009F0C14"/>
    <w:rsid w:val="009F10F5"/>
    <w:rsid w:val="009F177E"/>
    <w:rsid w:val="009F1A75"/>
    <w:rsid w:val="009F2EBB"/>
    <w:rsid w:val="009F639F"/>
    <w:rsid w:val="009F7768"/>
    <w:rsid w:val="009F7F40"/>
    <w:rsid w:val="00A002FB"/>
    <w:rsid w:val="00A0038F"/>
    <w:rsid w:val="00A009A1"/>
    <w:rsid w:val="00A0211F"/>
    <w:rsid w:val="00A0557D"/>
    <w:rsid w:val="00A0583C"/>
    <w:rsid w:val="00A058A1"/>
    <w:rsid w:val="00A0627F"/>
    <w:rsid w:val="00A06AB5"/>
    <w:rsid w:val="00A06D1F"/>
    <w:rsid w:val="00A077CC"/>
    <w:rsid w:val="00A10A90"/>
    <w:rsid w:val="00A10BCE"/>
    <w:rsid w:val="00A10E21"/>
    <w:rsid w:val="00A120E1"/>
    <w:rsid w:val="00A13347"/>
    <w:rsid w:val="00A14A5C"/>
    <w:rsid w:val="00A1673D"/>
    <w:rsid w:val="00A16F37"/>
    <w:rsid w:val="00A204ED"/>
    <w:rsid w:val="00A208C1"/>
    <w:rsid w:val="00A20A08"/>
    <w:rsid w:val="00A22044"/>
    <w:rsid w:val="00A2328D"/>
    <w:rsid w:val="00A26A12"/>
    <w:rsid w:val="00A27579"/>
    <w:rsid w:val="00A27B7E"/>
    <w:rsid w:val="00A30965"/>
    <w:rsid w:val="00A30DEA"/>
    <w:rsid w:val="00A31093"/>
    <w:rsid w:val="00A32E65"/>
    <w:rsid w:val="00A33CA5"/>
    <w:rsid w:val="00A373B3"/>
    <w:rsid w:val="00A40472"/>
    <w:rsid w:val="00A416E6"/>
    <w:rsid w:val="00A424E0"/>
    <w:rsid w:val="00A4307F"/>
    <w:rsid w:val="00A44716"/>
    <w:rsid w:val="00A46667"/>
    <w:rsid w:val="00A46D94"/>
    <w:rsid w:val="00A46E2D"/>
    <w:rsid w:val="00A47069"/>
    <w:rsid w:val="00A472D2"/>
    <w:rsid w:val="00A47D4B"/>
    <w:rsid w:val="00A50DE4"/>
    <w:rsid w:val="00A514E9"/>
    <w:rsid w:val="00A52674"/>
    <w:rsid w:val="00A5289C"/>
    <w:rsid w:val="00A52CCD"/>
    <w:rsid w:val="00A531B5"/>
    <w:rsid w:val="00A54225"/>
    <w:rsid w:val="00A551B4"/>
    <w:rsid w:val="00A56A8A"/>
    <w:rsid w:val="00A635A7"/>
    <w:rsid w:val="00A6516F"/>
    <w:rsid w:val="00A65695"/>
    <w:rsid w:val="00A669E3"/>
    <w:rsid w:val="00A702DD"/>
    <w:rsid w:val="00A70500"/>
    <w:rsid w:val="00A71663"/>
    <w:rsid w:val="00A71A87"/>
    <w:rsid w:val="00A72E77"/>
    <w:rsid w:val="00A732B9"/>
    <w:rsid w:val="00A73A43"/>
    <w:rsid w:val="00A73BB6"/>
    <w:rsid w:val="00A74860"/>
    <w:rsid w:val="00A74E34"/>
    <w:rsid w:val="00A7550E"/>
    <w:rsid w:val="00A75B4A"/>
    <w:rsid w:val="00A76EB2"/>
    <w:rsid w:val="00A77E2B"/>
    <w:rsid w:val="00A803BF"/>
    <w:rsid w:val="00A82A2D"/>
    <w:rsid w:val="00A83399"/>
    <w:rsid w:val="00A8580A"/>
    <w:rsid w:val="00A85D7F"/>
    <w:rsid w:val="00A86662"/>
    <w:rsid w:val="00A866DC"/>
    <w:rsid w:val="00A867BB"/>
    <w:rsid w:val="00A871D9"/>
    <w:rsid w:val="00A90C63"/>
    <w:rsid w:val="00A9133C"/>
    <w:rsid w:val="00A92393"/>
    <w:rsid w:val="00A923FD"/>
    <w:rsid w:val="00A94EC9"/>
    <w:rsid w:val="00A95654"/>
    <w:rsid w:val="00A974E2"/>
    <w:rsid w:val="00AA032F"/>
    <w:rsid w:val="00AA03F5"/>
    <w:rsid w:val="00AA2437"/>
    <w:rsid w:val="00AA3150"/>
    <w:rsid w:val="00AA4EC1"/>
    <w:rsid w:val="00AB0256"/>
    <w:rsid w:val="00AB0A36"/>
    <w:rsid w:val="00AB1539"/>
    <w:rsid w:val="00AB15DD"/>
    <w:rsid w:val="00AB2FD3"/>
    <w:rsid w:val="00AB4E7A"/>
    <w:rsid w:val="00AC126F"/>
    <w:rsid w:val="00AC203A"/>
    <w:rsid w:val="00AC38C4"/>
    <w:rsid w:val="00AC409E"/>
    <w:rsid w:val="00AC468A"/>
    <w:rsid w:val="00AC46CF"/>
    <w:rsid w:val="00AC4900"/>
    <w:rsid w:val="00AC566E"/>
    <w:rsid w:val="00AC5DDC"/>
    <w:rsid w:val="00AC5F08"/>
    <w:rsid w:val="00AC6BF1"/>
    <w:rsid w:val="00AD28D7"/>
    <w:rsid w:val="00AD2BD9"/>
    <w:rsid w:val="00AD36E7"/>
    <w:rsid w:val="00AD37DB"/>
    <w:rsid w:val="00AD3A4E"/>
    <w:rsid w:val="00AD3A8F"/>
    <w:rsid w:val="00AD5AAA"/>
    <w:rsid w:val="00AD681C"/>
    <w:rsid w:val="00AD686D"/>
    <w:rsid w:val="00AD6AC5"/>
    <w:rsid w:val="00AD7AF9"/>
    <w:rsid w:val="00AE1CE7"/>
    <w:rsid w:val="00AE2592"/>
    <w:rsid w:val="00AE3508"/>
    <w:rsid w:val="00AE4758"/>
    <w:rsid w:val="00AE5196"/>
    <w:rsid w:val="00AE563E"/>
    <w:rsid w:val="00AE6BF7"/>
    <w:rsid w:val="00AE7C74"/>
    <w:rsid w:val="00AF06CB"/>
    <w:rsid w:val="00AF0D71"/>
    <w:rsid w:val="00AF1965"/>
    <w:rsid w:val="00AF3793"/>
    <w:rsid w:val="00AF3984"/>
    <w:rsid w:val="00AF3B02"/>
    <w:rsid w:val="00AF6DDD"/>
    <w:rsid w:val="00AF6E93"/>
    <w:rsid w:val="00AF768A"/>
    <w:rsid w:val="00B003D9"/>
    <w:rsid w:val="00B01789"/>
    <w:rsid w:val="00B01965"/>
    <w:rsid w:val="00B01B6B"/>
    <w:rsid w:val="00B038DD"/>
    <w:rsid w:val="00B03E60"/>
    <w:rsid w:val="00B0482B"/>
    <w:rsid w:val="00B05711"/>
    <w:rsid w:val="00B05F06"/>
    <w:rsid w:val="00B06957"/>
    <w:rsid w:val="00B12278"/>
    <w:rsid w:val="00B1285D"/>
    <w:rsid w:val="00B12860"/>
    <w:rsid w:val="00B13252"/>
    <w:rsid w:val="00B143A8"/>
    <w:rsid w:val="00B147A2"/>
    <w:rsid w:val="00B15042"/>
    <w:rsid w:val="00B15BC8"/>
    <w:rsid w:val="00B168BA"/>
    <w:rsid w:val="00B176B0"/>
    <w:rsid w:val="00B17826"/>
    <w:rsid w:val="00B17F03"/>
    <w:rsid w:val="00B20C74"/>
    <w:rsid w:val="00B2104A"/>
    <w:rsid w:val="00B2185B"/>
    <w:rsid w:val="00B21AEC"/>
    <w:rsid w:val="00B221F4"/>
    <w:rsid w:val="00B22DB6"/>
    <w:rsid w:val="00B22F81"/>
    <w:rsid w:val="00B23A06"/>
    <w:rsid w:val="00B23D07"/>
    <w:rsid w:val="00B23F01"/>
    <w:rsid w:val="00B24C73"/>
    <w:rsid w:val="00B2561E"/>
    <w:rsid w:val="00B262F6"/>
    <w:rsid w:val="00B26BBF"/>
    <w:rsid w:val="00B27236"/>
    <w:rsid w:val="00B27698"/>
    <w:rsid w:val="00B30672"/>
    <w:rsid w:val="00B308A9"/>
    <w:rsid w:val="00B30A8E"/>
    <w:rsid w:val="00B311EC"/>
    <w:rsid w:val="00B35099"/>
    <w:rsid w:val="00B3547F"/>
    <w:rsid w:val="00B35FC8"/>
    <w:rsid w:val="00B37036"/>
    <w:rsid w:val="00B3756B"/>
    <w:rsid w:val="00B37A43"/>
    <w:rsid w:val="00B40281"/>
    <w:rsid w:val="00B40DC0"/>
    <w:rsid w:val="00B4183B"/>
    <w:rsid w:val="00B425DB"/>
    <w:rsid w:val="00B42B10"/>
    <w:rsid w:val="00B4305A"/>
    <w:rsid w:val="00B43EDA"/>
    <w:rsid w:val="00B44399"/>
    <w:rsid w:val="00B479AB"/>
    <w:rsid w:val="00B47BA5"/>
    <w:rsid w:val="00B47EBD"/>
    <w:rsid w:val="00B504EC"/>
    <w:rsid w:val="00B515FD"/>
    <w:rsid w:val="00B51708"/>
    <w:rsid w:val="00B526B8"/>
    <w:rsid w:val="00B53056"/>
    <w:rsid w:val="00B53F60"/>
    <w:rsid w:val="00B5538D"/>
    <w:rsid w:val="00B5679D"/>
    <w:rsid w:val="00B571C8"/>
    <w:rsid w:val="00B57D5F"/>
    <w:rsid w:val="00B601F1"/>
    <w:rsid w:val="00B6119F"/>
    <w:rsid w:val="00B6129B"/>
    <w:rsid w:val="00B612BA"/>
    <w:rsid w:val="00B63A46"/>
    <w:rsid w:val="00B64C51"/>
    <w:rsid w:val="00B64E0A"/>
    <w:rsid w:val="00B6594F"/>
    <w:rsid w:val="00B66465"/>
    <w:rsid w:val="00B67523"/>
    <w:rsid w:val="00B67A52"/>
    <w:rsid w:val="00B7007B"/>
    <w:rsid w:val="00B71081"/>
    <w:rsid w:val="00B71767"/>
    <w:rsid w:val="00B71FEF"/>
    <w:rsid w:val="00B72E28"/>
    <w:rsid w:val="00B74457"/>
    <w:rsid w:val="00B7629F"/>
    <w:rsid w:val="00B76FF0"/>
    <w:rsid w:val="00B80A53"/>
    <w:rsid w:val="00B8219A"/>
    <w:rsid w:val="00B823A7"/>
    <w:rsid w:val="00B82C7A"/>
    <w:rsid w:val="00B82CE9"/>
    <w:rsid w:val="00B83120"/>
    <w:rsid w:val="00B83129"/>
    <w:rsid w:val="00B83466"/>
    <w:rsid w:val="00B83910"/>
    <w:rsid w:val="00B8473E"/>
    <w:rsid w:val="00B851D9"/>
    <w:rsid w:val="00B863B7"/>
    <w:rsid w:val="00B86682"/>
    <w:rsid w:val="00B8677D"/>
    <w:rsid w:val="00B87A87"/>
    <w:rsid w:val="00B9318B"/>
    <w:rsid w:val="00B938E5"/>
    <w:rsid w:val="00B93B22"/>
    <w:rsid w:val="00B94074"/>
    <w:rsid w:val="00B946FC"/>
    <w:rsid w:val="00B94CDC"/>
    <w:rsid w:val="00B9533B"/>
    <w:rsid w:val="00B955C1"/>
    <w:rsid w:val="00B956B7"/>
    <w:rsid w:val="00B96703"/>
    <w:rsid w:val="00B969EF"/>
    <w:rsid w:val="00B97609"/>
    <w:rsid w:val="00BA09A9"/>
    <w:rsid w:val="00BA0C65"/>
    <w:rsid w:val="00BA21C0"/>
    <w:rsid w:val="00BA2812"/>
    <w:rsid w:val="00BA2DA9"/>
    <w:rsid w:val="00BA3337"/>
    <w:rsid w:val="00BA337C"/>
    <w:rsid w:val="00BA34B1"/>
    <w:rsid w:val="00BA39CB"/>
    <w:rsid w:val="00BA3A1F"/>
    <w:rsid w:val="00BA4257"/>
    <w:rsid w:val="00BA4BC0"/>
    <w:rsid w:val="00BA5413"/>
    <w:rsid w:val="00BA64BC"/>
    <w:rsid w:val="00BB02FC"/>
    <w:rsid w:val="00BB14A4"/>
    <w:rsid w:val="00BB1A20"/>
    <w:rsid w:val="00BB2448"/>
    <w:rsid w:val="00BB3422"/>
    <w:rsid w:val="00BB508F"/>
    <w:rsid w:val="00BB5439"/>
    <w:rsid w:val="00BB655E"/>
    <w:rsid w:val="00BB68E1"/>
    <w:rsid w:val="00BB7130"/>
    <w:rsid w:val="00BB766F"/>
    <w:rsid w:val="00BB7BFA"/>
    <w:rsid w:val="00BC1683"/>
    <w:rsid w:val="00BC1D1F"/>
    <w:rsid w:val="00BC268C"/>
    <w:rsid w:val="00BC2A4C"/>
    <w:rsid w:val="00BC4127"/>
    <w:rsid w:val="00BC48BF"/>
    <w:rsid w:val="00BC4D1D"/>
    <w:rsid w:val="00BC55EA"/>
    <w:rsid w:val="00BC699E"/>
    <w:rsid w:val="00BC7B7D"/>
    <w:rsid w:val="00BC7BCE"/>
    <w:rsid w:val="00BD10A0"/>
    <w:rsid w:val="00BD1DCC"/>
    <w:rsid w:val="00BD3FEB"/>
    <w:rsid w:val="00BD5316"/>
    <w:rsid w:val="00BD55F2"/>
    <w:rsid w:val="00BD57B4"/>
    <w:rsid w:val="00BD58C6"/>
    <w:rsid w:val="00BD5DDC"/>
    <w:rsid w:val="00BE0828"/>
    <w:rsid w:val="00BE0C16"/>
    <w:rsid w:val="00BE4BFF"/>
    <w:rsid w:val="00BE5F2C"/>
    <w:rsid w:val="00BE64D9"/>
    <w:rsid w:val="00BE6F2B"/>
    <w:rsid w:val="00BF0909"/>
    <w:rsid w:val="00C00FD0"/>
    <w:rsid w:val="00C01377"/>
    <w:rsid w:val="00C04B48"/>
    <w:rsid w:val="00C04B74"/>
    <w:rsid w:val="00C05541"/>
    <w:rsid w:val="00C071A8"/>
    <w:rsid w:val="00C07766"/>
    <w:rsid w:val="00C10186"/>
    <w:rsid w:val="00C1135A"/>
    <w:rsid w:val="00C1317E"/>
    <w:rsid w:val="00C139CA"/>
    <w:rsid w:val="00C14025"/>
    <w:rsid w:val="00C14270"/>
    <w:rsid w:val="00C1435D"/>
    <w:rsid w:val="00C15711"/>
    <w:rsid w:val="00C15739"/>
    <w:rsid w:val="00C16F34"/>
    <w:rsid w:val="00C172A5"/>
    <w:rsid w:val="00C2000F"/>
    <w:rsid w:val="00C205B5"/>
    <w:rsid w:val="00C225DD"/>
    <w:rsid w:val="00C22D24"/>
    <w:rsid w:val="00C23278"/>
    <w:rsid w:val="00C235A0"/>
    <w:rsid w:val="00C2399C"/>
    <w:rsid w:val="00C24E58"/>
    <w:rsid w:val="00C25296"/>
    <w:rsid w:val="00C25970"/>
    <w:rsid w:val="00C26B8F"/>
    <w:rsid w:val="00C31A4E"/>
    <w:rsid w:val="00C31E64"/>
    <w:rsid w:val="00C348D1"/>
    <w:rsid w:val="00C36A4E"/>
    <w:rsid w:val="00C372A8"/>
    <w:rsid w:val="00C3742F"/>
    <w:rsid w:val="00C402D0"/>
    <w:rsid w:val="00C409EE"/>
    <w:rsid w:val="00C414BD"/>
    <w:rsid w:val="00C41717"/>
    <w:rsid w:val="00C422E1"/>
    <w:rsid w:val="00C425BA"/>
    <w:rsid w:val="00C42CF6"/>
    <w:rsid w:val="00C43253"/>
    <w:rsid w:val="00C44047"/>
    <w:rsid w:val="00C44A07"/>
    <w:rsid w:val="00C44A20"/>
    <w:rsid w:val="00C45EEC"/>
    <w:rsid w:val="00C471EF"/>
    <w:rsid w:val="00C473E0"/>
    <w:rsid w:val="00C500B5"/>
    <w:rsid w:val="00C52C20"/>
    <w:rsid w:val="00C53C26"/>
    <w:rsid w:val="00C5532C"/>
    <w:rsid w:val="00C5603A"/>
    <w:rsid w:val="00C60482"/>
    <w:rsid w:val="00C6166C"/>
    <w:rsid w:val="00C62287"/>
    <w:rsid w:val="00C62541"/>
    <w:rsid w:val="00C62891"/>
    <w:rsid w:val="00C62C0D"/>
    <w:rsid w:val="00C62DC9"/>
    <w:rsid w:val="00C63189"/>
    <w:rsid w:val="00C6326C"/>
    <w:rsid w:val="00C65B07"/>
    <w:rsid w:val="00C66354"/>
    <w:rsid w:val="00C66980"/>
    <w:rsid w:val="00C67284"/>
    <w:rsid w:val="00C70958"/>
    <w:rsid w:val="00C71118"/>
    <w:rsid w:val="00C719BB"/>
    <w:rsid w:val="00C71A09"/>
    <w:rsid w:val="00C71AF0"/>
    <w:rsid w:val="00C71CC5"/>
    <w:rsid w:val="00C75623"/>
    <w:rsid w:val="00C75789"/>
    <w:rsid w:val="00C76B7E"/>
    <w:rsid w:val="00C8210F"/>
    <w:rsid w:val="00C82E53"/>
    <w:rsid w:val="00C835B5"/>
    <w:rsid w:val="00C835E0"/>
    <w:rsid w:val="00C83AE2"/>
    <w:rsid w:val="00C84B75"/>
    <w:rsid w:val="00C851E4"/>
    <w:rsid w:val="00C86193"/>
    <w:rsid w:val="00C878C0"/>
    <w:rsid w:val="00C9037B"/>
    <w:rsid w:val="00C90C4A"/>
    <w:rsid w:val="00C90F58"/>
    <w:rsid w:val="00C912EB"/>
    <w:rsid w:val="00C919AC"/>
    <w:rsid w:val="00C92793"/>
    <w:rsid w:val="00C92D14"/>
    <w:rsid w:val="00C93586"/>
    <w:rsid w:val="00C93C31"/>
    <w:rsid w:val="00C93D8D"/>
    <w:rsid w:val="00C93DDE"/>
    <w:rsid w:val="00C9633D"/>
    <w:rsid w:val="00C96B5A"/>
    <w:rsid w:val="00C96FD0"/>
    <w:rsid w:val="00C97522"/>
    <w:rsid w:val="00C97751"/>
    <w:rsid w:val="00C978E9"/>
    <w:rsid w:val="00C97DBF"/>
    <w:rsid w:val="00CA2E12"/>
    <w:rsid w:val="00CA4496"/>
    <w:rsid w:val="00CA4C9A"/>
    <w:rsid w:val="00CA59DF"/>
    <w:rsid w:val="00CA61A8"/>
    <w:rsid w:val="00CA63E8"/>
    <w:rsid w:val="00CA6D4D"/>
    <w:rsid w:val="00CA7A13"/>
    <w:rsid w:val="00CB2B76"/>
    <w:rsid w:val="00CB4E81"/>
    <w:rsid w:val="00CB59FC"/>
    <w:rsid w:val="00CB68E7"/>
    <w:rsid w:val="00CB7599"/>
    <w:rsid w:val="00CB7684"/>
    <w:rsid w:val="00CC0726"/>
    <w:rsid w:val="00CC08EE"/>
    <w:rsid w:val="00CC17B0"/>
    <w:rsid w:val="00CC2697"/>
    <w:rsid w:val="00CC4B99"/>
    <w:rsid w:val="00CC4D5F"/>
    <w:rsid w:val="00CC5AE0"/>
    <w:rsid w:val="00CC6138"/>
    <w:rsid w:val="00CC68AC"/>
    <w:rsid w:val="00CC6991"/>
    <w:rsid w:val="00CC7E14"/>
    <w:rsid w:val="00CD0A21"/>
    <w:rsid w:val="00CD1CDD"/>
    <w:rsid w:val="00CD2AAE"/>
    <w:rsid w:val="00CD2CB9"/>
    <w:rsid w:val="00CD4029"/>
    <w:rsid w:val="00CD52C9"/>
    <w:rsid w:val="00CD57C1"/>
    <w:rsid w:val="00CD75CE"/>
    <w:rsid w:val="00CE04B2"/>
    <w:rsid w:val="00CE14F9"/>
    <w:rsid w:val="00CE375A"/>
    <w:rsid w:val="00CE3B1D"/>
    <w:rsid w:val="00CE5EF5"/>
    <w:rsid w:val="00CE72ED"/>
    <w:rsid w:val="00CE7E10"/>
    <w:rsid w:val="00CF166B"/>
    <w:rsid w:val="00CF2487"/>
    <w:rsid w:val="00CF35DA"/>
    <w:rsid w:val="00CF4001"/>
    <w:rsid w:val="00CF4703"/>
    <w:rsid w:val="00CF5208"/>
    <w:rsid w:val="00CF58BD"/>
    <w:rsid w:val="00CF5D18"/>
    <w:rsid w:val="00CF5D1D"/>
    <w:rsid w:val="00CF6061"/>
    <w:rsid w:val="00CF6BD0"/>
    <w:rsid w:val="00CF6EBE"/>
    <w:rsid w:val="00D00375"/>
    <w:rsid w:val="00D0049E"/>
    <w:rsid w:val="00D0150B"/>
    <w:rsid w:val="00D01F51"/>
    <w:rsid w:val="00D02AC0"/>
    <w:rsid w:val="00D03BDB"/>
    <w:rsid w:val="00D040A9"/>
    <w:rsid w:val="00D04F0E"/>
    <w:rsid w:val="00D053A8"/>
    <w:rsid w:val="00D05E1D"/>
    <w:rsid w:val="00D0605A"/>
    <w:rsid w:val="00D06721"/>
    <w:rsid w:val="00D067AD"/>
    <w:rsid w:val="00D07D53"/>
    <w:rsid w:val="00D101BE"/>
    <w:rsid w:val="00D10BF7"/>
    <w:rsid w:val="00D12366"/>
    <w:rsid w:val="00D123F9"/>
    <w:rsid w:val="00D128F5"/>
    <w:rsid w:val="00D12FDB"/>
    <w:rsid w:val="00D13489"/>
    <w:rsid w:val="00D1401D"/>
    <w:rsid w:val="00D14F4B"/>
    <w:rsid w:val="00D1520C"/>
    <w:rsid w:val="00D155E2"/>
    <w:rsid w:val="00D163C3"/>
    <w:rsid w:val="00D16735"/>
    <w:rsid w:val="00D17264"/>
    <w:rsid w:val="00D172C0"/>
    <w:rsid w:val="00D17372"/>
    <w:rsid w:val="00D177AC"/>
    <w:rsid w:val="00D2012E"/>
    <w:rsid w:val="00D2034F"/>
    <w:rsid w:val="00D20859"/>
    <w:rsid w:val="00D20F61"/>
    <w:rsid w:val="00D2161D"/>
    <w:rsid w:val="00D232CB"/>
    <w:rsid w:val="00D252A1"/>
    <w:rsid w:val="00D25C89"/>
    <w:rsid w:val="00D25CC0"/>
    <w:rsid w:val="00D25D72"/>
    <w:rsid w:val="00D26229"/>
    <w:rsid w:val="00D26BE0"/>
    <w:rsid w:val="00D27C95"/>
    <w:rsid w:val="00D31B85"/>
    <w:rsid w:val="00D31D5A"/>
    <w:rsid w:val="00D33DE6"/>
    <w:rsid w:val="00D36014"/>
    <w:rsid w:val="00D36E02"/>
    <w:rsid w:val="00D374F6"/>
    <w:rsid w:val="00D40148"/>
    <w:rsid w:val="00D40B58"/>
    <w:rsid w:val="00D42D5C"/>
    <w:rsid w:val="00D43949"/>
    <w:rsid w:val="00D43FB8"/>
    <w:rsid w:val="00D455DB"/>
    <w:rsid w:val="00D45FCB"/>
    <w:rsid w:val="00D46920"/>
    <w:rsid w:val="00D46C22"/>
    <w:rsid w:val="00D505A7"/>
    <w:rsid w:val="00D50FC1"/>
    <w:rsid w:val="00D51B22"/>
    <w:rsid w:val="00D52453"/>
    <w:rsid w:val="00D5266F"/>
    <w:rsid w:val="00D528A0"/>
    <w:rsid w:val="00D53069"/>
    <w:rsid w:val="00D53325"/>
    <w:rsid w:val="00D53A3D"/>
    <w:rsid w:val="00D5487A"/>
    <w:rsid w:val="00D54B25"/>
    <w:rsid w:val="00D54F7C"/>
    <w:rsid w:val="00D55A40"/>
    <w:rsid w:val="00D55CAE"/>
    <w:rsid w:val="00D564E4"/>
    <w:rsid w:val="00D56D1F"/>
    <w:rsid w:val="00D60422"/>
    <w:rsid w:val="00D60865"/>
    <w:rsid w:val="00D60B73"/>
    <w:rsid w:val="00D610D5"/>
    <w:rsid w:val="00D62BD6"/>
    <w:rsid w:val="00D6562E"/>
    <w:rsid w:val="00D67FEC"/>
    <w:rsid w:val="00D70E9D"/>
    <w:rsid w:val="00D72B0A"/>
    <w:rsid w:val="00D74CFD"/>
    <w:rsid w:val="00D75160"/>
    <w:rsid w:val="00D80178"/>
    <w:rsid w:val="00D8098D"/>
    <w:rsid w:val="00D80D3A"/>
    <w:rsid w:val="00D817D5"/>
    <w:rsid w:val="00D81BCA"/>
    <w:rsid w:val="00D81E28"/>
    <w:rsid w:val="00D83232"/>
    <w:rsid w:val="00D84555"/>
    <w:rsid w:val="00D8724E"/>
    <w:rsid w:val="00D87991"/>
    <w:rsid w:val="00D9223F"/>
    <w:rsid w:val="00D9359F"/>
    <w:rsid w:val="00D93DA3"/>
    <w:rsid w:val="00D93E25"/>
    <w:rsid w:val="00D94398"/>
    <w:rsid w:val="00D9492A"/>
    <w:rsid w:val="00D96619"/>
    <w:rsid w:val="00D96655"/>
    <w:rsid w:val="00D96AD1"/>
    <w:rsid w:val="00DA027E"/>
    <w:rsid w:val="00DA3842"/>
    <w:rsid w:val="00DA3A69"/>
    <w:rsid w:val="00DA43C4"/>
    <w:rsid w:val="00DA4434"/>
    <w:rsid w:val="00DA4BF1"/>
    <w:rsid w:val="00DA5BD6"/>
    <w:rsid w:val="00DA65F4"/>
    <w:rsid w:val="00DA760C"/>
    <w:rsid w:val="00DA7BB7"/>
    <w:rsid w:val="00DB1EB1"/>
    <w:rsid w:val="00DB3216"/>
    <w:rsid w:val="00DB36EA"/>
    <w:rsid w:val="00DB3AAB"/>
    <w:rsid w:val="00DB3E18"/>
    <w:rsid w:val="00DB6254"/>
    <w:rsid w:val="00DB69B2"/>
    <w:rsid w:val="00DB7055"/>
    <w:rsid w:val="00DC0EA6"/>
    <w:rsid w:val="00DC1ABF"/>
    <w:rsid w:val="00DC1EA1"/>
    <w:rsid w:val="00DC21F3"/>
    <w:rsid w:val="00DC663E"/>
    <w:rsid w:val="00DC6F63"/>
    <w:rsid w:val="00DC777C"/>
    <w:rsid w:val="00DD0262"/>
    <w:rsid w:val="00DD1C86"/>
    <w:rsid w:val="00DD23F0"/>
    <w:rsid w:val="00DD24B5"/>
    <w:rsid w:val="00DD2EF0"/>
    <w:rsid w:val="00DD2F81"/>
    <w:rsid w:val="00DD35D7"/>
    <w:rsid w:val="00DD3760"/>
    <w:rsid w:val="00DD4B31"/>
    <w:rsid w:val="00DD4EB9"/>
    <w:rsid w:val="00DD4F1C"/>
    <w:rsid w:val="00DD5B8A"/>
    <w:rsid w:val="00DD7473"/>
    <w:rsid w:val="00DE1F0C"/>
    <w:rsid w:val="00DE1F1F"/>
    <w:rsid w:val="00DE2B25"/>
    <w:rsid w:val="00DE4427"/>
    <w:rsid w:val="00DE5313"/>
    <w:rsid w:val="00DE7DD2"/>
    <w:rsid w:val="00DF06C0"/>
    <w:rsid w:val="00DF0E69"/>
    <w:rsid w:val="00DF0FCB"/>
    <w:rsid w:val="00DF131A"/>
    <w:rsid w:val="00DF2014"/>
    <w:rsid w:val="00DF2901"/>
    <w:rsid w:val="00DF3507"/>
    <w:rsid w:val="00DF5FDA"/>
    <w:rsid w:val="00DF67D3"/>
    <w:rsid w:val="00DF68AA"/>
    <w:rsid w:val="00DF6C3F"/>
    <w:rsid w:val="00DF6EDE"/>
    <w:rsid w:val="00DF7607"/>
    <w:rsid w:val="00DF7B96"/>
    <w:rsid w:val="00E00374"/>
    <w:rsid w:val="00E0235F"/>
    <w:rsid w:val="00E0276E"/>
    <w:rsid w:val="00E02F10"/>
    <w:rsid w:val="00E03384"/>
    <w:rsid w:val="00E039DD"/>
    <w:rsid w:val="00E0404A"/>
    <w:rsid w:val="00E05AA8"/>
    <w:rsid w:val="00E074F9"/>
    <w:rsid w:val="00E07E5B"/>
    <w:rsid w:val="00E10033"/>
    <w:rsid w:val="00E144B5"/>
    <w:rsid w:val="00E14771"/>
    <w:rsid w:val="00E16BB7"/>
    <w:rsid w:val="00E2066C"/>
    <w:rsid w:val="00E21316"/>
    <w:rsid w:val="00E233E7"/>
    <w:rsid w:val="00E25FEB"/>
    <w:rsid w:val="00E30804"/>
    <w:rsid w:val="00E31024"/>
    <w:rsid w:val="00E3139C"/>
    <w:rsid w:val="00E33CD8"/>
    <w:rsid w:val="00E34AB7"/>
    <w:rsid w:val="00E34BC5"/>
    <w:rsid w:val="00E35189"/>
    <w:rsid w:val="00E360E6"/>
    <w:rsid w:val="00E40AC7"/>
    <w:rsid w:val="00E41C4E"/>
    <w:rsid w:val="00E41D77"/>
    <w:rsid w:val="00E42394"/>
    <w:rsid w:val="00E435FD"/>
    <w:rsid w:val="00E441D0"/>
    <w:rsid w:val="00E44E01"/>
    <w:rsid w:val="00E456E6"/>
    <w:rsid w:val="00E459A7"/>
    <w:rsid w:val="00E46BEB"/>
    <w:rsid w:val="00E475B3"/>
    <w:rsid w:val="00E47D93"/>
    <w:rsid w:val="00E47F78"/>
    <w:rsid w:val="00E50D2E"/>
    <w:rsid w:val="00E518DD"/>
    <w:rsid w:val="00E526DD"/>
    <w:rsid w:val="00E52F7D"/>
    <w:rsid w:val="00E53755"/>
    <w:rsid w:val="00E53A94"/>
    <w:rsid w:val="00E54A75"/>
    <w:rsid w:val="00E55534"/>
    <w:rsid w:val="00E55F9D"/>
    <w:rsid w:val="00E56FE1"/>
    <w:rsid w:val="00E60404"/>
    <w:rsid w:val="00E607C5"/>
    <w:rsid w:val="00E60B83"/>
    <w:rsid w:val="00E60D9E"/>
    <w:rsid w:val="00E61C58"/>
    <w:rsid w:val="00E62052"/>
    <w:rsid w:val="00E63F1E"/>
    <w:rsid w:val="00E64ADA"/>
    <w:rsid w:val="00E64F48"/>
    <w:rsid w:val="00E6501B"/>
    <w:rsid w:val="00E65FBE"/>
    <w:rsid w:val="00E66232"/>
    <w:rsid w:val="00E66B07"/>
    <w:rsid w:val="00E66EDE"/>
    <w:rsid w:val="00E677D9"/>
    <w:rsid w:val="00E67A5D"/>
    <w:rsid w:val="00E71FBD"/>
    <w:rsid w:val="00E72089"/>
    <w:rsid w:val="00E73759"/>
    <w:rsid w:val="00E73C0C"/>
    <w:rsid w:val="00E73C49"/>
    <w:rsid w:val="00E7572E"/>
    <w:rsid w:val="00E76790"/>
    <w:rsid w:val="00E76C12"/>
    <w:rsid w:val="00E77494"/>
    <w:rsid w:val="00E80910"/>
    <w:rsid w:val="00E80A56"/>
    <w:rsid w:val="00E80E17"/>
    <w:rsid w:val="00E81560"/>
    <w:rsid w:val="00E81DF4"/>
    <w:rsid w:val="00E8401A"/>
    <w:rsid w:val="00E853F5"/>
    <w:rsid w:val="00E85C48"/>
    <w:rsid w:val="00E867D1"/>
    <w:rsid w:val="00E86FD1"/>
    <w:rsid w:val="00E87AE6"/>
    <w:rsid w:val="00E87F46"/>
    <w:rsid w:val="00E90690"/>
    <w:rsid w:val="00E91B21"/>
    <w:rsid w:val="00E9208A"/>
    <w:rsid w:val="00E92140"/>
    <w:rsid w:val="00E922DA"/>
    <w:rsid w:val="00E92A8F"/>
    <w:rsid w:val="00E92B44"/>
    <w:rsid w:val="00E94A83"/>
    <w:rsid w:val="00E95508"/>
    <w:rsid w:val="00E95C30"/>
    <w:rsid w:val="00E9707E"/>
    <w:rsid w:val="00EA0BA7"/>
    <w:rsid w:val="00EA170E"/>
    <w:rsid w:val="00EA24C6"/>
    <w:rsid w:val="00EA268C"/>
    <w:rsid w:val="00EA310D"/>
    <w:rsid w:val="00EA3570"/>
    <w:rsid w:val="00EA35BD"/>
    <w:rsid w:val="00EA3A78"/>
    <w:rsid w:val="00EA53EF"/>
    <w:rsid w:val="00EA5720"/>
    <w:rsid w:val="00EA66F0"/>
    <w:rsid w:val="00EA7051"/>
    <w:rsid w:val="00EA7DA5"/>
    <w:rsid w:val="00EB0EDF"/>
    <w:rsid w:val="00EB0EE4"/>
    <w:rsid w:val="00EB1CC9"/>
    <w:rsid w:val="00EB2132"/>
    <w:rsid w:val="00EB22D0"/>
    <w:rsid w:val="00EB460B"/>
    <w:rsid w:val="00EB4733"/>
    <w:rsid w:val="00EB58C7"/>
    <w:rsid w:val="00EB6BF4"/>
    <w:rsid w:val="00EB700B"/>
    <w:rsid w:val="00EC0E68"/>
    <w:rsid w:val="00EC105D"/>
    <w:rsid w:val="00EC22EC"/>
    <w:rsid w:val="00EC34EB"/>
    <w:rsid w:val="00EC3759"/>
    <w:rsid w:val="00EC3D53"/>
    <w:rsid w:val="00EC4066"/>
    <w:rsid w:val="00EC4317"/>
    <w:rsid w:val="00EC4909"/>
    <w:rsid w:val="00EC4D5D"/>
    <w:rsid w:val="00EC5634"/>
    <w:rsid w:val="00EC56C5"/>
    <w:rsid w:val="00EC7589"/>
    <w:rsid w:val="00EC767C"/>
    <w:rsid w:val="00ED0B13"/>
    <w:rsid w:val="00ED23B0"/>
    <w:rsid w:val="00ED25AE"/>
    <w:rsid w:val="00ED265F"/>
    <w:rsid w:val="00ED3BB1"/>
    <w:rsid w:val="00ED45CB"/>
    <w:rsid w:val="00ED45CC"/>
    <w:rsid w:val="00ED5B86"/>
    <w:rsid w:val="00ED6848"/>
    <w:rsid w:val="00ED6898"/>
    <w:rsid w:val="00ED6F10"/>
    <w:rsid w:val="00ED723A"/>
    <w:rsid w:val="00EE036A"/>
    <w:rsid w:val="00EE26E9"/>
    <w:rsid w:val="00EE4614"/>
    <w:rsid w:val="00EF0F67"/>
    <w:rsid w:val="00EF1565"/>
    <w:rsid w:val="00EF24D1"/>
    <w:rsid w:val="00EF2FC0"/>
    <w:rsid w:val="00EF3000"/>
    <w:rsid w:val="00EF36B1"/>
    <w:rsid w:val="00EF56CE"/>
    <w:rsid w:val="00EF5FD0"/>
    <w:rsid w:val="00F00370"/>
    <w:rsid w:val="00F004DE"/>
    <w:rsid w:val="00F00969"/>
    <w:rsid w:val="00F01A12"/>
    <w:rsid w:val="00F01A3E"/>
    <w:rsid w:val="00F021EC"/>
    <w:rsid w:val="00F045D4"/>
    <w:rsid w:val="00F04603"/>
    <w:rsid w:val="00F04830"/>
    <w:rsid w:val="00F04B7E"/>
    <w:rsid w:val="00F059B7"/>
    <w:rsid w:val="00F0649D"/>
    <w:rsid w:val="00F0692F"/>
    <w:rsid w:val="00F06FF5"/>
    <w:rsid w:val="00F070BC"/>
    <w:rsid w:val="00F07919"/>
    <w:rsid w:val="00F12B84"/>
    <w:rsid w:val="00F13DE4"/>
    <w:rsid w:val="00F14555"/>
    <w:rsid w:val="00F15560"/>
    <w:rsid w:val="00F16839"/>
    <w:rsid w:val="00F17059"/>
    <w:rsid w:val="00F17420"/>
    <w:rsid w:val="00F21A30"/>
    <w:rsid w:val="00F21CD0"/>
    <w:rsid w:val="00F22EC4"/>
    <w:rsid w:val="00F23A2A"/>
    <w:rsid w:val="00F23BC4"/>
    <w:rsid w:val="00F23EBC"/>
    <w:rsid w:val="00F243C2"/>
    <w:rsid w:val="00F24969"/>
    <w:rsid w:val="00F24DDF"/>
    <w:rsid w:val="00F27491"/>
    <w:rsid w:val="00F2776D"/>
    <w:rsid w:val="00F27871"/>
    <w:rsid w:val="00F31322"/>
    <w:rsid w:val="00F31A5F"/>
    <w:rsid w:val="00F32899"/>
    <w:rsid w:val="00F355CE"/>
    <w:rsid w:val="00F378E6"/>
    <w:rsid w:val="00F37F7B"/>
    <w:rsid w:val="00F40B72"/>
    <w:rsid w:val="00F41DB2"/>
    <w:rsid w:val="00F46E80"/>
    <w:rsid w:val="00F51493"/>
    <w:rsid w:val="00F5261D"/>
    <w:rsid w:val="00F52D1B"/>
    <w:rsid w:val="00F52F0E"/>
    <w:rsid w:val="00F5311F"/>
    <w:rsid w:val="00F53484"/>
    <w:rsid w:val="00F53A99"/>
    <w:rsid w:val="00F554F7"/>
    <w:rsid w:val="00F55909"/>
    <w:rsid w:val="00F61432"/>
    <w:rsid w:val="00F62935"/>
    <w:rsid w:val="00F62D4C"/>
    <w:rsid w:val="00F63E51"/>
    <w:rsid w:val="00F64C09"/>
    <w:rsid w:val="00F675D1"/>
    <w:rsid w:val="00F70D96"/>
    <w:rsid w:val="00F70F97"/>
    <w:rsid w:val="00F714C3"/>
    <w:rsid w:val="00F718F4"/>
    <w:rsid w:val="00F724FC"/>
    <w:rsid w:val="00F725EB"/>
    <w:rsid w:val="00F733D2"/>
    <w:rsid w:val="00F735A3"/>
    <w:rsid w:val="00F7365C"/>
    <w:rsid w:val="00F7390D"/>
    <w:rsid w:val="00F75079"/>
    <w:rsid w:val="00F75213"/>
    <w:rsid w:val="00F7533C"/>
    <w:rsid w:val="00F76312"/>
    <w:rsid w:val="00F76BC8"/>
    <w:rsid w:val="00F8031F"/>
    <w:rsid w:val="00F81C80"/>
    <w:rsid w:val="00F81FD6"/>
    <w:rsid w:val="00F828E8"/>
    <w:rsid w:val="00F83372"/>
    <w:rsid w:val="00F84351"/>
    <w:rsid w:val="00F8715F"/>
    <w:rsid w:val="00F90FA8"/>
    <w:rsid w:val="00F92211"/>
    <w:rsid w:val="00F9223A"/>
    <w:rsid w:val="00F93106"/>
    <w:rsid w:val="00F94E61"/>
    <w:rsid w:val="00F96F05"/>
    <w:rsid w:val="00F9791F"/>
    <w:rsid w:val="00F97B76"/>
    <w:rsid w:val="00FA010F"/>
    <w:rsid w:val="00FA023E"/>
    <w:rsid w:val="00FA2B89"/>
    <w:rsid w:val="00FA44F9"/>
    <w:rsid w:val="00FA4A98"/>
    <w:rsid w:val="00FA58FD"/>
    <w:rsid w:val="00FA7827"/>
    <w:rsid w:val="00FA7CBF"/>
    <w:rsid w:val="00FB09A7"/>
    <w:rsid w:val="00FB11A8"/>
    <w:rsid w:val="00FB2FC0"/>
    <w:rsid w:val="00FB32E1"/>
    <w:rsid w:val="00FB39EF"/>
    <w:rsid w:val="00FB4202"/>
    <w:rsid w:val="00FB4954"/>
    <w:rsid w:val="00FB579D"/>
    <w:rsid w:val="00FB57B9"/>
    <w:rsid w:val="00FB5C3E"/>
    <w:rsid w:val="00FB661F"/>
    <w:rsid w:val="00FB6F48"/>
    <w:rsid w:val="00FB7649"/>
    <w:rsid w:val="00FB7ACC"/>
    <w:rsid w:val="00FB7E10"/>
    <w:rsid w:val="00FC042A"/>
    <w:rsid w:val="00FC10BE"/>
    <w:rsid w:val="00FC17E8"/>
    <w:rsid w:val="00FC23B1"/>
    <w:rsid w:val="00FC3790"/>
    <w:rsid w:val="00FC526F"/>
    <w:rsid w:val="00FD0124"/>
    <w:rsid w:val="00FD186E"/>
    <w:rsid w:val="00FD4F8E"/>
    <w:rsid w:val="00FD5A4C"/>
    <w:rsid w:val="00FD6195"/>
    <w:rsid w:val="00FD7165"/>
    <w:rsid w:val="00FD72FC"/>
    <w:rsid w:val="00FD76AF"/>
    <w:rsid w:val="00FD79BA"/>
    <w:rsid w:val="00FE0D85"/>
    <w:rsid w:val="00FE0F2A"/>
    <w:rsid w:val="00FE1FA4"/>
    <w:rsid w:val="00FE250D"/>
    <w:rsid w:val="00FE2F1F"/>
    <w:rsid w:val="00FE32B5"/>
    <w:rsid w:val="00FE3B62"/>
    <w:rsid w:val="00FE3E46"/>
    <w:rsid w:val="00FE3ED3"/>
    <w:rsid w:val="00FE4917"/>
    <w:rsid w:val="00FE49EC"/>
    <w:rsid w:val="00FE5084"/>
    <w:rsid w:val="00FE5C0F"/>
    <w:rsid w:val="00FE5FF4"/>
    <w:rsid w:val="00FE7F4A"/>
    <w:rsid w:val="00FF0EF1"/>
    <w:rsid w:val="00FF19AA"/>
    <w:rsid w:val="00FF21E7"/>
    <w:rsid w:val="00FF24AD"/>
    <w:rsid w:val="00FF404C"/>
    <w:rsid w:val="00FF519E"/>
    <w:rsid w:val="00FF6DDB"/>
    <w:rsid w:val="00FF70B4"/>
    <w:rsid w:val="00FF7C46"/>
    <w:rsid w:val="00FF7F7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A1FE3B5"/>
  <w15:docId w15:val="{ED5496AC-6728-405B-94DF-8D7B7CCC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D1DBC"/>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body txt,Znak,Glava - napis"/>
    <w:basedOn w:val="Navaden"/>
    <w:link w:val="Glav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body txt Znak,Znak Znak,Glava - napis Znak"/>
    <w:link w:val="Glava"/>
    <w:uiPriority w:val="99"/>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2A3720"/>
    <w:rPr>
      <w:rFonts w:ascii="Times New Roman" w:eastAsia="Times New Roman" w:hAnsi="Times New Roman"/>
    </w:rPr>
  </w:style>
  <w:style w:type="character" w:styleId="Nerazreenaomemba">
    <w:name w:val="Unresolved Mention"/>
    <w:basedOn w:val="Privzetapisavaodstavka"/>
    <w:uiPriority w:val="99"/>
    <w:semiHidden/>
    <w:unhideWhenUsed/>
    <w:rsid w:val="00D55C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4521896">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180167687">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39574006">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12624686">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634943513">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02805239">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http://www.jhl.si/javna-narocila-iz-podjetij" TargetMode="External"/><Relationship Id="rId26" Type="http://schemas.openxmlformats.org/officeDocument/2006/relationships/hyperlink" Target="mailto:peter.cater@energetika.si"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ejn.gov.si/ponudba/pages/aktualno/aktualna_javna_narocila.xhtml" TargetMode="External"/><Relationship Id="rId25" Type="http://schemas.openxmlformats.org/officeDocument/2006/relationships/hyperlink" Target="mailto:aleksander.klopcic@energetika.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hyperlink" Target="mailto:peter.cater@energetika.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s://ejn.gov.si"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footer" Target="foot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01CD0-4E2F-4E66-834B-809A616D3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59</Pages>
  <Words>20241</Words>
  <Characters>115377</Characters>
  <Application>Microsoft Office Word</Application>
  <DocSecurity>0</DocSecurity>
  <Lines>961</Lines>
  <Paragraphs>270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135348</CharactersWithSpaces>
  <SharedDoc>false</SharedDoc>
  <HLinks>
    <vt:vector size="36" baseType="variant">
      <vt:variant>
        <vt:i4>3014687</vt:i4>
      </vt:variant>
      <vt:variant>
        <vt:i4>15</vt:i4>
      </vt:variant>
      <vt:variant>
        <vt:i4>0</vt:i4>
      </vt:variant>
      <vt:variant>
        <vt:i4>5</vt:i4>
      </vt:variant>
      <vt:variant>
        <vt:lpwstr>mailto:aleksander.maver@energetika-lj.si</vt:lpwstr>
      </vt:variant>
      <vt:variant>
        <vt:lpwstr/>
      </vt:variant>
      <vt:variant>
        <vt:i4>3014687</vt:i4>
      </vt:variant>
      <vt:variant>
        <vt:i4>12</vt:i4>
      </vt:variant>
      <vt:variant>
        <vt:i4>0</vt:i4>
      </vt:variant>
      <vt:variant>
        <vt:i4>5</vt:i4>
      </vt:variant>
      <vt:variant>
        <vt:lpwstr>mailto:aleksander.maver@energetika-lj.si</vt:lpwstr>
      </vt:variant>
      <vt:variant>
        <vt:lpwstr/>
      </vt:variant>
      <vt:variant>
        <vt:i4>6619216</vt:i4>
      </vt:variant>
      <vt:variant>
        <vt:i4>9</vt:i4>
      </vt:variant>
      <vt:variant>
        <vt:i4>0</vt:i4>
      </vt:variant>
      <vt:variant>
        <vt:i4>5</vt:i4>
      </vt:variant>
      <vt:variant>
        <vt:lpwstr>mailto:bostjan.fink@energetika-lj.si</vt:lpwstr>
      </vt:variant>
      <vt:variant>
        <vt:lpwstr/>
      </vt: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4</cp:revision>
  <cp:lastPrinted>2017-07-21T10:11:00Z</cp:lastPrinted>
  <dcterms:created xsi:type="dcterms:W3CDTF">2025-11-03T08:18:00Z</dcterms:created>
  <dcterms:modified xsi:type="dcterms:W3CDTF">2025-11-03T08:57:00Z</dcterms:modified>
</cp:coreProperties>
</file>